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D98A3C" w14:textId="77777777" w:rsidR="003A5023" w:rsidRDefault="003A5023">
      <w:pPr>
        <w:pStyle w:val="Corpodetexto"/>
        <w:rPr>
          <w:sz w:val="21"/>
        </w:rPr>
      </w:pPr>
    </w:p>
    <w:p w14:paraId="569CC1F3" w14:textId="77777777" w:rsidR="00A94B24" w:rsidRDefault="00A94B24" w:rsidP="00456B5D">
      <w:pPr>
        <w:pStyle w:val="Ttulo"/>
        <w:rPr>
          <w:sz w:val="20"/>
          <w:szCs w:val="20"/>
        </w:rPr>
      </w:pPr>
    </w:p>
    <w:p w14:paraId="4DEAEAB8" w14:textId="23999959" w:rsidR="00456B5D" w:rsidRPr="001B3B84" w:rsidRDefault="00E37D46" w:rsidP="00456B5D">
      <w:pPr>
        <w:pStyle w:val="Ttulo"/>
        <w:rPr>
          <w:spacing w:val="-2"/>
          <w:position w:val="2"/>
          <w:sz w:val="20"/>
          <w:szCs w:val="20"/>
        </w:rPr>
      </w:pPr>
      <w:r w:rsidRPr="001B3B84">
        <w:rPr>
          <w:noProof/>
          <w:sz w:val="20"/>
          <w:szCs w:val="20"/>
          <w:lang w:val="pt-BR" w:eastAsia="pt-BR"/>
        </w:rPr>
        <mc:AlternateContent>
          <mc:Choice Requires="wps">
            <w:drawing>
              <wp:anchor distT="0" distB="0" distL="114300" distR="114300" simplePos="0" relativeHeight="251654656" behindDoc="1" locked="0" layoutInCell="0" allowOverlap="1" wp14:anchorId="7953C2EB" wp14:editId="1D69BBB1">
                <wp:simplePos x="0" y="0"/>
                <wp:positionH relativeFrom="page">
                  <wp:posOffset>2857500</wp:posOffset>
                </wp:positionH>
                <wp:positionV relativeFrom="paragraph">
                  <wp:posOffset>125730</wp:posOffset>
                </wp:positionV>
                <wp:extent cx="1701800" cy="12700"/>
                <wp:effectExtent l="0" t="0" r="12700" b="6350"/>
                <wp:wrapNone/>
                <wp:docPr id="52"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0" cy="12700"/>
                        </a:xfrm>
                        <a:custGeom>
                          <a:avLst/>
                          <a:gdLst>
                            <a:gd name="G0" fmla="+- 2681 0 0"/>
                            <a:gd name="G1" fmla="+- 21 0 0"/>
                          </a:gdLst>
                          <a:ahLst/>
                          <a:cxnLst>
                            <a:cxn ang="0">
                              <a:pos x="r" y="vc"/>
                            </a:cxn>
                            <a:cxn ang="5400000">
                              <a:pos x="hc" y="b"/>
                            </a:cxn>
                            <a:cxn ang="10800000">
                              <a:pos x="l" y="vc"/>
                            </a:cxn>
                            <a:cxn ang="16200000">
                              <a:pos x="hc" y="t"/>
                            </a:cxn>
                          </a:cxnLst>
                          <a:rect l="0" t="0" r="0" b="0"/>
                          <a:pathLst>
                            <a:path>
                              <a:moveTo>
                                <a:pt x="0" y="12700"/>
                              </a:moveTo>
                              <a:lnTo>
                                <a:pt x="1689099" y="12700"/>
                              </a:lnTo>
                            </a:path>
                            <a:path>
                              <a:moveTo>
                                <a:pt x="1689099" y="0"/>
                              </a:moveTo>
                              <a:lnTo>
                                <a:pt x="1701800" y="0"/>
                              </a:lnTo>
                            </a:path>
                          </a:pathLst>
                        </a:custGeom>
                        <a:noFill/>
                        <a:ln w="126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340FDB" id="Graphic 4" o:spid="_x0000_s1026" style="position:absolute;margin-left:225pt;margin-top:9.9pt;width:134pt;height:1pt;z-index:-25166182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17018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" o:allowincell="f" path="m,12700r1689099,em1689099,r12701,e" filled="f" strokeweight=".35mm">
                <v:path o:connecttype="custom" o:connectlocs="1701800,6350;850900,12700;0,6350;850900,0" o:connectangles="0,90,180,270" textboxrect="0,0,1701800,12700"/>
                <w10:wrap anchorx="page"/>
              </v:shape>
            </w:pict>
          </mc:Fallback>
        </mc:AlternateContent>
      </w:r>
      <w:r w:rsidR="00806A69" w:rsidRPr="001B3B84">
        <w:rPr>
          <w:sz w:val="20"/>
          <w:szCs w:val="20"/>
        </w:rPr>
        <w:t>TERMO</w:t>
      </w:r>
      <w:r w:rsidR="00806A69" w:rsidRPr="001B3B84">
        <w:rPr>
          <w:spacing w:val="9"/>
          <w:sz w:val="20"/>
          <w:szCs w:val="20"/>
        </w:rPr>
        <w:t xml:space="preserve"> </w:t>
      </w:r>
      <w:r w:rsidR="00806A69" w:rsidRPr="001B3B84">
        <w:rPr>
          <w:sz w:val="20"/>
          <w:szCs w:val="20"/>
        </w:rPr>
        <w:t>DE</w:t>
      </w:r>
      <w:r w:rsidR="00806A69" w:rsidRPr="001B3B84">
        <w:rPr>
          <w:spacing w:val="9"/>
          <w:sz w:val="20"/>
          <w:szCs w:val="20"/>
        </w:rPr>
        <w:t xml:space="preserve"> </w:t>
      </w:r>
      <w:r w:rsidR="00806A69" w:rsidRPr="001B3B84">
        <w:rPr>
          <w:spacing w:val="-2"/>
          <w:sz w:val="20"/>
          <w:szCs w:val="20"/>
        </w:rPr>
        <w:t>REFERÊNCIA</w:t>
      </w:r>
      <w:r w:rsidR="00806A69" w:rsidRPr="001B3B84">
        <w:rPr>
          <w:spacing w:val="-2"/>
          <w:position w:val="2"/>
          <w:sz w:val="20"/>
          <w:szCs w:val="20"/>
        </w:rPr>
        <w:t>.</w:t>
      </w:r>
    </w:p>
    <w:p w14:paraId="483B8337" w14:textId="6A928524" w:rsidR="003A5023" w:rsidRPr="001B3B84" w:rsidRDefault="00806A69" w:rsidP="00456B5D">
      <w:pPr>
        <w:pStyle w:val="Ttulo"/>
        <w:rPr>
          <w:sz w:val="20"/>
          <w:szCs w:val="20"/>
        </w:rPr>
      </w:pPr>
      <w:r w:rsidRPr="001B3B84">
        <w:rPr>
          <w:sz w:val="20"/>
          <w:szCs w:val="20"/>
        </w:rPr>
        <w:t xml:space="preserve">PROCESSO ADMINISTRATIVO Nº. </w:t>
      </w:r>
      <w:r w:rsidRPr="001B3B84">
        <w:rPr>
          <w:sz w:val="20"/>
          <w:szCs w:val="20"/>
          <w:u w:val="single"/>
        </w:rPr>
        <w:tab/>
      </w:r>
      <w:r w:rsidRPr="001B3B84">
        <w:rPr>
          <w:spacing w:val="-2"/>
          <w:sz w:val="20"/>
          <w:szCs w:val="20"/>
        </w:rPr>
        <w:t>/202</w:t>
      </w:r>
      <w:r w:rsidR="00272C0E" w:rsidRPr="001B3B84">
        <w:rPr>
          <w:spacing w:val="-2"/>
          <w:sz w:val="20"/>
          <w:szCs w:val="20"/>
        </w:rPr>
        <w:t>5</w:t>
      </w:r>
    </w:p>
    <w:p w14:paraId="2E259DD0" w14:textId="77777777" w:rsidR="003A5023" w:rsidRPr="001B3B84" w:rsidRDefault="003A5023">
      <w:pPr>
        <w:pStyle w:val="Corpodetexto"/>
        <w:spacing w:before="92"/>
        <w:rPr>
          <w:b/>
          <w:sz w:val="20"/>
          <w:szCs w:val="20"/>
        </w:rPr>
      </w:pPr>
    </w:p>
    <w:p w14:paraId="7423FD51" w14:textId="51EFB7FA" w:rsidR="003A5023" w:rsidRPr="001B3B84" w:rsidRDefault="00806A69" w:rsidP="00951F75">
      <w:pPr>
        <w:pStyle w:val="Ttulo1"/>
        <w:numPr>
          <w:ilvl w:val="0"/>
          <w:numId w:val="6"/>
        </w:numPr>
        <w:tabs>
          <w:tab w:val="left" w:pos="259"/>
        </w:tabs>
        <w:spacing w:line="360" w:lineRule="auto"/>
        <w:ind w:left="259" w:hanging="127"/>
        <w:rPr>
          <w:spacing w:val="-2"/>
          <w:sz w:val="20"/>
          <w:szCs w:val="20"/>
        </w:rPr>
      </w:pPr>
      <w:r w:rsidRPr="001B3B84">
        <w:rPr>
          <w:sz w:val="20"/>
          <w:szCs w:val="20"/>
        </w:rPr>
        <w:t>CONDIÇÕES</w:t>
      </w:r>
      <w:r w:rsidRPr="001B3B84">
        <w:rPr>
          <w:spacing w:val="5"/>
          <w:sz w:val="20"/>
          <w:szCs w:val="20"/>
        </w:rPr>
        <w:t xml:space="preserve"> </w:t>
      </w:r>
      <w:r w:rsidRPr="001B3B84">
        <w:rPr>
          <w:sz w:val="20"/>
          <w:szCs w:val="20"/>
        </w:rPr>
        <w:t>GERAIS</w:t>
      </w:r>
      <w:r w:rsidRPr="001B3B84">
        <w:rPr>
          <w:spacing w:val="6"/>
          <w:sz w:val="20"/>
          <w:szCs w:val="20"/>
        </w:rPr>
        <w:t xml:space="preserve"> </w:t>
      </w:r>
      <w:r w:rsidRPr="001B3B84">
        <w:rPr>
          <w:sz w:val="20"/>
          <w:szCs w:val="20"/>
        </w:rPr>
        <w:t>DA</w:t>
      </w:r>
      <w:r w:rsidRPr="001B3B84">
        <w:rPr>
          <w:spacing w:val="6"/>
          <w:sz w:val="20"/>
          <w:szCs w:val="20"/>
        </w:rPr>
        <w:t xml:space="preserve"> </w:t>
      </w:r>
      <w:r w:rsidRPr="001B3B84">
        <w:rPr>
          <w:spacing w:val="-2"/>
          <w:sz w:val="20"/>
          <w:szCs w:val="20"/>
        </w:rPr>
        <w:t>CONTRATAÇÃO</w:t>
      </w:r>
    </w:p>
    <w:p w14:paraId="23B9F494" w14:textId="7B382A00" w:rsidR="003A5023" w:rsidRPr="001B3B84" w:rsidRDefault="00806A69" w:rsidP="00484B7A">
      <w:pPr>
        <w:pStyle w:val="PargrafodaLista1"/>
        <w:numPr>
          <w:ilvl w:val="1"/>
          <w:numId w:val="6"/>
        </w:numPr>
        <w:tabs>
          <w:tab w:val="left" w:pos="431"/>
        </w:tabs>
        <w:spacing w:before="100" w:beforeAutospacing="1" w:after="100" w:afterAutospacing="1" w:line="360" w:lineRule="auto"/>
        <w:ind w:left="132" w:right="470" w:firstLine="0"/>
        <w:jc w:val="both"/>
        <w:rPr>
          <w:sz w:val="20"/>
          <w:szCs w:val="20"/>
        </w:rPr>
      </w:pPr>
      <w:bookmarkStart w:id="0" w:name="_Hlk159232527"/>
      <w:bookmarkStart w:id="1" w:name="_GoBack"/>
      <w:r w:rsidRPr="001B3B84">
        <w:rPr>
          <w:sz w:val="20"/>
          <w:szCs w:val="20"/>
        </w:rPr>
        <w:t>Contratação</w:t>
      </w:r>
      <w:r w:rsidRPr="001B3B84">
        <w:rPr>
          <w:spacing w:val="26"/>
          <w:sz w:val="20"/>
          <w:szCs w:val="20"/>
        </w:rPr>
        <w:t xml:space="preserve"> </w:t>
      </w:r>
      <w:r w:rsidR="00BB5E85" w:rsidRPr="001B3B84">
        <w:rPr>
          <w:sz w:val="20"/>
          <w:szCs w:val="20"/>
        </w:rPr>
        <w:t xml:space="preserve">de pessoa juridica para prestação de serviço de </w:t>
      </w:r>
      <w:r w:rsidR="00272C0E" w:rsidRPr="001B3B84">
        <w:rPr>
          <w:sz w:val="20"/>
          <w:szCs w:val="20"/>
        </w:rPr>
        <w:t>Sonorização, Iluminação, carro de publicidade, telão, gerador, palco</w:t>
      </w:r>
      <w:r w:rsidR="00C811C9">
        <w:rPr>
          <w:sz w:val="20"/>
          <w:szCs w:val="20"/>
        </w:rPr>
        <w:t xml:space="preserve">, </w:t>
      </w:r>
      <w:r w:rsidR="00272C0E" w:rsidRPr="001B3B84">
        <w:rPr>
          <w:sz w:val="20"/>
          <w:szCs w:val="20"/>
        </w:rPr>
        <w:t>camarim, segurança desarmada e brigadista</w:t>
      </w:r>
      <w:r w:rsidR="008E5930" w:rsidRPr="001B3B84">
        <w:rPr>
          <w:sz w:val="20"/>
          <w:szCs w:val="20"/>
        </w:rPr>
        <w:t xml:space="preserve"> </w:t>
      </w:r>
      <w:r w:rsidR="007D1F43" w:rsidRPr="001B3B84">
        <w:rPr>
          <w:sz w:val="20"/>
          <w:szCs w:val="20"/>
        </w:rPr>
        <w:t xml:space="preserve">para realizações da competições e eventos </w:t>
      </w:r>
      <w:r w:rsidR="008E5930" w:rsidRPr="001B3B84">
        <w:rPr>
          <w:sz w:val="20"/>
          <w:szCs w:val="20"/>
        </w:rPr>
        <w:t xml:space="preserve"> </w:t>
      </w:r>
      <w:r w:rsidR="004D58FB" w:rsidRPr="001B3B84">
        <w:rPr>
          <w:sz w:val="20"/>
          <w:szCs w:val="20"/>
        </w:rPr>
        <w:t xml:space="preserve">para atender as demadas de diversas </w:t>
      </w:r>
      <w:r w:rsidR="007D1F43" w:rsidRPr="001B3B84">
        <w:rPr>
          <w:sz w:val="20"/>
          <w:szCs w:val="20"/>
        </w:rPr>
        <w:t>Secretaria</w:t>
      </w:r>
      <w:r w:rsidR="004D58FB" w:rsidRPr="001B3B84">
        <w:rPr>
          <w:sz w:val="20"/>
          <w:szCs w:val="20"/>
        </w:rPr>
        <w:t xml:space="preserve">s do município </w:t>
      </w:r>
      <w:r w:rsidRPr="001B3B84">
        <w:rPr>
          <w:sz w:val="20"/>
          <w:szCs w:val="20"/>
        </w:rPr>
        <w:t>Bandeirantes/PR</w:t>
      </w:r>
      <w:bookmarkEnd w:id="0"/>
      <w:bookmarkEnd w:id="1"/>
      <w:r w:rsidRPr="001B3B84">
        <w:rPr>
          <w:b/>
          <w:sz w:val="20"/>
          <w:szCs w:val="20"/>
        </w:rPr>
        <w:t xml:space="preserve">, </w:t>
      </w:r>
      <w:r w:rsidRPr="001B3B84">
        <w:rPr>
          <w:sz w:val="20"/>
          <w:szCs w:val="20"/>
        </w:rPr>
        <w:t>nos termos da tabela abaixo,</w:t>
      </w:r>
      <w:r w:rsidRPr="001B3B84">
        <w:rPr>
          <w:spacing w:val="40"/>
          <w:sz w:val="20"/>
          <w:szCs w:val="20"/>
        </w:rPr>
        <w:t xml:space="preserve"> </w:t>
      </w:r>
      <w:r w:rsidRPr="001B3B84">
        <w:rPr>
          <w:sz w:val="20"/>
          <w:szCs w:val="20"/>
        </w:rPr>
        <w:t>conforme condições e exigências estabelecidas neste instrumento.</w:t>
      </w:r>
    </w:p>
    <w:p w14:paraId="5AB753A2" w14:textId="64E028BF" w:rsidR="00CD4DDC" w:rsidRPr="0029600B" w:rsidRDefault="00CD4DDC" w:rsidP="00CD4DDC">
      <w:pPr>
        <w:shd w:val="clear" w:color="auto" w:fill="FFFFFF" w:themeFill="background1"/>
        <w:spacing w:line="360" w:lineRule="auto"/>
        <w:ind w:hanging="2"/>
        <w:jc w:val="both"/>
        <w:rPr>
          <w:rFonts w:eastAsia="Merriweather"/>
        </w:rPr>
      </w:pPr>
      <w:bookmarkStart w:id="2" w:name="_Hlk204953804"/>
      <w:r>
        <w:rPr>
          <w:rFonts w:eastAsia="Merriweather"/>
        </w:rPr>
        <w:t xml:space="preserve">LOTE </w:t>
      </w:r>
      <w:r w:rsidR="00C02AB9">
        <w:rPr>
          <w:rFonts w:eastAsia="Merriweather"/>
        </w:rPr>
        <w:t>–</w:t>
      </w:r>
      <w:r>
        <w:rPr>
          <w:rFonts w:eastAsia="Merriweather"/>
        </w:rPr>
        <w:t xml:space="preserve"> 01</w:t>
      </w:r>
      <w:r w:rsidR="00C02AB9">
        <w:rPr>
          <w:rFonts w:eastAsia="Merriweather"/>
        </w:rPr>
        <w:t xml:space="preserve"> – SONORIZAÇÃO, ILUMINAÇÃO, PAINEL DE LED E GERADOR</w:t>
      </w:r>
    </w:p>
    <w:tbl>
      <w:tblPr>
        <w:tblStyle w:val="2"/>
        <w:tblW w:w="11199" w:type="dxa"/>
        <w:tblInd w:w="-414" w:type="dxa"/>
        <w:tblBorders>
          <w:top w:val="nil"/>
          <w:left w:val="nil"/>
          <w:bottom w:val="nil"/>
          <w:right w:val="nil"/>
          <w:insideH w:val="nil"/>
          <w:insideV w:val="nil"/>
        </w:tblBorders>
        <w:tblLayout w:type="fixed"/>
        <w:tblLook w:val="0600" w:firstRow="0" w:lastRow="0" w:firstColumn="0" w:lastColumn="0" w:noHBand="1" w:noVBand="1"/>
      </w:tblPr>
      <w:tblGrid>
        <w:gridCol w:w="709"/>
        <w:gridCol w:w="4678"/>
        <w:gridCol w:w="992"/>
        <w:gridCol w:w="709"/>
        <w:gridCol w:w="851"/>
        <w:gridCol w:w="1417"/>
        <w:gridCol w:w="1843"/>
      </w:tblGrid>
      <w:tr w:rsidR="00CD4DDC" w:rsidRPr="00BF7CD9" w14:paraId="195D65D5" w14:textId="77777777" w:rsidTr="00C811C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105E52" w14:textId="77777777" w:rsidR="00CD4DDC" w:rsidRPr="00754E84" w:rsidRDefault="00CD4DDC" w:rsidP="00C811C9">
            <w:pPr>
              <w:spacing w:line="360" w:lineRule="auto"/>
              <w:ind w:leftChars="-43" w:left="-93" w:right="-100" w:hanging="2"/>
              <w:jc w:val="center"/>
              <w:rPr>
                <w:rFonts w:asciiTheme="minorHAnsi" w:eastAsia="Arial" w:hAnsiTheme="minorHAnsi" w:cstheme="minorHAnsi"/>
                <w:b/>
                <w:sz w:val="20"/>
                <w:szCs w:val="20"/>
              </w:rPr>
            </w:pPr>
            <w:bookmarkStart w:id="3" w:name="_Hlk204847661"/>
            <w:bookmarkStart w:id="4" w:name="_Hlk165903418"/>
            <w:r w:rsidRPr="00754E84">
              <w:rPr>
                <w:rFonts w:asciiTheme="minorHAnsi" w:hAnsiTheme="minorHAnsi" w:cstheme="minorHAnsi"/>
                <w:b/>
                <w:bCs/>
                <w:sz w:val="20"/>
                <w:szCs w:val="20"/>
              </w:rPr>
              <w:t>ITÉM</w:t>
            </w:r>
          </w:p>
        </w:tc>
        <w:tc>
          <w:tcPr>
            <w:tcW w:w="4678" w:type="dxa"/>
            <w:tcBorders>
              <w:top w:val="single" w:sz="6" w:space="0" w:color="000000"/>
              <w:left w:val="nil"/>
              <w:bottom w:val="single" w:sz="4" w:space="0" w:color="auto"/>
              <w:right w:val="single" w:sz="4" w:space="0" w:color="000000"/>
            </w:tcBorders>
            <w:tcMar>
              <w:top w:w="100" w:type="dxa"/>
              <w:left w:w="100" w:type="dxa"/>
              <w:bottom w:w="100" w:type="dxa"/>
              <w:right w:w="100" w:type="dxa"/>
            </w:tcMar>
          </w:tcPr>
          <w:p w14:paraId="7CFF3BEA"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AA6ED3"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709"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336A875E"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8D7FE83" w14:textId="77777777" w:rsidR="00CD4DDC" w:rsidRPr="00754E84" w:rsidRDefault="00CD4DDC" w:rsidP="00F06BC7">
            <w:pPr>
              <w:spacing w:line="360" w:lineRule="auto"/>
              <w:ind w:leftChars="-42" w:left="-90"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417"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14BA781"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7C19A8">
              <w:rPr>
                <w:rFonts w:asciiTheme="minorHAnsi" w:eastAsia="Arial" w:hAnsiTheme="minorHAnsi" w:cstheme="minorHAnsi"/>
                <w:bCs/>
              </w:rPr>
              <w:t xml:space="preserve">VALOR </w:t>
            </w:r>
          </w:p>
          <w:p w14:paraId="3E65D761"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7C19A8">
              <w:rPr>
                <w:rFonts w:asciiTheme="minorHAnsi" w:eastAsia="Arial" w:hAnsiTheme="minorHAnsi" w:cstheme="minorHAnsi"/>
                <w:bCs/>
              </w:rPr>
              <w:t>UNIT</w:t>
            </w:r>
          </w:p>
        </w:tc>
        <w:tc>
          <w:tcPr>
            <w:tcW w:w="1843"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4048412" w14:textId="77777777" w:rsidR="00CD4DDC" w:rsidRPr="007C19A8" w:rsidRDefault="00CD4DDC" w:rsidP="00F06BC7">
            <w:pPr>
              <w:spacing w:line="360" w:lineRule="auto"/>
              <w:ind w:hanging="2"/>
              <w:jc w:val="center"/>
              <w:rPr>
                <w:rFonts w:asciiTheme="minorHAnsi" w:eastAsia="Arial" w:hAnsiTheme="minorHAnsi" w:cstheme="minorHAnsi"/>
                <w:bCs/>
              </w:rPr>
            </w:pPr>
            <w:r w:rsidRPr="007C19A8">
              <w:rPr>
                <w:rFonts w:asciiTheme="minorHAnsi" w:eastAsia="Arial" w:hAnsiTheme="minorHAnsi" w:cstheme="minorHAnsi"/>
                <w:bCs/>
              </w:rPr>
              <w:t xml:space="preserve">VALOR </w:t>
            </w:r>
          </w:p>
          <w:p w14:paraId="1C4B8C98" w14:textId="77777777" w:rsidR="00CD4DDC" w:rsidRPr="007C19A8" w:rsidRDefault="00CD4DDC" w:rsidP="00F06BC7">
            <w:pPr>
              <w:spacing w:line="360" w:lineRule="auto"/>
              <w:ind w:hanging="2"/>
              <w:jc w:val="center"/>
              <w:rPr>
                <w:rFonts w:asciiTheme="minorHAnsi" w:eastAsia="Arial" w:hAnsiTheme="minorHAnsi" w:cstheme="minorHAnsi"/>
                <w:bCs/>
              </w:rPr>
            </w:pPr>
            <w:r w:rsidRPr="007C19A8">
              <w:rPr>
                <w:rFonts w:asciiTheme="minorHAnsi" w:eastAsia="Arial" w:hAnsiTheme="minorHAnsi" w:cstheme="minorHAnsi"/>
                <w:bCs/>
              </w:rPr>
              <w:t>TOTAL</w:t>
            </w:r>
          </w:p>
        </w:tc>
      </w:tr>
      <w:tr w:rsidR="00CD4DDC" w:rsidRPr="00BF7CD9" w14:paraId="4D738EDC" w14:textId="77777777" w:rsidTr="00C811C9">
        <w:trPr>
          <w:trHeight w:val="288"/>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2F186237"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bookmarkStart w:id="5" w:name="_Hlk204764127"/>
            <w:r w:rsidRPr="00754E84">
              <w:rPr>
                <w:rFonts w:asciiTheme="minorHAnsi" w:eastAsia="Arial" w:hAnsiTheme="minorHAnsi" w:cstheme="minorHAnsi"/>
                <w:b/>
                <w:sz w:val="20"/>
                <w:szCs w:val="20"/>
              </w:rPr>
              <w:t>1</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57C968B" w14:textId="77777777" w:rsidR="00CD4DDC" w:rsidRPr="00754E84" w:rsidRDefault="00CD4DDC" w:rsidP="00F06BC7">
            <w:pPr>
              <w:pStyle w:val="NormalWeb"/>
              <w:spacing w:beforeAutospacing="0" w:afterAutospacing="0"/>
              <w:jc w:val="both"/>
              <w:rPr>
                <w:rFonts w:asciiTheme="minorHAnsi" w:hAnsiTheme="minorHAnsi" w:cstheme="minorHAnsi"/>
                <w:b/>
                <w:bCs/>
                <w:color w:val="262626" w:themeColor="text1" w:themeTint="D9"/>
                <w:sz w:val="20"/>
                <w:szCs w:val="20"/>
              </w:rPr>
            </w:pPr>
            <w:r w:rsidRPr="00754E84">
              <w:rPr>
                <w:rFonts w:asciiTheme="minorHAnsi" w:hAnsiTheme="minorHAnsi" w:cstheme="minorHAnsi"/>
                <w:b/>
                <w:bCs/>
                <w:color w:val="262626" w:themeColor="text1" w:themeTint="D9"/>
                <w:sz w:val="20"/>
                <w:szCs w:val="20"/>
              </w:rPr>
              <w:t>LOCAÇÃO DE SONORIZAÇÃO (PEQUENO PORTE):</w:t>
            </w:r>
          </w:p>
          <w:p w14:paraId="27A8460A"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SISTEMA CAIXA TORRE LINE VERTICAL NAS SEGUINTES ESPECIFICAOES. POTÊNCIA DE SAÍDA (W RMS): 1800, POWER RATING (W, PEAK): 1500, RESPOSTA DE FREQUÊNCIA HZ (±3 DB): 45 - 20,000, SPL MÁXIMO (PICO DB): 123 AC / 119 BATTERY, PADRÃO DE COBERTURA ACÚSTICA (NOMINAL): 140° X 30°, </w:t>
            </w:r>
          </w:p>
          <w:p w14:paraId="7D93A48D"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04 - PEDESTAIS, </w:t>
            </w:r>
          </w:p>
          <w:p w14:paraId="241CBAE6"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MESA DE SOM COM 32 CANAIS DE SAIDA COM 16 AUXILIARES</w:t>
            </w:r>
          </w:p>
          <w:p w14:paraId="7D3ABED3"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MICROFONES COM FIO </w:t>
            </w:r>
          </w:p>
          <w:p w14:paraId="51B7AA79"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02 – MICROFONE SEM FIO</w:t>
            </w:r>
          </w:p>
          <w:p w14:paraId="0E13CDAF"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28C6715E"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5FF7DEDD" w14:textId="77777777" w:rsidR="00CD4DDC" w:rsidRPr="00754E84" w:rsidRDefault="00CD4DDC" w:rsidP="00F06BC7">
            <w:pPr>
              <w:spacing w:line="276" w:lineRule="auto"/>
              <w:ind w:hanging="2"/>
              <w:jc w:val="both"/>
              <w:rPr>
                <w:rFonts w:asciiTheme="minorHAnsi" w:hAnsiTheme="minorHAnsi" w:cstheme="minorHAnsi"/>
                <w:sz w:val="20"/>
                <w:szCs w:val="20"/>
              </w:rPr>
            </w:pPr>
            <w:r w:rsidRPr="00754E84">
              <w:rPr>
                <w:rFonts w:asciiTheme="minorHAnsi" w:hAnsiTheme="minorHAnsi" w:cstheme="minorHAnsi"/>
                <w:b/>
                <w:bCs/>
                <w:color w:val="262626" w:themeColor="text1" w:themeTint="D9"/>
                <w:sz w:val="20"/>
                <w:szCs w:val="20"/>
              </w:rPr>
              <w:t>PARA EVENTOS COM DURAÇÃO DE 02 a 04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432DBB92"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C81B079"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65BE308"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46</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E2171EA" w14:textId="77777777" w:rsidR="00CD4DDC" w:rsidRPr="00F52DFC" w:rsidRDefault="00CD4DDC" w:rsidP="00F06BC7">
            <w:pPr>
              <w:spacing w:line="360" w:lineRule="auto"/>
              <w:ind w:leftChars="-42" w:left="-90" w:hanging="2"/>
              <w:jc w:val="center"/>
              <w:rPr>
                <w:rFonts w:asciiTheme="minorHAnsi" w:eastAsia="Arial" w:hAnsiTheme="minorHAnsi" w:cstheme="minorHAnsi"/>
                <w:b/>
                <w:bCs/>
              </w:rPr>
            </w:pPr>
            <w:r w:rsidRPr="00604502">
              <w:t>R$ 1.860,93</w:t>
            </w:r>
          </w:p>
        </w:tc>
        <w:tc>
          <w:tcPr>
            <w:tcW w:w="1843"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41BE6D6" w14:textId="77777777" w:rsidR="00CD4DDC" w:rsidRPr="00F52DFC" w:rsidRDefault="00CD4DDC" w:rsidP="00F06BC7">
            <w:pPr>
              <w:spacing w:line="360" w:lineRule="auto"/>
              <w:ind w:hanging="2"/>
              <w:jc w:val="center"/>
              <w:rPr>
                <w:rFonts w:asciiTheme="minorHAnsi" w:eastAsia="Arial" w:hAnsiTheme="minorHAnsi" w:cstheme="minorHAnsi"/>
                <w:b/>
                <w:bCs/>
              </w:rPr>
            </w:pPr>
            <w:r w:rsidRPr="00604502">
              <w:t>R$ 85.602,78</w:t>
            </w:r>
          </w:p>
        </w:tc>
      </w:tr>
      <w:tr w:rsidR="00CD4DDC" w:rsidRPr="00BF7CD9" w14:paraId="743C1912"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53C7612"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2</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B8A7CCF"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b/>
                <w:bCs/>
                <w:color w:val="262626" w:themeColor="text1" w:themeTint="D9"/>
                <w:sz w:val="20"/>
                <w:szCs w:val="20"/>
              </w:rPr>
              <w:t>LOCAÇÃO DE SONORIZAÇÃO (PEQUENO PORTE):</w:t>
            </w:r>
            <w:r w:rsidRPr="00754E84">
              <w:rPr>
                <w:rFonts w:asciiTheme="minorHAnsi" w:hAnsiTheme="minorHAnsi" w:cstheme="minorHAnsi"/>
                <w:color w:val="262626" w:themeColor="text1" w:themeTint="D9"/>
                <w:sz w:val="20"/>
                <w:szCs w:val="20"/>
              </w:rPr>
              <w:t xml:space="preserve"> </w:t>
            </w:r>
          </w:p>
          <w:p w14:paraId="6AE2FD18"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SISTEMA CAIXA TORRE LINE VERTICAL NAS SEGUINTES ESPECIFICAOES. </w:t>
            </w:r>
          </w:p>
          <w:p w14:paraId="21147124"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POTÊNCIA DE SAÍDA (W RMS): 1800, POWER RATING (W, PEAK): 1500, RESPOSTA DE FREQUÊNCIA HZ (±3 DB): 45 - 20,000, SPL MÁXIMO (PICO DB): 123 AC / 119 BATTERY, PADRÃO DE COBERTURA ACÚSTICA (NOMINAL): 140° X 30°.</w:t>
            </w:r>
          </w:p>
          <w:p w14:paraId="28452974"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04 – PEDESTAIS</w:t>
            </w:r>
          </w:p>
          <w:p w14:paraId="00540389"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01 - MESA DE SOM COM 32 CANAIS DE SAIDA COM 16 AUXILIARES </w:t>
            </w:r>
          </w:p>
          <w:p w14:paraId="321861AF"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 xml:space="preserve">02 - MICROFONES COM FIO </w:t>
            </w:r>
          </w:p>
          <w:p w14:paraId="6C6831EB"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02 - MICROFONE SEM FIO</w:t>
            </w:r>
          </w:p>
          <w:p w14:paraId="744FE733"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38657FD8"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28E66619"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9E7A4C0"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6A82128"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B0CD957"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20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6FAC854"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R$ 2.642,78</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3DE423BF"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R$ 52.855,60</w:t>
            </w:r>
          </w:p>
        </w:tc>
      </w:tr>
      <w:tr w:rsidR="00CD4DDC" w:rsidRPr="00BF7CD9" w14:paraId="61D6FC28"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409ABAB4"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lastRenderedPageBreak/>
              <w:t>3</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AF96C47"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LOCAÇÃO DE SONORIZAÇÃO (MÉDIO PORTE): </w:t>
            </w:r>
          </w:p>
          <w:p w14:paraId="1DBB8DF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LINES ARRAY COM 2 FALANTES DE 12” (VERTICAL OU HORIZONTAL). MODELO LS OU SEMELHANTE. </w:t>
            </w:r>
          </w:p>
          <w:p w14:paraId="3F4178E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SUB GRAVE DUPLO 18 POLEGADAS MODELO LS OU SEMELHANTE. </w:t>
            </w:r>
          </w:p>
          <w:p w14:paraId="4DC8C0D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8- AMPLIFICADORES DE POTÊNCIA.</w:t>
            </w:r>
          </w:p>
          <w:p w14:paraId="2999C58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10 - PEDESTAL PARA MICROFONE</w:t>
            </w:r>
          </w:p>
          <w:p w14:paraId="0B3C91D6"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MESAS DE SOM DIGITAIS COM NO MINIMO 32 CANAIS DE SAIDA E 16 AUXILIARES</w:t>
            </w:r>
          </w:p>
          <w:p w14:paraId="2DB3698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MICROFONES COM FIO</w:t>
            </w:r>
          </w:p>
          <w:p w14:paraId="56E42F0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MICROFONE SEM FIO</w:t>
            </w:r>
          </w:p>
          <w:p w14:paraId="0AEC978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CORPO DE BATERIA</w:t>
            </w:r>
          </w:p>
          <w:p w14:paraId="317DDF2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04 - PRATICAVEL 2X1 COM 80CM ALTURA</w:t>
            </w:r>
          </w:p>
          <w:p w14:paraId="44E77F9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001781B5"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20D79DC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0ACD78E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COLUNAS TORRE LINE VERTICAL COM 1800 RMS ATIVA COMO SIDE</w:t>
            </w:r>
          </w:p>
          <w:p w14:paraId="07A4C6BC"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12 - DIRECT BOX ATIVO</w:t>
            </w:r>
          </w:p>
          <w:p w14:paraId="5768DB55"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6CB33F3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SISTEMA DE SIDE COM  2 CAIXAS TIPO LINES ARRAY COM 2 FALANTES DE 12” (VERTICAL OU HORIZONTAL) MODELO LS OU SIMILAR, 2 CAIXAS TIPO SUB GRAVE DUPLO 18 POLEGADAS MODELO LS OU SIMILAR. </w:t>
            </w:r>
          </w:p>
          <w:p w14:paraId="338C298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MAIN POWER TRIFÁSICO MAIS NEUTRO (SAÍDAS STECK P/POWERKON BIFÁSICO) 2 PRO POWER 24 TOMADAS CADA PADRÃO BRASILEIRO</w:t>
            </w:r>
          </w:p>
          <w:p w14:paraId="2322A552"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42 - METROS DE TRELIÇA Q30</w:t>
            </w:r>
          </w:p>
          <w:p w14:paraId="032CFCE1"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6FEDFF27"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18627CF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ASSISTENTE DE PALCO</w:t>
            </w:r>
          </w:p>
          <w:p w14:paraId="1560318C"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6599556"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55C2D709"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EC06975"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10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69A8AA4"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R$ 7.250,63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11C586F4"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R$ 72.506,30</w:t>
            </w:r>
          </w:p>
        </w:tc>
      </w:tr>
      <w:tr w:rsidR="00CD4DDC" w:rsidRPr="00BF7CD9" w14:paraId="383DF451" w14:textId="77777777" w:rsidTr="00C811C9">
        <w:trPr>
          <w:trHeight w:val="889"/>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0F94693E"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4</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B9639C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b/>
                <w:bCs/>
                <w:sz w:val="20"/>
                <w:szCs w:val="20"/>
              </w:rPr>
              <w:t>LOCAÇÃO DE SONORIZAÇÃO (GRANDE PORTE</w:t>
            </w:r>
            <w:r w:rsidRPr="00754E84">
              <w:rPr>
                <w:rFonts w:asciiTheme="minorHAnsi" w:hAnsiTheme="minorHAnsi" w:cstheme="minorHAnsi"/>
                <w:sz w:val="20"/>
                <w:szCs w:val="20"/>
              </w:rPr>
              <w:t xml:space="preserve">): </w:t>
            </w:r>
          </w:p>
          <w:p w14:paraId="5D33615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16 - CAIXAS TIPO LINES ARRAY COM 2 FALANTES DE 12” (VERTICAL OU HORIZONTAL) MODELO LS OU SEMELHANTE. </w:t>
            </w:r>
          </w:p>
          <w:p w14:paraId="172AC6A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12 - CAIXAS TIPO SUB GRAVE DUPLO 18 POLEGADAS MODELO LS OU SEMELHANTE. </w:t>
            </w:r>
          </w:p>
          <w:p w14:paraId="5F13283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PAINEL DE LED P3 OUTDOOR 5X3, POTENCIAS</w:t>
            </w:r>
          </w:p>
          <w:p w14:paraId="7CFBA1D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20 - PEDESTAIS PARA MICROFONE</w:t>
            </w:r>
          </w:p>
          <w:p w14:paraId="5C7DCF90"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 PA CONSOLES DIGITAIS COM 58 CANAIS E 16 AUXILIARES. </w:t>
            </w:r>
            <w:r w:rsidRPr="00754E84">
              <w:rPr>
                <w:rFonts w:asciiTheme="minorHAnsi" w:hAnsiTheme="minorHAnsi" w:cstheme="minorHAnsi"/>
                <w:sz w:val="20"/>
                <w:szCs w:val="20"/>
                <w:lang w:val="en-US"/>
              </w:rPr>
              <w:t>(AVID MIX RACK / SC48, YAMAHA PM5D / M7CL / CL5.</w:t>
            </w:r>
          </w:p>
          <w:p w14:paraId="6190A259"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01 -PALCO CONSOLES DIGITAIS COM 58 CANAIS E 16 AUXILIARES. </w:t>
            </w:r>
            <w:r w:rsidRPr="00754E84">
              <w:rPr>
                <w:rFonts w:asciiTheme="minorHAnsi" w:hAnsiTheme="minorHAnsi" w:cstheme="minorHAnsi"/>
                <w:sz w:val="20"/>
                <w:szCs w:val="20"/>
                <w:lang w:val="en-US"/>
              </w:rPr>
              <w:t>(AVID MIX RACK / SC48, YAMAHA PM5D / M7CL / CL5.</w:t>
            </w:r>
          </w:p>
          <w:p w14:paraId="04B124C6"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MULTICABO DE 48 VIAS COM 10 VOLTAS COM 50 METROS DE COMPRIMENTO (HOUSE) + 1 MULTICABO </w:t>
            </w:r>
            <w:r w:rsidRPr="00754E84">
              <w:rPr>
                <w:rFonts w:asciiTheme="minorHAnsi" w:hAnsiTheme="minorHAnsi" w:cstheme="minorHAnsi"/>
                <w:sz w:val="20"/>
                <w:szCs w:val="20"/>
              </w:rPr>
              <w:lastRenderedPageBreak/>
              <w:t>DE 32 VIAS COM 8 VOLTAS COM 20 METROS DE COMPRIMENTO (PALCO)</w:t>
            </w:r>
          </w:p>
          <w:p w14:paraId="1ADC7DC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MICROFONES COM FIO</w:t>
            </w:r>
          </w:p>
          <w:p w14:paraId="17D0DC9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MICROFONES SEM FIO</w:t>
            </w:r>
          </w:p>
          <w:p w14:paraId="42AC067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CORPO DE BATERIA</w:t>
            </w:r>
          </w:p>
          <w:p w14:paraId="5C7FF89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PRATICAVEL 2X1 COM DE 40 A 100CM ALTURA</w:t>
            </w:r>
          </w:p>
          <w:p w14:paraId="3471778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00033D6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175662B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6815F45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SISTEMA DE SIDE COM  4 CAIXAS TIPO LINES ARRAY COM 2 FALANTES DE 12” (VERTICAL OU HORIZONTAL) MODELO LS OU SIMILAR, 4 CAIXAS TIPO SUB GRAVE DUPLO 18 POLEGADAS MODELO LS OU SIMILAR. </w:t>
            </w:r>
          </w:p>
          <w:p w14:paraId="2D4B06C2"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14 - DIRECT BOX ATIVO</w:t>
            </w:r>
          </w:p>
          <w:p w14:paraId="324F002B"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1BC6343C"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1DCEA7A2"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SISTEMA BACKLINE</w:t>
            </w:r>
          </w:p>
          <w:p w14:paraId="1C01B06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BATERIA COMPLETA TAMA, DW, GRETCH OU YAMAHA 3 TONS, 4 ESTANTES DE PRATOS, BUMBO, 2 SURDOS, BANQUETA, TAPETE ANTIDERRAPANTE, SURDINAS OU ABAFADORES E FERRAGEM COMPLETA.</w:t>
            </w:r>
          </w:p>
          <w:p w14:paraId="07D9C60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8 SISTEMAS DE MONITOR IN EAR SEM FIO COM COMBIANER E ANTENAS SENNHEISER, G4, SHURE, PSM 1000.</w:t>
            </w:r>
          </w:p>
          <w:p w14:paraId="488F97A5"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 SISTEMA DE 16 VIAS DE FONES INCLUINDO CABOS PARA MONITORAÇÃO DE BANDAS.</w:t>
            </w:r>
          </w:p>
          <w:p w14:paraId="47B9744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(SOM E LUZ) MAIN POWER TRIFÁSICO MAIS NEUTRO (SAÍDAS STECK P/POWERKON BIFÁSICO) 2 PRO POWER 24 TOMADAS CADA PADRÃO BRASILEIRO</w:t>
            </w:r>
          </w:p>
          <w:p w14:paraId="30AD96E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78 - METROS DE TRELIÇA Q30</w:t>
            </w:r>
          </w:p>
          <w:p w14:paraId="0E8261ED"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TECNICO DE SOM PARA TODO EVENTO</w:t>
            </w:r>
          </w:p>
          <w:p w14:paraId="3AF3844F"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color w:val="262626" w:themeColor="text1" w:themeTint="D9"/>
                <w:sz w:val="20"/>
                <w:szCs w:val="20"/>
              </w:rPr>
              <w:t>02 - ASSISTENTES DE PAL</w:t>
            </w:r>
            <w:r w:rsidRPr="00754E84">
              <w:rPr>
                <w:rFonts w:asciiTheme="minorHAnsi" w:hAnsiTheme="minorHAnsi" w:cstheme="minorHAnsi"/>
                <w:sz w:val="20"/>
                <w:szCs w:val="20"/>
              </w:rPr>
              <w:t>CO</w:t>
            </w:r>
          </w:p>
          <w:p w14:paraId="2B27A1EB"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B7855"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DC4250D"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8CE4B33"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D27B773"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R$ 14.150,72</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7B57B09"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R$ 84.904,32</w:t>
            </w:r>
          </w:p>
        </w:tc>
      </w:tr>
      <w:tr w:rsidR="00CD4DDC" w:rsidRPr="00BF7CD9" w14:paraId="0D8A94C6"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3BD29E6B"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5</w:t>
            </w:r>
          </w:p>
          <w:p w14:paraId="1A14444B"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68CA76C"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LOCAÇÃO DE SONORIZAÇÃO (GRANDE PROFISSIONAL): </w:t>
            </w:r>
          </w:p>
          <w:p w14:paraId="2CFF9A3A"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20 CAIXAS TIPO LINES ARRAY COM 2 FALANTES DE 12” (VERTICAL OU HORIZONTAL) MODELO LS OU SEMELHANTE. </w:t>
            </w:r>
          </w:p>
          <w:p w14:paraId="64CC5B3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20 CAIXAS TIPO SUB GRAVE DUPLO 18 POLEGADAS MODELO LS OU SEMELHANTE. </w:t>
            </w:r>
          </w:p>
          <w:p w14:paraId="0ED34284"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PAINEL DE LED P3 OUTDOOR 6X4</w:t>
            </w:r>
          </w:p>
          <w:p w14:paraId="59AB820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 AMPLIFICADORES DE POTÊNCIA.</w:t>
            </w:r>
          </w:p>
          <w:p w14:paraId="23A7B8E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20 - PEDESTAIS PARA MICROFONE</w:t>
            </w:r>
          </w:p>
          <w:p w14:paraId="746D73DF"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 CONSOLES DIGITAIS COM 58 CANAIS E 16 AUXILIARES. </w:t>
            </w:r>
            <w:r w:rsidRPr="00754E84">
              <w:rPr>
                <w:rFonts w:asciiTheme="minorHAnsi" w:hAnsiTheme="minorHAnsi" w:cstheme="minorHAnsi"/>
                <w:sz w:val="20"/>
                <w:szCs w:val="20"/>
                <w:lang w:val="en-US"/>
              </w:rPr>
              <w:t>(AVID MIX RACK / SC48, YAMAHA PM5D / M7CL / CL5.</w:t>
            </w:r>
          </w:p>
          <w:p w14:paraId="260318D1"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rPr>
              <w:t xml:space="preserve">01 - SISTEMA DE COMUNICAÇÃO ENTRE HOUSE MIX E PALCO; PALCO CONSOLES DIGITAIS COM 58 CANAIS E 16 AUXILIARES. </w:t>
            </w:r>
            <w:r w:rsidRPr="00754E84">
              <w:rPr>
                <w:rFonts w:asciiTheme="minorHAnsi" w:hAnsiTheme="minorHAnsi" w:cstheme="minorHAnsi"/>
                <w:sz w:val="20"/>
                <w:szCs w:val="20"/>
                <w:lang w:val="en-US"/>
              </w:rPr>
              <w:t xml:space="preserve">(AVID MIX RACK / SC48, YAMAHA PM5D </w:t>
            </w:r>
            <w:r w:rsidRPr="00754E84">
              <w:rPr>
                <w:rFonts w:asciiTheme="minorHAnsi" w:hAnsiTheme="minorHAnsi" w:cstheme="minorHAnsi"/>
                <w:sz w:val="20"/>
                <w:szCs w:val="20"/>
                <w:lang w:val="en-US"/>
              </w:rPr>
              <w:lastRenderedPageBreak/>
              <w:t>/ M7CL / CL5.</w:t>
            </w:r>
          </w:p>
          <w:p w14:paraId="5FDBC57E"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06 - SIDE FILL ESTÉREO</w:t>
            </w:r>
          </w:p>
          <w:p w14:paraId="0D345C2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SUBDRUM</w:t>
            </w:r>
          </w:p>
          <w:p w14:paraId="2CBEF9F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SPOT’S DE CHÃO</w:t>
            </w:r>
          </w:p>
          <w:p w14:paraId="35873C8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MULTICABO DE 58 VIAS COM 18 VOLTAS COM 100 METROS DE COMPRIMENTO (HOUSE) + 2 MULTICABO DE 32 VIAS COM 8 VOLTAS COM 20 METROS DE COMPRIMENTO (PALCO) 08 MICROFONES COM (E 08 SEM FIO, CORPO DE BATERIA</w:t>
            </w:r>
          </w:p>
          <w:p w14:paraId="20293CA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PRATICAVEL 2X1 COM 80CM ALTURA</w:t>
            </w:r>
          </w:p>
          <w:p w14:paraId="69082B4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GUITARRA COM 400W</w:t>
            </w:r>
          </w:p>
          <w:p w14:paraId="797047F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AMPLIFICADOR DE BAIXO 400W</w:t>
            </w:r>
          </w:p>
          <w:p w14:paraId="6386738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04 - CAIXAS ATIVAS COM 3000W DE POTENCIA PARA RETORNO</w:t>
            </w:r>
          </w:p>
          <w:p w14:paraId="380BBC5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SISTEMA DE SIDE COM  8 CAIXAS TIPO LINES ARRAY COM 2 FALANTES DE 12” (VERTICAL OU HORIZONTAL) MODELO LS OU SIMILAR, 8 CAIXAS TIPO SUB GRAVE DUPLO 18 POLEGADAS MODELO LS OU SIMILAR.</w:t>
            </w:r>
          </w:p>
          <w:p w14:paraId="35463B50"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22 - DIRECT BOX ATIVO</w:t>
            </w:r>
          </w:p>
          <w:p w14:paraId="625E4BBF"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02 - POWER PLAY 8 VIAS</w:t>
            </w:r>
          </w:p>
          <w:p w14:paraId="568CB680" w14:textId="77777777" w:rsidR="00CD4DDC" w:rsidRPr="00754E84" w:rsidRDefault="00CD4DDC" w:rsidP="00F06BC7">
            <w:pPr>
              <w:pStyle w:val="NormalWeb"/>
              <w:spacing w:beforeAutospacing="0" w:afterAutospacing="0"/>
              <w:jc w:val="both"/>
              <w:rPr>
                <w:rFonts w:asciiTheme="minorHAnsi" w:hAnsiTheme="minorHAnsi" w:cstheme="minorHAnsi"/>
                <w:color w:val="262626" w:themeColor="text1" w:themeTint="D9"/>
                <w:sz w:val="20"/>
                <w:szCs w:val="20"/>
              </w:rPr>
            </w:pPr>
            <w:r w:rsidRPr="00754E84">
              <w:rPr>
                <w:rFonts w:asciiTheme="minorHAnsi" w:hAnsiTheme="minorHAnsi" w:cstheme="minorHAnsi"/>
                <w:color w:val="262626" w:themeColor="text1" w:themeTint="D9"/>
                <w:sz w:val="20"/>
                <w:szCs w:val="20"/>
              </w:rPr>
              <w:t>01 – GERADOR DE ENERGIA 8KVA ATIVO.</w:t>
            </w:r>
          </w:p>
          <w:p w14:paraId="6F423DB7"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SISTEMA BACKLINE</w:t>
            </w:r>
          </w:p>
          <w:p w14:paraId="5B4680E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BATERIA COMPLETA TAMA, DW, GRETCH OU YAMAHA 3 TONS, 4 ESTANTES DE PRATOS, BUMBO, 2 SURDOS, BANQUETA, TAPETE ANTIDERRAPANTE, SURDINAS OU ABAFADORES E FERRAGEM COMPLETA.</w:t>
            </w:r>
          </w:p>
          <w:p w14:paraId="3ACCF03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8 SISTEMAS DE MONITOR IN EAR SEM FIO COM COMBIANER E ANTENAS SENNHEISER, G4, SHURE, PSM 1000.</w:t>
            </w:r>
          </w:p>
          <w:p w14:paraId="6328724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 SISTEMA DE 16 VIAS DE FONES INCLUINDO CABOS PARA MONITORAÇÃO DE BANDAS.</w:t>
            </w:r>
          </w:p>
          <w:p w14:paraId="21B5EBA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AMPLIFICADORES FENDER TWIN.</w:t>
            </w:r>
          </w:p>
          <w:p w14:paraId="5B1D82C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AMPLIFICADORES MARSHALL JCM – 900 COM 02 CAIXAS.</w:t>
            </w:r>
          </w:p>
          <w:p w14:paraId="162E55A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AMPLIFICADOR GK – 800 COM UMA CAIXA COM 04 ALTO FALANTES 10” E UMA CAIXA COM ALTO FALANTE DE 15”</w:t>
            </w:r>
          </w:p>
          <w:p w14:paraId="0A99715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AMPLIFICADOR HARTEK COM UMA XAIXA COM 04 ALTO FALANTES 10” E UMA CAIXA CO ALTO FALANTE DE 15” </w:t>
            </w:r>
          </w:p>
          <w:p w14:paraId="3B9EDA5F"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AMPLICADOR JAZZ CHORUS 120, JAPONÊS.</w:t>
            </w:r>
          </w:p>
          <w:p w14:paraId="582C435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(SOM E LUZ) MAIN POWER TRIFÁSICO MAIS NEUTRO (SAÍDAS STECK P/POWERKON BIFÁSICO) 2 PRO POWER  34 TOMADAS CADA PADRÃO BRASILEIRO</w:t>
            </w:r>
          </w:p>
          <w:p w14:paraId="351FDF08" w14:textId="77777777" w:rsidR="00CD4DDC" w:rsidRPr="00754E84" w:rsidRDefault="00CD4DDC" w:rsidP="00F06BC7">
            <w:pPr>
              <w:jc w:val="both"/>
              <w:rPr>
                <w:rFonts w:asciiTheme="minorHAnsi" w:hAnsiTheme="minorHAnsi" w:cstheme="minorHAnsi"/>
                <w:color w:val="262626" w:themeColor="text1" w:themeTint="D9"/>
                <w:sz w:val="20"/>
                <w:szCs w:val="20"/>
              </w:rPr>
            </w:pPr>
            <w:r w:rsidRPr="00754E84">
              <w:rPr>
                <w:rFonts w:asciiTheme="minorHAnsi" w:hAnsiTheme="minorHAnsi" w:cstheme="minorHAnsi"/>
                <w:sz w:val="20"/>
                <w:szCs w:val="20"/>
              </w:rPr>
              <w:t>132 METROS DE TRELIÇA Q30 E Q50</w:t>
            </w:r>
          </w:p>
          <w:p w14:paraId="22BC16D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color w:val="262626" w:themeColor="text1" w:themeTint="D9"/>
                <w:sz w:val="20"/>
                <w:szCs w:val="20"/>
              </w:rPr>
              <w:t>01 TECNICO DE SOM PARA TODO EVENTO, 2 ASSISTENTES DE PAL</w:t>
            </w:r>
            <w:r w:rsidRPr="00754E84">
              <w:rPr>
                <w:rFonts w:asciiTheme="minorHAnsi" w:hAnsiTheme="minorHAnsi" w:cstheme="minorHAnsi"/>
                <w:sz w:val="20"/>
                <w:szCs w:val="20"/>
              </w:rPr>
              <w:t>CO.</w:t>
            </w:r>
          </w:p>
          <w:p w14:paraId="24C5F7C6"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4 a 8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59BF3873"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lastRenderedPageBreak/>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17E58599"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B42EEAF"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3</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1CBA0F1"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R$ 20.910,22</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BEA1092"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R$ 62.730,66</w:t>
            </w:r>
          </w:p>
        </w:tc>
      </w:tr>
      <w:bookmarkEnd w:id="5"/>
      <w:tr w:rsidR="00CD4DDC" w:rsidRPr="00BF7CD9" w14:paraId="5A29A690"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187A1A6B"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p>
          <w:p w14:paraId="1F542DF9"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6</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B747EA6"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ILUMINAÇÃO (PEQUENO PORTE): </w:t>
            </w:r>
          </w:p>
          <w:p w14:paraId="3F2B944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05E51A5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CANHÕES DE LED RGBW, CONSOLE MA</w:t>
            </w:r>
          </w:p>
          <w:p w14:paraId="412FBF83"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28 - METROS DE ESTRUTURA TRELIÇADA Q30</w:t>
            </w:r>
          </w:p>
          <w:p w14:paraId="5FD2EAD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MOVING BEAM 14R COM BORDA</w:t>
            </w:r>
          </w:p>
          <w:p w14:paraId="39891E2A"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MAQUINAS DE FUMAÇA</w:t>
            </w:r>
          </w:p>
          <w:p w14:paraId="5C57111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STROBO COM FITA LED 1000W</w:t>
            </w:r>
          </w:p>
          <w:p w14:paraId="13378569"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COB BRANCO QUENTE</w:t>
            </w:r>
          </w:p>
          <w:p w14:paraId="5405CFC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ELIPSOIDAL 1200 W</w:t>
            </w:r>
          </w:p>
          <w:p w14:paraId="7E000B4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62BEBAA0"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4A0A7FBD"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FD359EB"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A2D4132"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15</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52AF72C"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R$ 2.223,53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C59554A"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R$ 33.352,95</w:t>
            </w:r>
          </w:p>
        </w:tc>
      </w:tr>
      <w:tr w:rsidR="00CD4DDC" w:rsidRPr="00BF7CD9" w14:paraId="0D4DC1E9"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0AE7C260"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7</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8188B1A"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 xml:space="preserve">ILUMINAÇÃO (MEDIO PORTE): </w:t>
            </w:r>
          </w:p>
          <w:p w14:paraId="609D676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11956132"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18 CANHÕES DE LED RGBW, CONSOLE MA</w:t>
            </w:r>
          </w:p>
          <w:p w14:paraId="2ABE6F2A"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30 METROS DE ESTRUTURA TRELIÇADA Q30 E Q50</w:t>
            </w:r>
          </w:p>
          <w:p w14:paraId="66BB7A5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16 MOVING BEAM 14R COM BORDA</w:t>
            </w:r>
          </w:p>
          <w:p w14:paraId="415164E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MAQUINAS DE FUMAÇA</w:t>
            </w:r>
          </w:p>
          <w:p w14:paraId="6A97B63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STROBO COM FITA LED 1000W</w:t>
            </w:r>
          </w:p>
          <w:p w14:paraId="5936822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6 COB BRANCO QUENTE</w:t>
            </w:r>
          </w:p>
          <w:p w14:paraId="1B2CA72E"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04- ELIPSOIDAL 1200 W</w:t>
            </w:r>
          </w:p>
          <w:p w14:paraId="1B16575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MOVE SPOT COM CMY</w:t>
            </w:r>
          </w:p>
          <w:p w14:paraId="43219752"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4 BRUTT 4 LAMPAS DE LED RGB</w:t>
            </w:r>
          </w:p>
          <w:p w14:paraId="7AB70225"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59DA5215"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78BC739"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8669625"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29AEB5F"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10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C4484DD"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R$ 3.717,16</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BA9D49A"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R$ 37.171,60</w:t>
            </w:r>
          </w:p>
        </w:tc>
      </w:tr>
      <w:tr w:rsidR="00CD4DDC" w:rsidRPr="00BF7CD9" w14:paraId="5BEB3948" w14:textId="77777777" w:rsidTr="00C811C9">
        <w:trPr>
          <w:trHeight w:val="889"/>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7B14B054"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8</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3BD788E"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ILUMINAÇÃO (GRANDE PORTE):</w:t>
            </w:r>
          </w:p>
          <w:p w14:paraId="76C6CB1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436ABDC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34 - CANHÕES DE LED RGBW, CONSOLE MA</w:t>
            </w:r>
          </w:p>
          <w:p w14:paraId="70FE3AC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42 - METROS DE ESTRUTURA TRELIÇADA Q50</w:t>
            </w:r>
          </w:p>
          <w:p w14:paraId="6422B252"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26 - MOVING BEAM 14R COM BORDA</w:t>
            </w:r>
          </w:p>
          <w:p w14:paraId="221FEAB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MAQUINAS DE FUMAÇA</w:t>
            </w:r>
          </w:p>
          <w:p w14:paraId="3D7BB8F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 VENTILADORES</w:t>
            </w:r>
          </w:p>
          <w:p w14:paraId="4E745ADC"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18 - STROBO COM FITA LED 1000W</w:t>
            </w:r>
          </w:p>
          <w:p w14:paraId="60CE966B"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COB BRANCO QUENTE</w:t>
            </w:r>
          </w:p>
          <w:p w14:paraId="706D614F"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ELIPSOIDAL 1200 W</w:t>
            </w:r>
          </w:p>
          <w:p w14:paraId="2F3AF6C1"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MOVE SPOT COM CMY</w:t>
            </w:r>
          </w:p>
          <w:p w14:paraId="0419290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BRUTT 4 LAMPAS DE LED RGB</w:t>
            </w:r>
          </w:p>
          <w:p w14:paraId="5448908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7EDD0C03"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0122DD28"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18B09FE"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E0B3389"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EC4E114"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R$ 6.002,53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71FB9760"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R$ 36.015,18</w:t>
            </w:r>
          </w:p>
        </w:tc>
      </w:tr>
      <w:tr w:rsidR="00CD4DDC" w:rsidRPr="00BF7CD9" w14:paraId="534DF291"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A015F49"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9</w:t>
            </w:r>
          </w:p>
          <w:p w14:paraId="51B17572"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FF36EE8" w14:textId="77777777" w:rsidR="00CD4DDC" w:rsidRPr="00754E84" w:rsidRDefault="00CD4DDC" w:rsidP="00F06BC7">
            <w:pPr>
              <w:jc w:val="both"/>
              <w:rPr>
                <w:rFonts w:asciiTheme="minorHAnsi" w:hAnsiTheme="minorHAnsi" w:cstheme="minorHAnsi"/>
                <w:b/>
                <w:bCs/>
                <w:sz w:val="20"/>
                <w:szCs w:val="20"/>
              </w:rPr>
            </w:pPr>
            <w:r w:rsidRPr="00754E84">
              <w:rPr>
                <w:rFonts w:asciiTheme="minorHAnsi" w:hAnsiTheme="minorHAnsi" w:cstheme="minorHAnsi"/>
                <w:b/>
                <w:bCs/>
                <w:sz w:val="20"/>
                <w:szCs w:val="20"/>
              </w:rPr>
              <w:t>ILUMINAÇÃO (GRANDE PORTE PROFISSIONAL):</w:t>
            </w:r>
          </w:p>
          <w:p w14:paraId="58F2819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PAINEL DE LED P3 OUTDOOR 6 METROS X 4 METROS COM TRANSMISSÃO AO VIVO, PROCESSADORA DO PAINEL COM 6 PORTAS.</w:t>
            </w:r>
          </w:p>
          <w:p w14:paraId="6A633AE0"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SLINTER 16 CANAIS</w:t>
            </w:r>
          </w:p>
          <w:p w14:paraId="7BD6913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30 - ROBE POINT</w:t>
            </w:r>
          </w:p>
          <w:p w14:paraId="718DF61F"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01 – CANHÃO SEGUIDOR 450W </w:t>
            </w:r>
          </w:p>
          <w:p w14:paraId="6E27E8F0"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30 - PAR LED 18W RGBWA</w:t>
            </w:r>
          </w:p>
          <w:p w14:paraId="0C202BC3" w14:textId="77777777" w:rsidR="00CD4DDC" w:rsidRPr="00754E84" w:rsidRDefault="00CD4DDC" w:rsidP="00F06BC7">
            <w:pPr>
              <w:jc w:val="both"/>
              <w:rPr>
                <w:rFonts w:asciiTheme="minorHAnsi" w:hAnsiTheme="minorHAnsi" w:cstheme="minorHAnsi"/>
                <w:sz w:val="20"/>
                <w:szCs w:val="20"/>
                <w:lang w:val="en-US"/>
              </w:rPr>
            </w:pPr>
            <w:r w:rsidRPr="00754E84">
              <w:rPr>
                <w:rFonts w:asciiTheme="minorHAnsi" w:hAnsiTheme="minorHAnsi" w:cstheme="minorHAnsi"/>
                <w:sz w:val="20"/>
                <w:szCs w:val="20"/>
                <w:lang w:val="en-US"/>
              </w:rPr>
              <w:t>12 - ATOMIC 3000</w:t>
            </w:r>
          </w:p>
          <w:p w14:paraId="493B92F5"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06 - BRUT LED RGB 4 LAMP</w:t>
            </w:r>
          </w:p>
          <w:p w14:paraId="0D81A6E9"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ELIPSOIDAL</w:t>
            </w:r>
          </w:p>
          <w:p w14:paraId="41ECED52"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08 – MOVE SPOT COM CMY</w:t>
            </w:r>
          </w:p>
          <w:p w14:paraId="395930D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16 - PAR 64 CORPO EM ALUMINIO.</w:t>
            </w:r>
          </w:p>
          <w:p w14:paraId="2DB4727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04 – GENTILADORES </w:t>
            </w:r>
          </w:p>
          <w:p w14:paraId="7E981372"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 RIBALTA P5- OUTDOOR</w:t>
            </w:r>
          </w:p>
          <w:p w14:paraId="2B2F02E9"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12 - STROBO COM FITA LED 1000W</w:t>
            </w:r>
          </w:p>
          <w:p w14:paraId="458F8048"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 xml:space="preserve">02- FOG COM VENTILADOR </w:t>
            </w:r>
          </w:p>
          <w:p w14:paraId="2D39299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GRAND MA2</w:t>
            </w:r>
          </w:p>
          <w:p w14:paraId="04FE559D"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10 - COB BRACO QUENTE 1000W</w:t>
            </w:r>
          </w:p>
          <w:p w14:paraId="2C2718E4"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24 - MOVING BIN 14 R COM BORDA</w:t>
            </w:r>
          </w:p>
          <w:p w14:paraId="72F2A6C9"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02 MAQUINAS DE FUMAÇA</w:t>
            </w:r>
          </w:p>
          <w:p w14:paraId="61F5638E"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88 – METROS DE TRELIÇA Q30 E Q50.</w:t>
            </w:r>
          </w:p>
          <w:p w14:paraId="1DF92637" w14:textId="77777777" w:rsidR="00CD4DDC" w:rsidRPr="00754E84" w:rsidRDefault="00CD4DDC" w:rsidP="00F06BC7">
            <w:pPr>
              <w:jc w:val="both"/>
              <w:rPr>
                <w:rFonts w:asciiTheme="minorHAnsi" w:hAnsiTheme="minorHAnsi" w:cstheme="minorHAnsi"/>
                <w:sz w:val="20"/>
                <w:szCs w:val="20"/>
              </w:rPr>
            </w:pPr>
            <w:r w:rsidRPr="00754E84">
              <w:rPr>
                <w:rFonts w:asciiTheme="minorHAnsi" w:hAnsiTheme="minorHAnsi" w:cstheme="minorHAnsi"/>
                <w:sz w:val="20"/>
                <w:szCs w:val="20"/>
              </w:rPr>
              <w:t>01 – TÉCNICO DE ILUMINAÇÃO PARA TODO EVENTO</w:t>
            </w:r>
          </w:p>
          <w:p w14:paraId="7A3BC778"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color w:val="262626" w:themeColor="text1" w:themeTint="D9"/>
                <w:sz w:val="20"/>
                <w:szCs w:val="20"/>
              </w:rPr>
              <w:t>EVENTOS COM DURAÇÃO DE 3 a 6 HORAS.</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2604F56"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23D0831D"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754E84">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142C675"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3</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9C41E97"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R$ 8.157,33</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3D66784"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R$ 24.471,99</w:t>
            </w:r>
          </w:p>
        </w:tc>
      </w:tr>
      <w:tr w:rsidR="00CD4DDC" w:rsidRPr="00BF7CD9" w14:paraId="36367A40"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705F86AE" w14:textId="77777777" w:rsidR="00CD4DDC" w:rsidRPr="00F02F6E" w:rsidRDefault="00CD4DDC" w:rsidP="00F06BC7">
            <w:pPr>
              <w:spacing w:line="360" w:lineRule="auto"/>
              <w:ind w:leftChars="-60" w:left="-130" w:right="-100" w:hanging="2"/>
              <w:jc w:val="center"/>
              <w:rPr>
                <w:rFonts w:asciiTheme="minorHAnsi" w:eastAsia="Arial" w:hAnsiTheme="minorHAnsi" w:cstheme="minorHAnsi"/>
                <w:b/>
                <w:sz w:val="20"/>
                <w:szCs w:val="20"/>
              </w:rPr>
            </w:pPr>
            <w:r w:rsidRPr="00F02F6E">
              <w:rPr>
                <w:rFonts w:asciiTheme="minorHAnsi" w:eastAsia="Arial" w:hAnsiTheme="minorHAnsi" w:cstheme="minorHAnsi"/>
                <w:b/>
                <w:sz w:val="20"/>
                <w:szCs w:val="20"/>
              </w:rPr>
              <w:t>1</w:t>
            </w:r>
            <w:r>
              <w:rPr>
                <w:rFonts w:asciiTheme="minorHAnsi" w:eastAsia="Arial" w:hAnsiTheme="minorHAnsi" w:cstheme="minorHAnsi"/>
                <w:b/>
                <w:sz w:val="20"/>
                <w:szCs w:val="20"/>
              </w:rPr>
              <w:t>0</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BBEB188" w14:textId="77777777" w:rsidR="00CD4DDC" w:rsidRPr="00754E84" w:rsidRDefault="00CD4DDC" w:rsidP="00F06BC7">
            <w:pPr>
              <w:spacing w:line="276" w:lineRule="auto"/>
              <w:ind w:hanging="2"/>
              <w:jc w:val="both"/>
              <w:rPr>
                <w:rFonts w:asciiTheme="minorHAnsi" w:hAnsiTheme="minorHAnsi" w:cstheme="minorHAnsi"/>
                <w:bCs/>
                <w:color w:val="000000"/>
                <w:sz w:val="20"/>
                <w:szCs w:val="20"/>
              </w:rPr>
            </w:pPr>
            <w:r w:rsidRPr="00754E84">
              <w:rPr>
                <w:rFonts w:asciiTheme="minorHAnsi" w:hAnsiTheme="minorHAnsi" w:cstheme="minorHAnsi"/>
                <w:b/>
                <w:bCs/>
                <w:sz w:val="20"/>
                <w:szCs w:val="20"/>
              </w:rPr>
              <w:t xml:space="preserve">PAINEL DE LED P3 OUTDOOR </w:t>
            </w:r>
            <w:r>
              <w:rPr>
                <w:rFonts w:asciiTheme="minorHAnsi" w:hAnsiTheme="minorHAnsi" w:cstheme="minorHAnsi"/>
                <w:b/>
                <w:bCs/>
                <w:sz w:val="20"/>
                <w:szCs w:val="20"/>
              </w:rPr>
              <w:t>M²</w:t>
            </w:r>
            <w:r w:rsidRPr="00754E84">
              <w:rPr>
                <w:rFonts w:asciiTheme="minorHAnsi" w:hAnsiTheme="minorHAnsi" w:cstheme="minorHAnsi"/>
                <w:sz w:val="20"/>
                <w:szCs w:val="20"/>
              </w:rPr>
              <w:t xml:space="preserve"> COM PROCESSADORA 6 PORTAS COM 2 CABOS DE RED 120 METROS BLINDADOS TRASMIISSÃO AO VIVO. 34 METROS DE TRELIÇA Q30. DURAÇÃO </w:t>
            </w:r>
            <w:r>
              <w:rPr>
                <w:rFonts w:asciiTheme="minorHAnsi" w:hAnsiTheme="minorHAnsi" w:cstheme="minorHAnsi"/>
                <w:sz w:val="20"/>
                <w:szCs w:val="20"/>
              </w:rPr>
              <w:t>DIÁRIA</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DAD6CAB"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13757</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12EDA28"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M²</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D73D1B9"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240</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F4191F4"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R$ 337,11</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71892AA9"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R$ 80.906,40</w:t>
            </w:r>
          </w:p>
        </w:tc>
      </w:tr>
      <w:tr w:rsidR="00CD4DDC" w:rsidRPr="00BF7CD9" w14:paraId="777A6706" w14:textId="77777777" w:rsidTr="00C811C9">
        <w:trPr>
          <w:trHeight w:val="476"/>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62FCAF9B" w14:textId="77777777" w:rsidR="00CD4DDC" w:rsidRPr="00F02F6E" w:rsidRDefault="00CD4DDC" w:rsidP="00F06BC7">
            <w:pPr>
              <w:spacing w:line="360" w:lineRule="auto"/>
              <w:ind w:leftChars="-60" w:left="-130" w:right="-100" w:hanging="2"/>
              <w:jc w:val="center"/>
              <w:rPr>
                <w:rFonts w:asciiTheme="minorHAnsi" w:eastAsia="Arial" w:hAnsiTheme="minorHAnsi" w:cstheme="minorHAnsi"/>
                <w:b/>
                <w:sz w:val="20"/>
                <w:szCs w:val="20"/>
              </w:rPr>
            </w:pPr>
            <w:r w:rsidRPr="00F02F6E">
              <w:rPr>
                <w:rFonts w:asciiTheme="minorHAnsi" w:eastAsia="Arial" w:hAnsiTheme="minorHAnsi" w:cstheme="minorHAnsi"/>
                <w:b/>
                <w:sz w:val="20"/>
                <w:szCs w:val="20"/>
              </w:rPr>
              <w:t>1</w:t>
            </w:r>
            <w:r>
              <w:rPr>
                <w:rFonts w:asciiTheme="minorHAnsi" w:eastAsia="Arial" w:hAnsiTheme="minorHAnsi" w:cstheme="minorHAnsi"/>
                <w:b/>
                <w:sz w:val="20"/>
                <w:szCs w:val="20"/>
              </w:rPr>
              <w:t>1</w:t>
            </w: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12E9BCA8" w14:textId="77777777" w:rsidR="00CD4DDC" w:rsidRPr="00754E84" w:rsidRDefault="00CD4DDC" w:rsidP="00F06BC7">
            <w:pPr>
              <w:spacing w:line="276" w:lineRule="auto"/>
              <w:ind w:hanging="2"/>
              <w:jc w:val="both"/>
              <w:rPr>
                <w:rFonts w:asciiTheme="minorHAnsi" w:hAnsiTheme="minorHAnsi" w:cstheme="minorHAnsi"/>
                <w:b/>
                <w:bCs/>
                <w:color w:val="000000"/>
                <w:sz w:val="20"/>
                <w:szCs w:val="20"/>
              </w:rPr>
            </w:pPr>
            <w:r w:rsidRPr="00754E84">
              <w:rPr>
                <w:rFonts w:asciiTheme="minorHAnsi" w:hAnsiTheme="minorHAnsi" w:cstheme="minorHAnsi"/>
                <w:b/>
                <w:bCs/>
                <w:sz w:val="20"/>
                <w:szCs w:val="20"/>
              </w:rPr>
              <w:t>GERADOR DE ENERGIA 180KVA</w:t>
            </w:r>
            <w:r w:rsidRPr="00754E84">
              <w:rPr>
                <w:rFonts w:asciiTheme="minorHAnsi" w:hAnsiTheme="minorHAnsi" w:cstheme="minorHAnsi"/>
                <w:sz w:val="20"/>
                <w:szCs w:val="20"/>
              </w:rPr>
              <w:t>. INCLUSO COMBUSTIVEL PARA O PERIODO DE 4 HORAS A 8 HORAS DE EVENTO.</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2BF7295D"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sidRPr="00A664C2">
              <w:t>13151</w:t>
            </w: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3FA8E55"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r>
              <w:rPr>
                <w:rFonts w:asciiTheme="minorHAnsi" w:eastAsia="Arial" w:hAnsiTheme="minorHAnsi" w:cstheme="minorHAnsi"/>
                <w:sz w:val="20"/>
                <w:szCs w:val="20"/>
              </w:rPr>
              <w:t>UNID</w:t>
            </w: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E331988" w14:textId="77777777" w:rsidR="00CD4DDC" w:rsidRPr="00754E84" w:rsidRDefault="00CD4DDC" w:rsidP="00F06BC7">
            <w:pPr>
              <w:spacing w:line="276" w:lineRule="auto"/>
              <w:ind w:hanging="2"/>
              <w:jc w:val="center"/>
              <w:rPr>
                <w:rFonts w:asciiTheme="minorHAnsi" w:hAnsiTheme="minorHAnsi" w:cstheme="minorHAnsi"/>
                <w:color w:val="000000" w:themeColor="text1"/>
                <w:sz w:val="20"/>
                <w:szCs w:val="20"/>
              </w:rPr>
            </w:pPr>
            <w:r w:rsidRPr="00B86777">
              <w:t>6</w:t>
            </w:r>
          </w:p>
        </w:tc>
        <w:tc>
          <w:tcPr>
            <w:tcW w:w="1417"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96781A0" w14:textId="77777777" w:rsidR="00CD4DDC" w:rsidRPr="007C19A8" w:rsidRDefault="00CD4DDC" w:rsidP="00F06BC7">
            <w:pPr>
              <w:spacing w:line="360" w:lineRule="auto"/>
              <w:ind w:leftChars="-42" w:left="-90" w:hanging="2"/>
              <w:jc w:val="center"/>
              <w:rPr>
                <w:rFonts w:asciiTheme="minorHAnsi" w:eastAsia="Arial" w:hAnsiTheme="minorHAnsi" w:cstheme="minorHAnsi"/>
                <w:bCs/>
              </w:rPr>
            </w:pPr>
            <w:r w:rsidRPr="00604502">
              <w:t>R$ 3.885,26</w:t>
            </w:r>
          </w:p>
        </w:tc>
        <w:tc>
          <w:tcPr>
            <w:tcW w:w="1843"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2E49D7B" w14:textId="77777777" w:rsidR="00CD4DDC" w:rsidRPr="007C19A8" w:rsidRDefault="00CD4DDC" w:rsidP="00F06BC7">
            <w:pPr>
              <w:spacing w:line="360" w:lineRule="auto"/>
              <w:ind w:hanging="2"/>
              <w:jc w:val="center"/>
              <w:rPr>
                <w:rFonts w:asciiTheme="minorHAnsi" w:eastAsia="Arial" w:hAnsiTheme="minorHAnsi" w:cstheme="minorHAnsi"/>
                <w:bCs/>
              </w:rPr>
            </w:pPr>
            <w:r w:rsidRPr="00604502">
              <w:t>R$ 23.311,56</w:t>
            </w:r>
          </w:p>
        </w:tc>
      </w:tr>
      <w:bookmarkEnd w:id="3"/>
      <w:tr w:rsidR="00CD4DDC" w:rsidRPr="00E33505" w14:paraId="1EFB9C79" w14:textId="77777777" w:rsidTr="00C811C9">
        <w:trPr>
          <w:trHeight w:val="477"/>
        </w:trPr>
        <w:tc>
          <w:tcPr>
            <w:tcW w:w="709"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vAlign w:val="center"/>
          </w:tcPr>
          <w:p w14:paraId="2DCF4E3D" w14:textId="77777777" w:rsidR="00CD4DDC" w:rsidRPr="00F02F6E" w:rsidRDefault="00CD4DDC" w:rsidP="00F06BC7">
            <w:pPr>
              <w:spacing w:line="360" w:lineRule="auto"/>
              <w:ind w:leftChars="-60" w:left="-130" w:right="-100" w:hanging="2"/>
              <w:jc w:val="center"/>
              <w:rPr>
                <w:rFonts w:asciiTheme="minorHAnsi" w:eastAsia="Arial" w:hAnsiTheme="minorHAnsi" w:cstheme="minorHAnsi"/>
                <w:b/>
                <w:sz w:val="20"/>
                <w:szCs w:val="20"/>
              </w:rPr>
            </w:pPr>
          </w:p>
        </w:tc>
        <w:tc>
          <w:tcPr>
            <w:tcW w:w="46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04F933C9" w14:textId="77777777" w:rsidR="00CD4DDC" w:rsidRPr="004A27BB" w:rsidRDefault="00CD4DDC" w:rsidP="00F06BC7">
            <w:pPr>
              <w:spacing w:line="276" w:lineRule="auto"/>
              <w:ind w:hanging="2"/>
              <w:jc w:val="center"/>
              <w:rPr>
                <w:rFonts w:asciiTheme="minorHAnsi" w:hAnsiTheme="minorHAnsi" w:cstheme="minorHAnsi"/>
                <w:b/>
                <w:bCs/>
                <w:sz w:val="20"/>
                <w:szCs w:val="20"/>
              </w:rPr>
            </w:pPr>
            <w:r>
              <w:rPr>
                <w:rFonts w:asciiTheme="minorHAnsi" w:hAnsiTheme="minorHAnsi" w:cstheme="minorHAnsi"/>
                <w:b/>
                <w:bCs/>
                <w:sz w:val="20"/>
                <w:szCs w:val="20"/>
              </w:rPr>
              <w:t>TOTAL</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7444D48"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p>
        </w:tc>
        <w:tc>
          <w:tcPr>
            <w:tcW w:w="709"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255A3E4"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p>
        </w:tc>
        <w:tc>
          <w:tcPr>
            <w:tcW w:w="851"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A7D2869" w14:textId="77777777" w:rsidR="00CD4DDC" w:rsidRDefault="00CD4DDC" w:rsidP="00F06BC7">
            <w:pPr>
              <w:spacing w:line="276" w:lineRule="auto"/>
              <w:ind w:hanging="2"/>
              <w:jc w:val="center"/>
              <w:rPr>
                <w:rFonts w:ascii="Calibri" w:hAnsi="Calibri" w:cs="Calibri"/>
                <w:b/>
                <w:bCs/>
                <w:color w:val="000000"/>
              </w:rPr>
            </w:pPr>
          </w:p>
        </w:tc>
        <w:tc>
          <w:tcPr>
            <w:tcW w:w="1417" w:type="dxa"/>
            <w:tcBorders>
              <w:top w:val="nil"/>
              <w:left w:val="single" w:sz="4" w:space="0" w:color="auto"/>
              <w:bottom w:val="nil"/>
              <w:right w:val="single" w:sz="4" w:space="0" w:color="auto"/>
            </w:tcBorders>
            <w:shd w:val="clear" w:color="auto" w:fill="auto"/>
            <w:tcMar>
              <w:top w:w="100" w:type="dxa"/>
              <w:left w:w="100" w:type="dxa"/>
              <w:bottom w:w="100" w:type="dxa"/>
              <w:right w:w="100" w:type="dxa"/>
            </w:tcMar>
            <w:vAlign w:val="center"/>
          </w:tcPr>
          <w:p w14:paraId="5E842207" w14:textId="77777777" w:rsidR="00CD4DDC" w:rsidRPr="007C19A8" w:rsidRDefault="00CD4DDC" w:rsidP="00F06BC7">
            <w:pPr>
              <w:spacing w:line="360" w:lineRule="auto"/>
              <w:ind w:leftChars="-42" w:left="-90" w:hanging="2"/>
              <w:jc w:val="center"/>
              <w:rPr>
                <w:rFonts w:ascii="Calibri" w:hAnsi="Calibri" w:cs="Calibri"/>
                <w:bCs/>
                <w:color w:val="000000"/>
              </w:rPr>
            </w:pPr>
          </w:p>
        </w:tc>
        <w:tc>
          <w:tcPr>
            <w:tcW w:w="1843" w:type="dxa"/>
            <w:tcBorders>
              <w:top w:val="nil"/>
              <w:left w:val="nil"/>
              <w:bottom w:val="nil"/>
              <w:right w:val="single" w:sz="4" w:space="0" w:color="auto"/>
            </w:tcBorders>
            <w:shd w:val="clear" w:color="auto" w:fill="auto"/>
            <w:tcMar>
              <w:top w:w="100" w:type="dxa"/>
              <w:left w:w="100" w:type="dxa"/>
              <w:bottom w:w="100" w:type="dxa"/>
              <w:right w:w="100" w:type="dxa"/>
            </w:tcMar>
            <w:vAlign w:val="center"/>
          </w:tcPr>
          <w:p w14:paraId="0E1A573D" w14:textId="77777777" w:rsidR="00CD4DDC" w:rsidRPr="003D2C0F" w:rsidRDefault="00CD4DDC" w:rsidP="00F06BC7">
            <w:pPr>
              <w:jc w:val="center"/>
              <w:rPr>
                <w:rFonts w:ascii="Calibri" w:hAnsi="Calibri" w:cs="Calibri"/>
                <w:color w:val="000000"/>
                <w:sz w:val="28"/>
                <w:szCs w:val="28"/>
              </w:rPr>
            </w:pPr>
            <w:r w:rsidRPr="003D2C0F">
              <w:rPr>
                <w:rFonts w:ascii="Calibri" w:hAnsi="Calibri" w:cs="Calibri"/>
                <w:color w:val="000000"/>
                <w:sz w:val="28"/>
                <w:szCs w:val="28"/>
              </w:rPr>
              <w:t>R$ 593.829,34</w:t>
            </w:r>
          </w:p>
          <w:p w14:paraId="239179D5" w14:textId="77777777" w:rsidR="00CD4DDC" w:rsidRPr="007C19A8" w:rsidRDefault="00CD4DDC" w:rsidP="00F06BC7">
            <w:pPr>
              <w:spacing w:line="360" w:lineRule="auto"/>
              <w:ind w:hanging="2"/>
              <w:jc w:val="center"/>
              <w:rPr>
                <w:rFonts w:ascii="Calibri" w:hAnsi="Calibri" w:cs="Calibri"/>
                <w:bCs/>
                <w:color w:val="000000"/>
              </w:rPr>
            </w:pPr>
          </w:p>
        </w:tc>
      </w:tr>
    </w:tbl>
    <w:p w14:paraId="35AE9B5C" w14:textId="77777777" w:rsidR="00CD4DDC" w:rsidRDefault="00CD4DDC" w:rsidP="00CD4DDC">
      <w:pPr>
        <w:spacing w:line="360" w:lineRule="auto"/>
        <w:jc w:val="both"/>
        <w:rPr>
          <w:rFonts w:ascii="Arial" w:hAnsi="Arial" w:cs="Arial"/>
        </w:rPr>
      </w:pPr>
      <w:bookmarkStart w:id="6" w:name="_Hlk204762131"/>
      <w:bookmarkEnd w:id="2"/>
      <w:bookmarkEnd w:id="4"/>
    </w:p>
    <w:p w14:paraId="068AE441" w14:textId="77777777" w:rsidR="00CD4DDC" w:rsidRDefault="00CD4DDC" w:rsidP="00CD4DDC">
      <w:pPr>
        <w:spacing w:line="360" w:lineRule="auto"/>
        <w:jc w:val="both"/>
        <w:rPr>
          <w:rFonts w:ascii="Arial" w:hAnsi="Arial" w:cs="Arial"/>
        </w:rPr>
      </w:pPr>
    </w:p>
    <w:p w14:paraId="19633E33" w14:textId="77777777" w:rsidR="00CD4DDC" w:rsidRDefault="00CD4DDC" w:rsidP="00CD4DDC">
      <w:pPr>
        <w:spacing w:line="360" w:lineRule="auto"/>
        <w:jc w:val="both"/>
        <w:rPr>
          <w:rFonts w:ascii="Arial" w:hAnsi="Arial" w:cs="Arial"/>
        </w:rPr>
      </w:pPr>
    </w:p>
    <w:p w14:paraId="0F55E0EE" w14:textId="30294050" w:rsidR="00CD4DDC" w:rsidRDefault="00CD4DDC" w:rsidP="00CD4DDC">
      <w:pPr>
        <w:spacing w:line="360" w:lineRule="auto"/>
        <w:jc w:val="both"/>
        <w:rPr>
          <w:rFonts w:ascii="Arial" w:hAnsi="Arial" w:cs="Arial"/>
        </w:rPr>
      </w:pPr>
      <w:bookmarkStart w:id="7" w:name="_Hlk204847851"/>
      <w:r>
        <w:rPr>
          <w:rFonts w:ascii="Arial" w:hAnsi="Arial" w:cs="Arial"/>
        </w:rPr>
        <w:t xml:space="preserve">LOTE </w:t>
      </w:r>
      <w:r w:rsidR="00C02AB9">
        <w:rPr>
          <w:rFonts w:ascii="Arial" w:hAnsi="Arial" w:cs="Arial"/>
        </w:rPr>
        <w:t>–</w:t>
      </w:r>
      <w:r>
        <w:rPr>
          <w:rFonts w:ascii="Arial" w:hAnsi="Arial" w:cs="Arial"/>
        </w:rPr>
        <w:t xml:space="preserve"> 02</w:t>
      </w:r>
      <w:r w:rsidR="00C02AB9">
        <w:rPr>
          <w:rFonts w:ascii="Arial" w:hAnsi="Arial" w:cs="Arial"/>
        </w:rPr>
        <w:t xml:space="preserve"> – SEGURANÇA DESARMADA E BRIGADISTA</w:t>
      </w:r>
    </w:p>
    <w:tbl>
      <w:tblPr>
        <w:tblStyle w:val="2"/>
        <w:tblW w:w="11199" w:type="dxa"/>
        <w:tblInd w:w="-414" w:type="dxa"/>
        <w:tblBorders>
          <w:top w:val="nil"/>
          <w:left w:val="nil"/>
          <w:bottom w:val="nil"/>
          <w:right w:val="nil"/>
          <w:insideH w:val="nil"/>
          <w:insideV w:val="nil"/>
        </w:tblBorders>
        <w:tblLayout w:type="fixed"/>
        <w:tblLook w:val="0600" w:firstRow="0" w:lastRow="0" w:firstColumn="0" w:lastColumn="0" w:noHBand="1" w:noVBand="1"/>
      </w:tblPr>
      <w:tblGrid>
        <w:gridCol w:w="709"/>
        <w:gridCol w:w="4820"/>
        <w:gridCol w:w="1134"/>
        <w:gridCol w:w="850"/>
        <w:gridCol w:w="851"/>
        <w:gridCol w:w="1134"/>
        <w:gridCol w:w="1701"/>
      </w:tblGrid>
      <w:tr w:rsidR="00CD4DDC" w:rsidRPr="00754E84" w14:paraId="2900DB7D"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A2B8FD"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ITÉM</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399FBA65"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BE9187"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0CE1C3E9"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C256948" w14:textId="77777777" w:rsidR="00CD4DDC" w:rsidRPr="00754E84" w:rsidRDefault="00CD4DDC" w:rsidP="00F06BC7">
            <w:pPr>
              <w:spacing w:line="360" w:lineRule="auto"/>
              <w:ind w:leftChars="-42" w:left="-90"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244CC5E"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34610A7D"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UNIT</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9DC3D2C"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612379B4"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TOTAL</w:t>
            </w:r>
          </w:p>
        </w:tc>
      </w:tr>
      <w:tr w:rsidR="00CD4DDC" w:rsidRPr="00754E84" w14:paraId="17402B93"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0F10FDF" w14:textId="77777777" w:rsidR="00CD4DDC" w:rsidRPr="00754E84" w:rsidRDefault="00CD4DDC" w:rsidP="00F06BC7">
            <w:pPr>
              <w:spacing w:line="360" w:lineRule="auto"/>
              <w:ind w:leftChars="-60" w:left="-130" w:right="-100" w:hanging="2"/>
              <w:jc w:val="center"/>
              <w:rPr>
                <w:rFonts w:asciiTheme="minorHAnsi" w:hAnsiTheme="minorHAnsi" w:cstheme="minorHAnsi"/>
                <w:b/>
                <w:bCs/>
                <w:sz w:val="20"/>
                <w:szCs w:val="20"/>
              </w:rPr>
            </w:pPr>
            <w:r>
              <w:rPr>
                <w:rFonts w:asciiTheme="minorHAnsi" w:hAnsiTheme="minorHAnsi" w:cstheme="minorHAnsi"/>
                <w:b/>
                <w:bCs/>
                <w:sz w:val="20"/>
                <w:szCs w:val="20"/>
              </w:rPr>
              <w:t>01</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5AFAA019" w14:textId="77777777" w:rsidR="00CD4DDC" w:rsidRPr="004B282B" w:rsidRDefault="00CD4DDC" w:rsidP="00F06BC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SEGURANÇA DESARMADO PARA PRESTAÇÃO DE SERVIÇO DURANTE EVENTOS REALIZADOS PELAS SECRETARIAS MUNICIPAIS – </w:t>
            </w:r>
            <w:r>
              <w:rPr>
                <w:rFonts w:asciiTheme="minorHAnsi" w:hAnsiTheme="minorHAnsi" w:cstheme="minorHAnsi"/>
                <w:sz w:val="20"/>
                <w:szCs w:val="20"/>
              </w:rPr>
              <w:t>POR</w:t>
            </w:r>
            <w:r w:rsidRPr="004B282B">
              <w:rPr>
                <w:rFonts w:asciiTheme="minorHAnsi" w:hAnsiTheme="minorHAnsi" w:cstheme="minorHAnsi"/>
                <w:sz w:val="20"/>
                <w:szCs w:val="20"/>
              </w:rPr>
              <w:t xml:space="preserve"> HORAS.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CC0DD"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EDFB9B3"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DIÁRIA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7E3D295" w14:textId="77777777" w:rsidR="00CD4DDC" w:rsidRPr="00754E84" w:rsidRDefault="00CD4DDC" w:rsidP="00F06BC7">
            <w:pPr>
              <w:spacing w:line="360" w:lineRule="auto"/>
              <w:ind w:leftChars="-42" w:left="-90" w:right="-111" w:hanging="2"/>
              <w:jc w:val="center"/>
              <w:rPr>
                <w:rFonts w:asciiTheme="minorHAnsi" w:hAnsiTheme="minorHAnsi" w:cstheme="minorHAnsi"/>
                <w:b/>
                <w:bCs/>
                <w:sz w:val="20"/>
                <w:szCs w:val="20"/>
              </w:rPr>
            </w:pPr>
            <w:r w:rsidRPr="0050088E">
              <w:t>400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A126DB3"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Pr>
                <w:rFonts w:ascii="Calibri" w:hAnsi="Calibri" w:cs="Calibri"/>
                <w:b/>
                <w:bCs/>
                <w:color w:val="000000"/>
              </w:rPr>
              <w:t>R$ 40,12</w:t>
            </w:r>
          </w:p>
        </w:tc>
        <w:tc>
          <w:tcPr>
            <w:tcW w:w="1701"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007687B"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R$ 16.048,00</w:t>
            </w:r>
          </w:p>
        </w:tc>
      </w:tr>
      <w:tr w:rsidR="00CD4DDC" w:rsidRPr="00754E84" w14:paraId="6EDC45C9"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3D467AB" w14:textId="77777777" w:rsidR="00CD4DDC" w:rsidRDefault="00CD4DDC" w:rsidP="00F06BC7">
            <w:pPr>
              <w:spacing w:line="360" w:lineRule="auto"/>
              <w:ind w:leftChars="-60" w:left="-130" w:right="-100" w:hanging="2"/>
              <w:jc w:val="center"/>
              <w:rPr>
                <w:rFonts w:asciiTheme="minorHAnsi" w:hAnsiTheme="minorHAnsi" w:cstheme="minorHAnsi"/>
                <w:b/>
                <w:bCs/>
                <w:sz w:val="20"/>
                <w:szCs w:val="20"/>
              </w:rPr>
            </w:pPr>
            <w:r>
              <w:rPr>
                <w:rFonts w:asciiTheme="minorHAnsi" w:hAnsiTheme="minorHAnsi" w:cstheme="minorHAnsi"/>
                <w:b/>
                <w:bCs/>
                <w:sz w:val="20"/>
                <w:szCs w:val="20"/>
              </w:rPr>
              <w:t>02</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5699C69D" w14:textId="77777777" w:rsidR="00CD4DDC" w:rsidRPr="004B282B" w:rsidRDefault="00CD4DDC" w:rsidP="00F06BC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SEGURANÇA DESARMADO PARA PRESTAÇÃO DE SERVIÇO DURANTE EVENTOS REALIZADOS PELAS SECRETARIAS DO MUNICIPAIS – </w:t>
            </w:r>
            <w:r>
              <w:rPr>
                <w:rFonts w:asciiTheme="minorHAnsi" w:hAnsiTheme="minorHAnsi" w:cstheme="minorHAnsi"/>
                <w:sz w:val="20"/>
                <w:szCs w:val="20"/>
              </w:rPr>
              <w:t>6</w:t>
            </w:r>
            <w:r w:rsidRPr="004B282B">
              <w:rPr>
                <w:rFonts w:asciiTheme="minorHAnsi" w:hAnsiTheme="minorHAnsi" w:cstheme="minorHAnsi"/>
                <w:sz w:val="20"/>
                <w:szCs w:val="20"/>
              </w:rPr>
              <w:t xml:space="preserve"> HORAS/DIA.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5576A"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ED76A4E"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DIÁRIA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9160249" w14:textId="77777777" w:rsidR="00CD4DDC" w:rsidRPr="00754E84" w:rsidRDefault="00CD4DDC" w:rsidP="00F06BC7">
            <w:pPr>
              <w:spacing w:line="360" w:lineRule="auto"/>
              <w:ind w:leftChars="-42" w:left="-90" w:right="-111" w:hanging="2"/>
              <w:jc w:val="center"/>
              <w:rPr>
                <w:rFonts w:asciiTheme="minorHAnsi" w:hAnsiTheme="minorHAnsi" w:cstheme="minorHAnsi"/>
                <w:b/>
                <w:bCs/>
                <w:sz w:val="20"/>
                <w:szCs w:val="20"/>
              </w:rPr>
            </w:pPr>
            <w:r w:rsidRPr="0050088E">
              <w:t>700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C627D17"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Pr>
                <w:rFonts w:ascii="Calibri" w:hAnsi="Calibri" w:cs="Calibri"/>
                <w:b/>
                <w:bCs/>
                <w:color w:val="000000"/>
              </w:rPr>
              <w:t>R$ 286,13</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1965BBA4"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R$ 200.291,00</w:t>
            </w:r>
          </w:p>
        </w:tc>
      </w:tr>
      <w:tr w:rsidR="00CD4DDC" w:rsidRPr="00754E84" w14:paraId="708364F9"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36E2D9A" w14:textId="77777777" w:rsidR="00CD4DDC" w:rsidRDefault="00CD4DDC" w:rsidP="00F06BC7">
            <w:pPr>
              <w:spacing w:line="360" w:lineRule="auto"/>
              <w:ind w:leftChars="-60" w:left="-130" w:right="-100" w:hanging="2"/>
              <w:jc w:val="center"/>
              <w:rPr>
                <w:rFonts w:asciiTheme="minorHAnsi" w:hAnsiTheme="minorHAnsi" w:cstheme="minorHAnsi"/>
                <w:b/>
                <w:bCs/>
                <w:sz w:val="20"/>
                <w:szCs w:val="20"/>
              </w:rPr>
            </w:pPr>
            <w:r>
              <w:rPr>
                <w:rFonts w:asciiTheme="minorHAnsi" w:hAnsiTheme="minorHAnsi" w:cstheme="minorHAnsi"/>
                <w:b/>
                <w:bCs/>
                <w:sz w:val="20"/>
                <w:szCs w:val="20"/>
              </w:rPr>
              <w:t>03</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04D830E9" w14:textId="77777777" w:rsidR="00CD4DDC" w:rsidRPr="004B282B" w:rsidRDefault="00CD4DDC" w:rsidP="00F06BC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01 (UM) SEGURANÇA DESARMADO PARA PRESTAÇÃO DE SERVIÇO DURANTE EVENTOS REALIZADOS PELAS SECRETARIAS DO MUNICIPAIS -</w:t>
            </w:r>
            <w:r>
              <w:rPr>
                <w:rFonts w:asciiTheme="minorHAnsi" w:hAnsiTheme="minorHAnsi" w:cstheme="minorHAnsi"/>
                <w:sz w:val="20"/>
                <w:szCs w:val="20"/>
              </w:rPr>
              <w:t>12</w:t>
            </w:r>
            <w:r w:rsidRPr="004B282B">
              <w:rPr>
                <w:rFonts w:asciiTheme="minorHAnsi" w:hAnsiTheme="minorHAnsi" w:cstheme="minorHAnsi"/>
                <w:sz w:val="20"/>
                <w:szCs w:val="20"/>
              </w:rPr>
              <w:t xml:space="preserve"> POR HORA</w:t>
            </w:r>
            <w:r>
              <w:rPr>
                <w:rFonts w:asciiTheme="minorHAnsi" w:hAnsiTheme="minorHAnsi" w:cstheme="minorHAnsi"/>
                <w:sz w:val="20"/>
                <w:szCs w:val="20"/>
              </w:rPr>
              <w:t>/DIA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90474"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48CBD9E"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HORA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6532A64" w14:textId="77777777" w:rsidR="00CD4DDC" w:rsidRPr="00754E84" w:rsidRDefault="00CD4DDC" w:rsidP="00F06BC7">
            <w:pPr>
              <w:spacing w:line="360" w:lineRule="auto"/>
              <w:ind w:leftChars="-42" w:left="-90" w:right="-111" w:hanging="2"/>
              <w:jc w:val="center"/>
              <w:rPr>
                <w:rFonts w:asciiTheme="minorHAnsi" w:hAnsiTheme="minorHAnsi" w:cstheme="minorHAnsi"/>
                <w:b/>
                <w:bCs/>
                <w:sz w:val="20"/>
                <w:szCs w:val="20"/>
              </w:rPr>
            </w:pPr>
            <w:r>
              <w:t>2</w:t>
            </w:r>
            <w:r w:rsidRPr="0050088E">
              <w:t>00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F8E2FEC"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Pr>
                <w:rFonts w:ascii="Calibri" w:hAnsi="Calibri" w:cs="Calibri"/>
                <w:b/>
                <w:bCs/>
                <w:color w:val="000000"/>
              </w:rPr>
              <w:t>R$ 374,22</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CD1324C"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R$ 74.844,00</w:t>
            </w:r>
          </w:p>
        </w:tc>
      </w:tr>
      <w:tr w:rsidR="00CD4DDC" w:rsidRPr="00754E84" w14:paraId="13743F8F"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C59CB7" w14:textId="77777777" w:rsidR="00CD4DDC" w:rsidRDefault="00CD4DDC" w:rsidP="00F06BC7">
            <w:pPr>
              <w:spacing w:line="360" w:lineRule="auto"/>
              <w:ind w:leftChars="-60" w:left="-130" w:right="-100" w:hanging="2"/>
              <w:jc w:val="center"/>
              <w:rPr>
                <w:rFonts w:asciiTheme="minorHAnsi" w:hAnsiTheme="minorHAnsi" w:cstheme="minorHAnsi"/>
                <w:b/>
                <w:bCs/>
                <w:sz w:val="20"/>
                <w:szCs w:val="20"/>
              </w:rPr>
            </w:pPr>
            <w:r>
              <w:rPr>
                <w:rFonts w:asciiTheme="minorHAnsi" w:hAnsiTheme="minorHAnsi" w:cstheme="minorHAnsi"/>
                <w:b/>
                <w:bCs/>
                <w:sz w:val="20"/>
                <w:szCs w:val="20"/>
              </w:rPr>
              <w:t>04</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vAlign w:val="center"/>
          </w:tcPr>
          <w:p w14:paraId="671A06D9" w14:textId="77777777" w:rsidR="00CD4DDC" w:rsidRPr="004B282B" w:rsidRDefault="00CD4DDC" w:rsidP="00F06BC7">
            <w:pPr>
              <w:spacing w:line="360" w:lineRule="auto"/>
              <w:ind w:hanging="2"/>
              <w:jc w:val="both"/>
              <w:rPr>
                <w:rFonts w:asciiTheme="minorHAnsi" w:hAnsiTheme="minorHAnsi" w:cstheme="minorHAnsi"/>
                <w:sz w:val="20"/>
                <w:szCs w:val="20"/>
              </w:rPr>
            </w:pPr>
            <w:r w:rsidRPr="004B282B">
              <w:rPr>
                <w:rFonts w:asciiTheme="minorHAnsi" w:hAnsiTheme="minorHAnsi" w:cstheme="minorHAnsi"/>
                <w:sz w:val="20"/>
                <w:szCs w:val="20"/>
              </w:rPr>
              <w:t xml:space="preserve">01 (UM) </w:t>
            </w:r>
            <w:r>
              <w:rPr>
                <w:rFonts w:asciiTheme="minorHAnsi" w:hAnsiTheme="minorHAnsi" w:cstheme="minorHAnsi"/>
                <w:sz w:val="20"/>
                <w:szCs w:val="20"/>
              </w:rPr>
              <w:t>BRIGADISTA</w:t>
            </w:r>
            <w:r w:rsidRPr="004B282B">
              <w:rPr>
                <w:rFonts w:asciiTheme="minorHAnsi" w:hAnsiTheme="minorHAnsi" w:cstheme="minorHAnsi"/>
                <w:sz w:val="20"/>
                <w:szCs w:val="20"/>
              </w:rPr>
              <w:t xml:space="preserve"> PARA PRESTAÇÃO DE SERVIÇO DURANTE EVENTOS REALIZADOS PELAS SECRETARIAS DO MUNICIPAIS – 12 HORAS/DIA.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5A219" w14:textId="77777777" w:rsidR="00CD4DDC" w:rsidRPr="009B3D7D" w:rsidRDefault="00CD4DDC" w:rsidP="00F06BC7">
            <w:pPr>
              <w:spacing w:line="360" w:lineRule="auto"/>
              <w:ind w:hanging="2"/>
              <w:jc w:val="center"/>
              <w:rPr>
                <w:rFonts w:asciiTheme="minorHAnsi" w:hAnsiTheme="minorHAnsi" w:cstheme="minorHAnsi"/>
                <w:b/>
                <w:bCs/>
                <w:sz w:val="20"/>
                <w:szCs w:val="20"/>
              </w:rPr>
            </w:pPr>
            <w:r w:rsidRPr="009B3D7D">
              <w:rPr>
                <w:rFonts w:asciiTheme="minorHAnsi" w:hAnsiTheme="minorHAnsi" w:cstheme="minorHAnsi"/>
                <w:b/>
                <w:bCs/>
                <w:sz w:val="20"/>
                <w:szCs w:val="20"/>
              </w:rPr>
              <w:t>18449</w:t>
            </w: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DA88F2B" w14:textId="77777777" w:rsidR="00CD4DDC" w:rsidRDefault="00CD4DDC" w:rsidP="00F06BC7">
            <w:pPr>
              <w:spacing w:line="360" w:lineRule="auto"/>
              <w:ind w:hanging="2"/>
              <w:jc w:val="center"/>
              <w:rPr>
                <w:rFonts w:asciiTheme="minorHAnsi" w:eastAsia="Arial" w:hAnsiTheme="minorHAnsi" w:cstheme="minorHAnsi"/>
                <w:b/>
                <w:sz w:val="20"/>
                <w:szCs w:val="20"/>
              </w:rPr>
            </w:pPr>
            <w:r>
              <w:rPr>
                <w:rFonts w:asciiTheme="minorHAnsi" w:eastAsia="Arial" w:hAnsiTheme="minorHAnsi" w:cstheme="minorHAnsi"/>
                <w:b/>
                <w:sz w:val="20"/>
                <w:szCs w:val="20"/>
              </w:rPr>
              <w:t>HORA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68948A7" w14:textId="77777777" w:rsidR="00CD4DDC" w:rsidRPr="00C07926" w:rsidRDefault="00CD4DDC" w:rsidP="00F06BC7">
            <w:pPr>
              <w:spacing w:line="360" w:lineRule="auto"/>
              <w:ind w:leftChars="-42" w:left="-90" w:right="-111" w:hanging="2"/>
              <w:jc w:val="center"/>
              <w:rPr>
                <w:rFonts w:eastAsia="Arial"/>
                <w:sz w:val="20"/>
                <w:szCs w:val="20"/>
              </w:rPr>
            </w:pPr>
            <w:r>
              <w:t>4</w:t>
            </w:r>
            <w:r w:rsidRPr="0050088E">
              <w:t>0</w:t>
            </w:r>
          </w:p>
        </w:tc>
        <w:tc>
          <w:tcPr>
            <w:tcW w:w="1134"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BB4F4F3"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Pr>
                <w:rFonts w:ascii="Calibri" w:hAnsi="Calibri" w:cs="Calibri"/>
                <w:b/>
                <w:bCs/>
                <w:color w:val="000000"/>
              </w:rPr>
              <w:t>R$ 357,86</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825F6A6"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Pr>
                <w:rFonts w:ascii="Calibri" w:hAnsi="Calibri" w:cs="Calibri"/>
                <w:b/>
                <w:bCs/>
                <w:color w:val="000000"/>
              </w:rPr>
              <w:t>R$ 14.314,40</w:t>
            </w:r>
          </w:p>
        </w:tc>
      </w:tr>
      <w:tr w:rsidR="00CD4DDC" w:rsidRPr="00754E84" w14:paraId="55909842" w14:textId="77777777" w:rsidTr="00C02AB9">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DB71116" w14:textId="77777777" w:rsidR="00CD4DDC" w:rsidRDefault="00CD4DDC" w:rsidP="00F06BC7">
            <w:pPr>
              <w:spacing w:line="360" w:lineRule="auto"/>
              <w:ind w:leftChars="-60" w:left="-130" w:right="-100" w:hanging="2"/>
              <w:jc w:val="center"/>
              <w:rPr>
                <w:rFonts w:asciiTheme="minorHAnsi" w:hAnsiTheme="minorHAnsi" w:cstheme="minorHAnsi"/>
                <w:b/>
                <w:bCs/>
                <w:sz w:val="20"/>
                <w:szCs w:val="20"/>
              </w:rPr>
            </w:pPr>
          </w:p>
        </w:tc>
        <w:tc>
          <w:tcPr>
            <w:tcW w:w="4820" w:type="dxa"/>
            <w:tcBorders>
              <w:top w:val="single" w:sz="6" w:space="0" w:color="000000"/>
              <w:left w:val="nil"/>
              <w:bottom w:val="single" w:sz="4" w:space="0" w:color="auto"/>
              <w:right w:val="single" w:sz="4" w:space="0" w:color="000000"/>
            </w:tcBorders>
            <w:tcMar>
              <w:top w:w="100" w:type="dxa"/>
              <w:left w:w="100" w:type="dxa"/>
              <w:bottom w:w="100" w:type="dxa"/>
              <w:right w:w="100" w:type="dxa"/>
            </w:tcMar>
            <w:vAlign w:val="center"/>
          </w:tcPr>
          <w:p w14:paraId="2317656A" w14:textId="77777777" w:rsidR="00CD4DDC" w:rsidRPr="004B282B" w:rsidRDefault="00CD4DDC" w:rsidP="00F06BC7">
            <w:pPr>
              <w:spacing w:line="360" w:lineRule="auto"/>
              <w:ind w:hanging="2"/>
              <w:jc w:val="center"/>
              <w:rPr>
                <w:rFonts w:asciiTheme="minorHAnsi" w:hAnsiTheme="minorHAnsi" w:cstheme="minorHAnsi"/>
                <w:sz w:val="20"/>
                <w:szCs w:val="20"/>
              </w:rPr>
            </w:pPr>
            <w:r>
              <w:rPr>
                <w:rFonts w:asciiTheme="minorHAnsi" w:hAnsiTheme="minorHAnsi" w:cstheme="minorHAnsi"/>
                <w:sz w:val="20"/>
                <w:szCs w:val="20"/>
              </w:rPr>
              <w:t>TOTAL</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670D" w14:textId="77777777" w:rsidR="00CD4DDC" w:rsidRPr="009B3D7D" w:rsidRDefault="00CD4DDC" w:rsidP="00F06BC7">
            <w:pPr>
              <w:spacing w:line="360" w:lineRule="auto"/>
              <w:ind w:hanging="2"/>
              <w:jc w:val="center"/>
              <w:rPr>
                <w:rFonts w:asciiTheme="minorHAnsi" w:hAnsiTheme="minorHAnsi" w:cstheme="minorHAnsi"/>
                <w:b/>
                <w:bCs/>
                <w:sz w:val="20"/>
                <w:szCs w:val="20"/>
              </w:rPr>
            </w:pPr>
          </w:p>
        </w:tc>
        <w:tc>
          <w:tcPr>
            <w:tcW w:w="850"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5704BDE" w14:textId="77777777" w:rsidR="00CD4DDC" w:rsidRDefault="00CD4DDC" w:rsidP="00F06BC7">
            <w:pPr>
              <w:spacing w:line="360" w:lineRule="auto"/>
              <w:ind w:hanging="2"/>
              <w:jc w:val="center"/>
              <w:rPr>
                <w:rFonts w:asciiTheme="minorHAnsi" w:eastAsia="Arial" w:hAnsiTheme="minorHAnsi" w:cstheme="minorHAnsi"/>
                <w:b/>
                <w:sz w:val="20"/>
                <w:szCs w:val="20"/>
              </w:rPr>
            </w:pP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01B5DF0" w14:textId="77777777" w:rsidR="00CD4DDC" w:rsidRPr="0050088E" w:rsidRDefault="00CD4DDC" w:rsidP="00F06BC7">
            <w:pPr>
              <w:spacing w:line="360" w:lineRule="auto"/>
              <w:ind w:leftChars="-42" w:left="-90" w:right="-111" w:hanging="2"/>
              <w:jc w:val="center"/>
            </w:pP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4EF954E" w14:textId="77777777" w:rsidR="00CD4DDC" w:rsidRPr="004021F2" w:rsidRDefault="00CD4DDC" w:rsidP="00F06BC7">
            <w:pPr>
              <w:spacing w:line="360" w:lineRule="auto"/>
              <w:ind w:leftChars="-42" w:left="-90" w:hanging="2"/>
              <w:jc w:val="center"/>
            </w:pP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63FB85E" w14:textId="77777777" w:rsidR="00CD4DDC" w:rsidRPr="00EB58B7" w:rsidRDefault="00CD4DDC" w:rsidP="00F06BC7">
            <w:pPr>
              <w:jc w:val="center"/>
              <w:rPr>
                <w:rFonts w:ascii="Calibri" w:hAnsi="Calibri" w:cs="Calibri"/>
                <w:b/>
                <w:bCs/>
                <w:color w:val="000000"/>
              </w:rPr>
            </w:pPr>
            <w:r>
              <w:rPr>
                <w:rFonts w:ascii="Calibri" w:hAnsi="Calibri" w:cs="Calibri"/>
                <w:b/>
                <w:bCs/>
                <w:color w:val="000000"/>
              </w:rPr>
              <w:t>R$ 305.497,40</w:t>
            </w:r>
          </w:p>
        </w:tc>
      </w:tr>
    </w:tbl>
    <w:p w14:paraId="272DF8F7" w14:textId="77777777" w:rsidR="00CD4DDC" w:rsidRDefault="00CD4DDC" w:rsidP="00CD4DDC">
      <w:pPr>
        <w:spacing w:line="360" w:lineRule="auto"/>
        <w:jc w:val="both"/>
        <w:rPr>
          <w:rFonts w:ascii="Arial" w:hAnsi="Arial" w:cs="Arial"/>
        </w:rPr>
      </w:pPr>
    </w:p>
    <w:p w14:paraId="29B4DF2B" w14:textId="15DA42AC" w:rsidR="00CD4DDC" w:rsidRDefault="00CD4DDC" w:rsidP="00CD4DDC">
      <w:pPr>
        <w:spacing w:line="360" w:lineRule="auto"/>
        <w:jc w:val="both"/>
        <w:rPr>
          <w:rFonts w:ascii="Arial" w:hAnsi="Arial" w:cs="Arial"/>
        </w:rPr>
      </w:pPr>
      <w:r>
        <w:rPr>
          <w:rFonts w:ascii="Arial" w:hAnsi="Arial" w:cs="Arial"/>
        </w:rPr>
        <w:t>LOTE – 03</w:t>
      </w:r>
      <w:r w:rsidR="002F594F">
        <w:rPr>
          <w:rFonts w:ascii="Arial" w:hAnsi="Arial" w:cs="Arial"/>
        </w:rPr>
        <w:t xml:space="preserve"> – PALCO E CAMARIM</w:t>
      </w:r>
    </w:p>
    <w:tbl>
      <w:tblPr>
        <w:tblStyle w:val="2"/>
        <w:tblW w:w="11341" w:type="dxa"/>
        <w:tblInd w:w="-434" w:type="dxa"/>
        <w:tblBorders>
          <w:top w:val="nil"/>
          <w:left w:val="nil"/>
          <w:bottom w:val="nil"/>
          <w:right w:val="nil"/>
          <w:insideH w:val="nil"/>
          <w:insideV w:val="nil"/>
        </w:tblBorders>
        <w:tblLayout w:type="fixed"/>
        <w:tblLook w:val="0600" w:firstRow="0" w:lastRow="0" w:firstColumn="0" w:lastColumn="0" w:noHBand="1" w:noVBand="1"/>
      </w:tblPr>
      <w:tblGrid>
        <w:gridCol w:w="567"/>
        <w:gridCol w:w="4537"/>
        <w:gridCol w:w="1276"/>
        <w:gridCol w:w="1275"/>
        <w:gridCol w:w="567"/>
        <w:gridCol w:w="1418"/>
        <w:gridCol w:w="1701"/>
      </w:tblGrid>
      <w:tr w:rsidR="00CD4DDC" w:rsidRPr="008B46FD" w14:paraId="6427A804" w14:textId="77777777" w:rsidTr="002F594F">
        <w:trPr>
          <w:trHeight w:val="245"/>
        </w:trPr>
        <w:tc>
          <w:tcPr>
            <w:tcW w:w="567"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tcPr>
          <w:p w14:paraId="1AE23A62" w14:textId="77777777" w:rsidR="00CD4DDC" w:rsidRPr="008B46FD" w:rsidRDefault="00CD4DDC" w:rsidP="002F594F">
            <w:pPr>
              <w:spacing w:line="360" w:lineRule="auto"/>
              <w:ind w:leftChars="-28" w:left="15" w:right="-100" w:hanging="77"/>
              <w:jc w:val="center"/>
              <w:rPr>
                <w:rFonts w:ascii="Arial" w:eastAsia="Arial" w:hAnsi="Arial" w:cs="Arial"/>
                <w:b/>
                <w:sz w:val="20"/>
                <w:szCs w:val="20"/>
              </w:rPr>
            </w:pPr>
            <w:r w:rsidRPr="008B46FD">
              <w:rPr>
                <w:rFonts w:ascii="Arial" w:hAnsi="Arial" w:cs="Arial"/>
                <w:b/>
                <w:bCs/>
                <w:sz w:val="20"/>
                <w:szCs w:val="20"/>
              </w:rPr>
              <w:t>ITÉM</w:t>
            </w:r>
          </w:p>
        </w:tc>
        <w:tc>
          <w:tcPr>
            <w:tcW w:w="453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3E67932" w14:textId="77777777" w:rsidR="00CD4DDC" w:rsidRPr="008B46FD" w:rsidRDefault="00CD4DDC" w:rsidP="00F06BC7">
            <w:pPr>
              <w:spacing w:line="360" w:lineRule="auto"/>
              <w:ind w:hanging="2"/>
              <w:jc w:val="center"/>
              <w:rPr>
                <w:rFonts w:ascii="Arial" w:eastAsia="Arial" w:hAnsi="Arial" w:cs="Arial"/>
                <w:b/>
                <w:sz w:val="20"/>
                <w:szCs w:val="20"/>
              </w:rPr>
            </w:pPr>
            <w:r w:rsidRPr="008B46FD">
              <w:rPr>
                <w:rFonts w:ascii="Arial" w:hAnsi="Arial" w:cs="Arial"/>
                <w:b/>
                <w:bCs/>
                <w:sz w:val="20"/>
                <w:szCs w:val="20"/>
              </w:rPr>
              <w:t>DESCRIÇÃO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BC46AD2" w14:textId="77777777" w:rsidR="00CD4DDC" w:rsidRPr="008B46FD" w:rsidRDefault="00CD4DDC" w:rsidP="00F06BC7">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CATSERV</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942FDA3" w14:textId="77777777" w:rsidR="00CD4DDC" w:rsidRPr="00F34DD3" w:rsidRDefault="00CD4DDC" w:rsidP="00F06BC7">
            <w:pPr>
              <w:spacing w:line="360" w:lineRule="auto"/>
              <w:ind w:hanging="2"/>
              <w:jc w:val="center"/>
              <w:rPr>
                <w:rFonts w:ascii="Arial" w:eastAsia="Arial" w:hAnsi="Arial" w:cs="Arial"/>
                <w:b/>
                <w:sz w:val="20"/>
                <w:szCs w:val="20"/>
              </w:rPr>
            </w:pPr>
            <w:r w:rsidRPr="00F34DD3">
              <w:rPr>
                <w:rFonts w:ascii="Arial" w:eastAsia="Arial" w:hAnsi="Arial" w:cs="Arial"/>
                <w:b/>
                <w:sz w:val="20"/>
                <w:szCs w:val="20"/>
              </w:rPr>
              <w:t>UNIDADE</w:t>
            </w:r>
          </w:p>
        </w:tc>
        <w:tc>
          <w:tcPr>
            <w:tcW w:w="56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A094017" w14:textId="77777777" w:rsidR="00CD4DDC" w:rsidRPr="008B46FD" w:rsidRDefault="00CD4DDC" w:rsidP="00F06BC7">
            <w:pPr>
              <w:spacing w:line="360" w:lineRule="auto"/>
              <w:ind w:leftChars="-42" w:left="-90" w:right="-111" w:hanging="2"/>
              <w:jc w:val="center"/>
              <w:rPr>
                <w:rFonts w:ascii="Arial" w:eastAsia="Arial" w:hAnsi="Arial" w:cs="Arial"/>
                <w:b/>
                <w:sz w:val="20"/>
                <w:szCs w:val="20"/>
              </w:rPr>
            </w:pPr>
            <w:r w:rsidRPr="008B46FD">
              <w:rPr>
                <w:rFonts w:ascii="Arial" w:hAnsi="Arial" w:cs="Arial"/>
                <w:b/>
                <w:bCs/>
                <w:sz w:val="20"/>
                <w:szCs w:val="20"/>
              </w:rPr>
              <w:t>Q</w:t>
            </w:r>
            <w:r>
              <w:rPr>
                <w:rFonts w:ascii="Arial" w:hAnsi="Arial" w:cs="Arial"/>
                <w:b/>
                <w:bCs/>
                <w:sz w:val="20"/>
                <w:szCs w:val="20"/>
              </w:rPr>
              <w:t>TD</w:t>
            </w: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5FEC7F15" w14:textId="77777777" w:rsidR="00CD4DDC" w:rsidRPr="008B46FD" w:rsidRDefault="00CD4DDC" w:rsidP="00F06BC7">
            <w:pPr>
              <w:spacing w:line="360" w:lineRule="auto"/>
              <w:ind w:leftChars="-42" w:left="-90"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0ED42279" w14:textId="77777777" w:rsidR="00CD4DDC" w:rsidRPr="008B46FD" w:rsidRDefault="00CD4DDC" w:rsidP="00F06BC7">
            <w:pPr>
              <w:spacing w:line="360" w:lineRule="auto"/>
              <w:ind w:leftChars="-42" w:left="-90" w:hanging="2"/>
              <w:jc w:val="center"/>
              <w:rPr>
                <w:rFonts w:ascii="Arial" w:eastAsia="Arial" w:hAnsi="Arial" w:cs="Arial"/>
                <w:b/>
                <w:sz w:val="20"/>
                <w:szCs w:val="20"/>
              </w:rPr>
            </w:pPr>
            <w:r w:rsidRPr="008B46FD">
              <w:rPr>
                <w:rFonts w:ascii="Arial" w:eastAsia="Arial" w:hAnsi="Arial" w:cs="Arial"/>
                <w:b/>
                <w:sz w:val="20"/>
                <w:szCs w:val="20"/>
              </w:rPr>
              <w:t>UNIT</w:t>
            </w:r>
          </w:p>
        </w:tc>
        <w:tc>
          <w:tcPr>
            <w:tcW w:w="170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7B3B2743" w14:textId="77777777" w:rsidR="00CD4DDC" w:rsidRPr="008B46FD" w:rsidRDefault="00CD4DDC" w:rsidP="00F06BC7">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275E3518" w14:textId="77777777" w:rsidR="00CD4DDC" w:rsidRPr="008B46FD" w:rsidRDefault="00CD4DDC" w:rsidP="00F06BC7">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TOTAL</w:t>
            </w:r>
          </w:p>
        </w:tc>
      </w:tr>
      <w:tr w:rsidR="00CD4DDC" w:rsidRPr="00DE20F4" w14:paraId="7FF10387" w14:textId="77777777" w:rsidTr="002F594F">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0659A89" w14:textId="77777777" w:rsidR="00CD4DDC" w:rsidRPr="00FF5FD0" w:rsidRDefault="00CD4DDC" w:rsidP="00F06BC7">
            <w:pPr>
              <w:spacing w:line="360" w:lineRule="auto"/>
              <w:ind w:leftChars="-60" w:left="-130" w:right="-100" w:hanging="2"/>
              <w:jc w:val="center"/>
              <w:rPr>
                <w:sz w:val="20"/>
                <w:szCs w:val="20"/>
              </w:rPr>
            </w:pPr>
          </w:p>
          <w:p w14:paraId="34E667FD" w14:textId="77777777" w:rsidR="00CD4DDC" w:rsidRPr="00DE20F4" w:rsidRDefault="00CD4DDC" w:rsidP="00F06BC7">
            <w:pPr>
              <w:spacing w:line="360" w:lineRule="auto"/>
              <w:ind w:leftChars="-60" w:left="-130" w:right="-100" w:hanging="2"/>
              <w:jc w:val="center"/>
              <w:rPr>
                <w:rFonts w:ascii="Arial" w:hAnsi="Arial" w:cs="Arial"/>
                <w:sz w:val="20"/>
                <w:szCs w:val="20"/>
              </w:rPr>
            </w:pPr>
            <w:r w:rsidRPr="00FF5FD0">
              <w:rPr>
                <w:sz w:val="20"/>
                <w:szCs w:val="20"/>
              </w:rPr>
              <w:t>1</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0630362C" w14:textId="77777777" w:rsidR="00CD4DDC" w:rsidRPr="004F4CF1" w:rsidRDefault="00CD4DDC" w:rsidP="00F06BC7">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06 MT DE CUMPRIMENTO X 04 MT DE PROFUNDIDADE COM NO MÍNIMO 1M DE ALTURA COM COBERTURA E PROTEÇÃO LATERAL</w:t>
            </w:r>
            <w:r>
              <w:rPr>
                <w:rFonts w:asciiTheme="minorHAnsi" w:hAnsiTheme="minorHAnsi" w:cstheme="minorHAnsi"/>
                <w:color w:val="000000"/>
                <w:sz w:val="20"/>
                <w:szCs w:val="20"/>
              </w:rPr>
              <w:t xml:space="preserve">, INSTALAÇAO DE ILUMINAÇÃO E 02 TOMADAS 110V E 01 TOMADA 220V. </w:t>
            </w:r>
            <w:r w:rsidRPr="004F4CF1">
              <w:rPr>
                <w:rFonts w:asciiTheme="minorHAnsi" w:hAnsiTheme="minorHAnsi" w:cstheme="minorHAnsi"/>
                <w:color w:val="000000"/>
                <w:sz w:val="20"/>
                <w:szCs w:val="20"/>
              </w:rPr>
              <w:t xml:space="preserve">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AE09F"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24376</w:t>
            </w:r>
          </w:p>
        </w:tc>
        <w:tc>
          <w:tcPr>
            <w:tcW w:w="1275"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AA7F4CE"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6867296D" w14:textId="77777777" w:rsidR="00CD4DDC" w:rsidRPr="009C4254" w:rsidRDefault="00CD4DDC" w:rsidP="00F06BC7">
            <w:pPr>
              <w:spacing w:line="360" w:lineRule="auto"/>
              <w:ind w:leftChars="-42" w:left="-90" w:right="-111" w:hanging="2"/>
              <w:jc w:val="center"/>
              <w:rPr>
                <w:rFonts w:ascii="Arial" w:hAnsi="Arial" w:cs="Arial"/>
                <w:sz w:val="20"/>
                <w:szCs w:val="20"/>
              </w:rPr>
            </w:pPr>
            <w:r w:rsidRPr="009C4254">
              <w:rPr>
                <w:rFonts w:ascii="Calibri" w:hAnsi="Calibri" w:cs="Calibri"/>
                <w:color w:val="000000"/>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8AD19F9" w14:textId="77777777" w:rsidR="00CD4DDC" w:rsidRPr="004D13BC" w:rsidRDefault="00CD4DDC" w:rsidP="00F06BC7">
            <w:pPr>
              <w:spacing w:line="360" w:lineRule="auto"/>
              <w:ind w:leftChars="-42" w:left="-90" w:hanging="2"/>
              <w:jc w:val="center"/>
              <w:rPr>
                <w:rFonts w:ascii="Arial" w:eastAsia="Arial" w:hAnsi="Arial" w:cs="Arial"/>
                <w:sz w:val="20"/>
                <w:szCs w:val="20"/>
              </w:rPr>
            </w:pPr>
            <w:r w:rsidRPr="004D13BC">
              <w:rPr>
                <w:rFonts w:ascii="Calibri" w:hAnsi="Calibri" w:cs="Calibri"/>
                <w:color w:val="000000"/>
              </w:rPr>
              <w:t>R$ 3.395,83</w:t>
            </w:r>
          </w:p>
        </w:tc>
        <w:tc>
          <w:tcPr>
            <w:tcW w:w="1701" w:type="dxa"/>
            <w:tcBorders>
              <w:top w:val="single" w:sz="4" w:space="0" w:color="auto"/>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3CA38C8" w14:textId="77777777" w:rsidR="00CD4DDC" w:rsidRPr="004D13BC" w:rsidRDefault="00CD4DDC" w:rsidP="00F06BC7">
            <w:pPr>
              <w:spacing w:line="360" w:lineRule="auto"/>
              <w:ind w:hanging="2"/>
              <w:jc w:val="center"/>
              <w:rPr>
                <w:rFonts w:ascii="Arial" w:eastAsia="Arial" w:hAnsi="Arial" w:cs="Arial"/>
                <w:sz w:val="20"/>
                <w:szCs w:val="20"/>
              </w:rPr>
            </w:pPr>
            <w:r w:rsidRPr="004D13BC">
              <w:rPr>
                <w:rFonts w:ascii="Calibri" w:hAnsi="Calibri" w:cs="Calibri"/>
                <w:color w:val="000000"/>
              </w:rPr>
              <w:t>R$ 20.374,98</w:t>
            </w:r>
          </w:p>
        </w:tc>
      </w:tr>
      <w:tr w:rsidR="00CD4DDC" w:rsidRPr="00DE20F4" w14:paraId="012F76D1" w14:textId="77777777" w:rsidTr="002F594F">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C215F0E" w14:textId="77777777" w:rsidR="00CD4DDC" w:rsidRPr="00DE20F4" w:rsidRDefault="00CD4DDC" w:rsidP="00F06BC7">
            <w:pPr>
              <w:spacing w:line="360" w:lineRule="auto"/>
              <w:ind w:leftChars="-60" w:left="-130" w:right="-100" w:hanging="2"/>
              <w:jc w:val="center"/>
              <w:rPr>
                <w:rFonts w:ascii="Arial" w:hAnsi="Arial" w:cs="Arial"/>
                <w:sz w:val="20"/>
                <w:szCs w:val="20"/>
              </w:rPr>
            </w:pPr>
            <w:r w:rsidRPr="00FF5FD0">
              <w:rPr>
                <w:sz w:val="20"/>
                <w:szCs w:val="20"/>
              </w:rPr>
              <w:t>2</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07489699" w14:textId="77777777" w:rsidR="00CD4DDC" w:rsidRPr="004F4CF1" w:rsidRDefault="00CD4DDC" w:rsidP="00F06BC7">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10 MT DE CUMPRIMENTO X 08 MT DE PROFUNDIDADE COM NO MÍNIMO 1M DE ALTURA COM COBERTURA E PROTEÇÃO LATERAL</w:t>
            </w:r>
            <w:r>
              <w:rPr>
                <w:rFonts w:asciiTheme="minorHAnsi" w:hAnsiTheme="minorHAnsi" w:cstheme="minorHAnsi"/>
                <w:color w:val="000000"/>
                <w:sz w:val="20"/>
                <w:szCs w:val="20"/>
              </w:rPr>
              <w:t>, INSTALAÇAO DE ILUMINAÇÃO E 02 TOMADAS 110V E 01 TOMADA 220V.</w:t>
            </w:r>
            <w:r w:rsidRPr="004F4CF1">
              <w:rPr>
                <w:rFonts w:asciiTheme="minorHAnsi" w:hAnsiTheme="minorHAnsi" w:cstheme="minorHAnsi"/>
                <w:color w:val="000000"/>
                <w:sz w:val="20"/>
                <w:szCs w:val="20"/>
              </w:rPr>
              <w:t xml:space="preserve">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61E63"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24376</w:t>
            </w: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79887548"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030849A4" w14:textId="77777777" w:rsidR="00CD4DDC" w:rsidRPr="009C4254" w:rsidRDefault="00CD4DDC" w:rsidP="00F06BC7">
            <w:pPr>
              <w:spacing w:line="360" w:lineRule="auto"/>
              <w:ind w:leftChars="-42" w:left="-90" w:right="-111" w:hanging="2"/>
              <w:jc w:val="center"/>
              <w:rPr>
                <w:rFonts w:ascii="Arial" w:hAnsi="Arial" w:cs="Arial"/>
                <w:sz w:val="20"/>
                <w:szCs w:val="20"/>
              </w:rPr>
            </w:pPr>
            <w:r w:rsidRPr="009C4254">
              <w:rPr>
                <w:rFonts w:ascii="Calibri" w:hAnsi="Calibri" w:cs="Calibri"/>
                <w:color w:val="000000"/>
              </w:rPr>
              <w:t>7</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FFDBD11" w14:textId="77777777" w:rsidR="00CD4DDC" w:rsidRPr="004D13BC" w:rsidRDefault="00CD4DDC" w:rsidP="00F06BC7">
            <w:pPr>
              <w:spacing w:line="360" w:lineRule="auto"/>
              <w:ind w:leftChars="-42" w:left="-90" w:hanging="2"/>
              <w:jc w:val="center"/>
              <w:rPr>
                <w:rFonts w:ascii="Arial" w:eastAsia="Arial" w:hAnsi="Arial" w:cs="Arial"/>
                <w:sz w:val="20"/>
                <w:szCs w:val="20"/>
              </w:rPr>
            </w:pPr>
            <w:r w:rsidRPr="004D13BC">
              <w:rPr>
                <w:rFonts w:ascii="Calibri" w:hAnsi="Calibri" w:cs="Calibri"/>
                <w:color w:val="000000"/>
              </w:rPr>
              <w:t>R$ 9.254,07</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744B209F" w14:textId="77777777" w:rsidR="00CD4DDC" w:rsidRPr="004D13BC" w:rsidRDefault="00CD4DDC" w:rsidP="00F06BC7">
            <w:pPr>
              <w:spacing w:line="360" w:lineRule="auto"/>
              <w:ind w:hanging="2"/>
              <w:jc w:val="center"/>
              <w:rPr>
                <w:rFonts w:ascii="Arial" w:eastAsia="Arial" w:hAnsi="Arial" w:cs="Arial"/>
                <w:sz w:val="20"/>
                <w:szCs w:val="20"/>
              </w:rPr>
            </w:pPr>
            <w:r w:rsidRPr="004D13BC">
              <w:rPr>
                <w:rFonts w:ascii="Calibri" w:hAnsi="Calibri" w:cs="Calibri"/>
                <w:color w:val="000000"/>
              </w:rPr>
              <w:t>R$ 64.778,49</w:t>
            </w:r>
          </w:p>
        </w:tc>
      </w:tr>
      <w:tr w:rsidR="00CD4DDC" w:rsidRPr="00DE20F4" w14:paraId="4DCE1A00" w14:textId="77777777" w:rsidTr="002F594F">
        <w:trPr>
          <w:trHeight w:val="2448"/>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4EDD791" w14:textId="77777777" w:rsidR="00CD4DDC" w:rsidRPr="00DE20F4" w:rsidRDefault="00CD4DDC" w:rsidP="00F06BC7">
            <w:pPr>
              <w:spacing w:line="360" w:lineRule="auto"/>
              <w:ind w:leftChars="-60" w:left="-130" w:right="-100" w:hanging="2"/>
              <w:jc w:val="center"/>
              <w:rPr>
                <w:rFonts w:ascii="Arial" w:hAnsi="Arial" w:cs="Arial"/>
                <w:sz w:val="20"/>
                <w:szCs w:val="20"/>
              </w:rPr>
            </w:pPr>
            <w:r w:rsidRPr="00FF5FD0">
              <w:rPr>
                <w:sz w:val="20"/>
                <w:szCs w:val="20"/>
              </w:rPr>
              <w:t>3</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03738C87" w14:textId="77777777" w:rsidR="00CD4DDC" w:rsidRPr="004F4CF1" w:rsidRDefault="00CD4DDC" w:rsidP="00F06BC7">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LOCAÇÃO DE PALCO MEDINDO NO MÍNIMO 14 MT DE CUMPRIMENTO X 10 MT DE PROFUNDIDADE COM NO MÍNIMO 1M DE ALTURA COM COBERTURA E PROTEÇÃO LATERAL</w:t>
            </w:r>
            <w:r>
              <w:rPr>
                <w:rFonts w:asciiTheme="minorHAnsi" w:hAnsiTheme="minorHAnsi" w:cstheme="minorHAnsi"/>
                <w:color w:val="000000"/>
                <w:sz w:val="20"/>
                <w:szCs w:val="20"/>
              </w:rPr>
              <w:t>, INSTALAÇAO DE ILUMINAÇÃO E 02 TOMADAS 110V E 01 TOMADA 220V.</w:t>
            </w:r>
            <w:r w:rsidRPr="004F4CF1">
              <w:rPr>
                <w:rFonts w:asciiTheme="minorHAnsi" w:hAnsiTheme="minorHAnsi" w:cstheme="minorHAnsi"/>
                <w:color w:val="000000"/>
                <w:sz w:val="20"/>
                <w:szCs w:val="20"/>
              </w:rPr>
              <w:t xml:space="preserve">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2D487" w14:textId="77777777" w:rsidR="00CD4DDC" w:rsidRPr="006D7730" w:rsidRDefault="00CD4DDC" w:rsidP="00F06BC7">
            <w:pPr>
              <w:spacing w:line="360" w:lineRule="auto"/>
              <w:ind w:hanging="2"/>
              <w:jc w:val="center"/>
            </w:pPr>
            <w:r w:rsidRPr="006D7730">
              <w:rPr>
                <w:rFonts w:eastAsia="Arial"/>
                <w:sz w:val="20"/>
                <w:szCs w:val="20"/>
              </w:rPr>
              <w:t>24376</w:t>
            </w:r>
          </w:p>
          <w:p w14:paraId="52FFE0B9" w14:textId="77777777" w:rsidR="00CD4DDC" w:rsidRPr="006D7730" w:rsidRDefault="00CD4DDC" w:rsidP="00F06BC7">
            <w:pPr>
              <w:spacing w:line="360" w:lineRule="auto"/>
              <w:ind w:hanging="2"/>
              <w:jc w:val="center"/>
              <w:rPr>
                <w:rFonts w:ascii="Arial" w:eastAsia="Arial" w:hAnsi="Arial" w:cs="Arial"/>
                <w:sz w:val="20"/>
                <w:szCs w:val="20"/>
              </w:rPr>
            </w:pP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D5CF8B5"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32BE023C" w14:textId="77777777" w:rsidR="00CD4DDC" w:rsidRPr="009C4254" w:rsidRDefault="00CD4DDC" w:rsidP="00F06BC7">
            <w:pPr>
              <w:spacing w:line="360" w:lineRule="auto"/>
              <w:ind w:leftChars="-42" w:left="-90" w:right="-111" w:hanging="2"/>
              <w:jc w:val="center"/>
              <w:rPr>
                <w:rFonts w:ascii="Arial" w:hAnsi="Arial" w:cs="Arial"/>
                <w:sz w:val="20"/>
                <w:szCs w:val="20"/>
              </w:rPr>
            </w:pPr>
            <w:r w:rsidRPr="009C4254">
              <w:rPr>
                <w:rFonts w:ascii="Calibri" w:hAnsi="Calibri" w:cs="Calibri"/>
                <w:color w:val="000000"/>
              </w:rPr>
              <w:t>4</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E688067" w14:textId="77777777" w:rsidR="00CD4DDC" w:rsidRPr="004D13BC" w:rsidRDefault="00CD4DDC" w:rsidP="00F06BC7">
            <w:pPr>
              <w:spacing w:line="360" w:lineRule="auto"/>
              <w:ind w:leftChars="-42" w:left="-90" w:hanging="2"/>
              <w:jc w:val="center"/>
              <w:rPr>
                <w:rFonts w:ascii="Arial" w:eastAsia="Arial" w:hAnsi="Arial" w:cs="Arial"/>
                <w:sz w:val="20"/>
                <w:szCs w:val="20"/>
              </w:rPr>
            </w:pPr>
            <w:r w:rsidRPr="004D13BC">
              <w:rPr>
                <w:rFonts w:ascii="Calibri" w:hAnsi="Calibri" w:cs="Calibri"/>
                <w:color w:val="000000"/>
              </w:rPr>
              <w:t>R$ 10.740,00</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4A12C9A2" w14:textId="77777777" w:rsidR="00CD4DDC" w:rsidRPr="004D13BC" w:rsidRDefault="00CD4DDC" w:rsidP="00F06BC7">
            <w:pPr>
              <w:spacing w:line="360" w:lineRule="auto"/>
              <w:ind w:hanging="2"/>
              <w:jc w:val="center"/>
              <w:rPr>
                <w:rFonts w:ascii="Arial" w:eastAsia="Arial" w:hAnsi="Arial" w:cs="Arial"/>
                <w:sz w:val="20"/>
                <w:szCs w:val="20"/>
              </w:rPr>
            </w:pPr>
            <w:r w:rsidRPr="004D13BC">
              <w:rPr>
                <w:rFonts w:ascii="Calibri" w:hAnsi="Calibri" w:cs="Calibri"/>
                <w:color w:val="000000"/>
              </w:rPr>
              <w:t>R$ 42.960,00</w:t>
            </w:r>
          </w:p>
        </w:tc>
      </w:tr>
      <w:tr w:rsidR="00CD4DDC" w:rsidRPr="00DE20F4" w14:paraId="4C71E28E" w14:textId="77777777" w:rsidTr="002F594F">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6C85D25" w14:textId="77777777" w:rsidR="00CD4DDC" w:rsidRPr="00DE20F4" w:rsidRDefault="00CD4DDC" w:rsidP="00F06BC7">
            <w:pPr>
              <w:spacing w:line="360" w:lineRule="auto"/>
              <w:ind w:leftChars="-60" w:left="-130" w:right="-100" w:hanging="2"/>
              <w:jc w:val="center"/>
              <w:rPr>
                <w:rFonts w:ascii="Arial" w:hAnsi="Arial" w:cs="Arial"/>
                <w:sz w:val="20"/>
                <w:szCs w:val="20"/>
              </w:rPr>
            </w:pPr>
            <w:r>
              <w:rPr>
                <w:rFonts w:ascii="Arial" w:hAnsi="Arial" w:cs="Arial"/>
                <w:sz w:val="20"/>
                <w:szCs w:val="20"/>
              </w:rPr>
              <w:t>4</w:t>
            </w: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7FAA4AE6" w14:textId="77777777" w:rsidR="00CD4DDC" w:rsidRPr="004F4CF1" w:rsidRDefault="00CD4DDC" w:rsidP="00F06BC7">
            <w:pPr>
              <w:spacing w:line="360" w:lineRule="auto"/>
              <w:ind w:hanging="2"/>
              <w:jc w:val="both"/>
              <w:rPr>
                <w:rFonts w:asciiTheme="minorHAnsi" w:hAnsiTheme="minorHAnsi" w:cstheme="minorHAnsi"/>
                <w:sz w:val="20"/>
                <w:szCs w:val="20"/>
              </w:rPr>
            </w:pPr>
            <w:r w:rsidRPr="004F4CF1">
              <w:rPr>
                <w:rFonts w:asciiTheme="minorHAnsi" w:hAnsiTheme="minorHAnsi" w:cstheme="minorHAnsi"/>
                <w:color w:val="000000"/>
                <w:sz w:val="20"/>
                <w:szCs w:val="20"/>
              </w:rPr>
              <w:t>01 (um) CAMARIM OCTANORM 05X05 METROS; PISO EM COMPENSADO NA ESPESSURA DE 20 MM, COM ELEVAÇÃO DO CHÃO EM 10 CM, COBERTO POR TENDA 07X07, COM AR CONDICIONADO, GELADEIRA, 2 MESAS E 8 CADEIRAS, SOFÁ DE 2 MTS, VAZO DE FLORES, 2 QUADROS NA PAREDE, O CHÃO REVESTIDO COM CARPETE; PORTA DE ACESSO COM TRAVA; FECHAMENTO EM CHAPA GALVANIZADA</w:t>
            </w:r>
            <w:r w:rsidRPr="003F155E">
              <w:rPr>
                <w:rFonts w:asciiTheme="minorHAnsi" w:hAnsiTheme="minorHAnsi" w:cstheme="minorHAnsi"/>
                <w:color w:val="000000"/>
                <w:sz w:val="20"/>
                <w:szCs w:val="20"/>
              </w:rPr>
              <w:t>, INSTALAÇÃO ELÉTRICA DE 04 LAMPADAS E 02 TOMADAS 110 E 01 TOMADA 220 V</w:t>
            </w:r>
            <w:r>
              <w:rPr>
                <w:rFonts w:asciiTheme="minorHAnsi" w:hAnsiTheme="minorHAnsi" w:cstheme="minorHAnsi"/>
                <w:color w:val="000000"/>
                <w:sz w:val="20"/>
                <w:szCs w:val="20"/>
              </w:rPr>
              <w:t xml:space="preserve"> </w:t>
            </w:r>
            <w:r w:rsidRPr="004F4CF1">
              <w:rPr>
                <w:rFonts w:asciiTheme="minorHAnsi" w:hAnsiTheme="minorHAnsi" w:cstheme="minorHAnsi"/>
                <w:color w:val="000000"/>
                <w:sz w:val="20"/>
                <w:szCs w:val="20"/>
              </w:rPr>
              <w:t>, RE- RECOLHIMENTO DE ART DO CREA POR CONTA DA CONTRATADA VESTIDO COM TECIDO; RECOLHIMENTO DE ART DO CREA POR CONTA DA CONTRATADA. OBS: COMPREENDE-SE LOCAÇÃO PARA EVENTO ATÉ 03 DIAS. OBS: INCLUSO MONTAGEM, DESMONTAGEM, TRANSPORTE E ALIMENTAÇÃO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86080"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13099</w:t>
            </w: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36AED96" w14:textId="77777777" w:rsidR="00CD4DDC" w:rsidRPr="006D7730" w:rsidRDefault="00CD4DDC" w:rsidP="00F06BC7">
            <w:pPr>
              <w:spacing w:line="360" w:lineRule="auto"/>
              <w:ind w:hanging="2"/>
              <w:jc w:val="center"/>
              <w:rPr>
                <w:rFonts w:ascii="Arial" w:eastAsia="Arial" w:hAnsi="Arial" w:cs="Arial"/>
                <w:sz w:val="20"/>
                <w:szCs w:val="20"/>
              </w:rPr>
            </w:pPr>
            <w:r w:rsidRPr="006D7730">
              <w:rPr>
                <w:rFonts w:eastAsia="Arial"/>
                <w:sz w:val="20"/>
                <w:szCs w:val="20"/>
              </w:rPr>
              <w:t>DIÁRIA</w:t>
            </w:r>
          </w:p>
        </w:tc>
        <w:tc>
          <w:tcPr>
            <w:tcW w:w="567"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8295A3A" w14:textId="77777777" w:rsidR="00CD4DDC" w:rsidRPr="009C4254" w:rsidRDefault="00CD4DDC" w:rsidP="00F06BC7">
            <w:pPr>
              <w:spacing w:line="360" w:lineRule="auto"/>
              <w:ind w:leftChars="-42" w:left="-90" w:right="-111" w:hanging="2"/>
              <w:jc w:val="center"/>
              <w:rPr>
                <w:rFonts w:ascii="Arial" w:hAnsi="Arial" w:cs="Arial"/>
                <w:sz w:val="20"/>
                <w:szCs w:val="20"/>
              </w:rPr>
            </w:pPr>
            <w:r w:rsidRPr="009C4254">
              <w:rPr>
                <w:rFonts w:ascii="Calibri" w:hAnsi="Calibri" w:cs="Calibri"/>
                <w:color w:val="000000"/>
              </w:rPr>
              <w:t>5</w:t>
            </w:r>
          </w:p>
        </w:tc>
        <w:tc>
          <w:tcPr>
            <w:tcW w:w="1418" w:type="dxa"/>
            <w:tcBorders>
              <w:top w:val="nil"/>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5772887" w14:textId="77777777" w:rsidR="00CD4DDC" w:rsidRPr="004D13BC" w:rsidRDefault="00CD4DDC" w:rsidP="00F06BC7">
            <w:pPr>
              <w:spacing w:line="360" w:lineRule="auto"/>
              <w:ind w:leftChars="-42" w:left="-90" w:hanging="2"/>
              <w:jc w:val="center"/>
              <w:rPr>
                <w:rFonts w:ascii="Arial" w:eastAsia="Arial" w:hAnsi="Arial" w:cs="Arial"/>
                <w:sz w:val="20"/>
                <w:szCs w:val="20"/>
              </w:rPr>
            </w:pPr>
            <w:r w:rsidRPr="004D13BC">
              <w:rPr>
                <w:rFonts w:ascii="Calibri" w:hAnsi="Calibri" w:cs="Calibri"/>
                <w:color w:val="000000"/>
              </w:rPr>
              <w:t>R$ 4.232,14</w:t>
            </w:r>
          </w:p>
        </w:tc>
        <w:tc>
          <w:tcPr>
            <w:tcW w:w="1701"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575AAB7E" w14:textId="77777777" w:rsidR="00CD4DDC" w:rsidRPr="004D13BC" w:rsidRDefault="00CD4DDC" w:rsidP="00F06BC7">
            <w:pPr>
              <w:spacing w:line="360" w:lineRule="auto"/>
              <w:ind w:hanging="2"/>
              <w:jc w:val="center"/>
              <w:rPr>
                <w:rFonts w:ascii="Arial" w:eastAsia="Arial" w:hAnsi="Arial" w:cs="Arial"/>
                <w:sz w:val="20"/>
                <w:szCs w:val="20"/>
              </w:rPr>
            </w:pPr>
            <w:r w:rsidRPr="004D13BC">
              <w:rPr>
                <w:rFonts w:ascii="Calibri" w:hAnsi="Calibri" w:cs="Calibri"/>
                <w:color w:val="000000"/>
              </w:rPr>
              <w:t>R$ 21.160,70</w:t>
            </w:r>
          </w:p>
        </w:tc>
      </w:tr>
      <w:tr w:rsidR="00CD4DDC" w:rsidRPr="00DE20F4" w14:paraId="2C25DFBC" w14:textId="77777777" w:rsidTr="002F594F">
        <w:trPr>
          <w:trHeight w:val="24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0D3D00" w14:textId="77777777" w:rsidR="00CD4DDC" w:rsidRDefault="00CD4DDC" w:rsidP="00F06BC7">
            <w:pPr>
              <w:tabs>
                <w:tab w:val="left" w:pos="4678"/>
              </w:tabs>
              <w:spacing w:line="360" w:lineRule="auto"/>
              <w:ind w:leftChars="-60" w:left="-130" w:right="-100" w:hanging="2"/>
              <w:jc w:val="center"/>
              <w:rPr>
                <w:sz w:val="20"/>
                <w:szCs w:val="20"/>
              </w:rPr>
            </w:pPr>
          </w:p>
        </w:tc>
        <w:tc>
          <w:tcPr>
            <w:tcW w:w="4537"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3EE9F38E" w14:textId="77777777" w:rsidR="00CD4DDC" w:rsidRPr="00534019" w:rsidRDefault="00CD4DDC" w:rsidP="00F06BC7">
            <w:pPr>
              <w:tabs>
                <w:tab w:val="left" w:pos="4678"/>
              </w:tabs>
              <w:spacing w:line="360" w:lineRule="auto"/>
              <w:ind w:hanging="2"/>
              <w:jc w:val="center"/>
              <w:rPr>
                <w:rFonts w:asciiTheme="minorHAnsi" w:hAnsiTheme="minorHAnsi" w:cstheme="minorHAnsi"/>
                <w:color w:val="000000"/>
                <w:sz w:val="20"/>
                <w:szCs w:val="20"/>
              </w:rPr>
            </w:pPr>
            <w:r>
              <w:rPr>
                <w:rFonts w:asciiTheme="minorHAnsi" w:hAnsiTheme="minorHAnsi" w:cstheme="minorHAnsi"/>
                <w:color w:val="000000"/>
                <w:sz w:val="20"/>
                <w:szCs w:val="20"/>
              </w:rPr>
              <w:t>TOTAL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15E29" w14:textId="77777777" w:rsidR="00CD4DDC" w:rsidRPr="00FF5FD0" w:rsidRDefault="00CD4DDC" w:rsidP="00F06BC7">
            <w:pPr>
              <w:tabs>
                <w:tab w:val="left" w:pos="4678"/>
              </w:tabs>
              <w:spacing w:line="360" w:lineRule="auto"/>
              <w:ind w:hanging="2"/>
              <w:jc w:val="center"/>
              <w:rPr>
                <w:sz w:val="20"/>
                <w:szCs w:val="20"/>
              </w:rPr>
            </w:pPr>
          </w:p>
        </w:tc>
        <w:tc>
          <w:tcPr>
            <w:tcW w:w="1275"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70F620FC" w14:textId="77777777" w:rsidR="00CD4DDC" w:rsidRPr="006D7730" w:rsidRDefault="00CD4DDC" w:rsidP="00F06BC7">
            <w:pPr>
              <w:spacing w:line="360" w:lineRule="auto"/>
              <w:ind w:hanging="2"/>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D5C5870" w14:textId="77777777" w:rsidR="00CD4DDC" w:rsidRPr="009C4254" w:rsidRDefault="00CD4DDC" w:rsidP="00F06BC7">
            <w:pPr>
              <w:tabs>
                <w:tab w:val="left" w:pos="4678"/>
              </w:tabs>
              <w:spacing w:line="360" w:lineRule="auto"/>
              <w:ind w:leftChars="-42" w:left="-90" w:right="-111" w:hanging="2"/>
              <w:jc w:val="center"/>
              <w:rPr>
                <w:color w:val="000000"/>
                <w:sz w:val="20"/>
                <w:szCs w:val="20"/>
              </w:rPr>
            </w:pPr>
          </w:p>
        </w:tc>
        <w:tc>
          <w:tcPr>
            <w:tcW w:w="1418" w:type="dxa"/>
            <w:tcBorders>
              <w:top w:val="nil"/>
              <w:left w:val="nil"/>
              <w:bottom w:val="nil"/>
              <w:right w:val="nil"/>
            </w:tcBorders>
            <w:shd w:val="clear" w:color="auto" w:fill="auto"/>
            <w:tcMar>
              <w:top w:w="100" w:type="dxa"/>
              <w:left w:w="100" w:type="dxa"/>
              <w:bottom w:w="100" w:type="dxa"/>
              <w:right w:w="100" w:type="dxa"/>
            </w:tcMar>
            <w:vAlign w:val="bottom"/>
          </w:tcPr>
          <w:p w14:paraId="4AB981F3" w14:textId="77777777" w:rsidR="00CD4DDC" w:rsidRPr="004D13BC" w:rsidRDefault="00CD4DDC" w:rsidP="00F06BC7">
            <w:pPr>
              <w:tabs>
                <w:tab w:val="left" w:pos="4678"/>
              </w:tabs>
              <w:spacing w:line="360" w:lineRule="auto"/>
              <w:ind w:leftChars="-42" w:left="-90" w:hanging="2"/>
              <w:jc w:val="center"/>
              <w:rPr>
                <w:color w:val="000000"/>
                <w:sz w:val="20"/>
                <w:szCs w:val="20"/>
              </w:rPr>
            </w:pPr>
          </w:p>
        </w:tc>
        <w:tc>
          <w:tcPr>
            <w:tcW w:w="1701" w:type="dxa"/>
            <w:tcBorders>
              <w:top w:val="nil"/>
              <w:left w:val="nil"/>
              <w:bottom w:val="nil"/>
              <w:right w:val="nil"/>
            </w:tcBorders>
            <w:shd w:val="clear" w:color="auto" w:fill="auto"/>
            <w:tcMar>
              <w:top w:w="100" w:type="dxa"/>
              <w:left w:w="100" w:type="dxa"/>
              <w:bottom w:w="100" w:type="dxa"/>
              <w:right w:w="100" w:type="dxa"/>
            </w:tcMar>
            <w:vAlign w:val="bottom"/>
          </w:tcPr>
          <w:p w14:paraId="49BB2922" w14:textId="77777777" w:rsidR="00CD4DDC" w:rsidRPr="004D13BC" w:rsidRDefault="00CD4DDC" w:rsidP="00F06BC7">
            <w:pPr>
              <w:tabs>
                <w:tab w:val="left" w:pos="4678"/>
              </w:tabs>
              <w:spacing w:line="360" w:lineRule="auto"/>
              <w:ind w:hanging="2"/>
              <w:jc w:val="center"/>
              <w:rPr>
                <w:color w:val="000000"/>
                <w:sz w:val="20"/>
                <w:szCs w:val="20"/>
              </w:rPr>
            </w:pPr>
            <w:r w:rsidRPr="004D13BC">
              <w:rPr>
                <w:rFonts w:ascii="Calibri" w:hAnsi="Calibri" w:cs="Calibri"/>
                <w:color w:val="000000"/>
              </w:rPr>
              <w:t>R$ 149.274,17</w:t>
            </w:r>
          </w:p>
        </w:tc>
      </w:tr>
    </w:tbl>
    <w:p w14:paraId="4404F5BB" w14:textId="77777777" w:rsidR="00CD4DDC" w:rsidRDefault="00CD4DDC" w:rsidP="00CD4DDC">
      <w:pPr>
        <w:tabs>
          <w:tab w:val="left" w:pos="4678"/>
        </w:tabs>
        <w:spacing w:line="360" w:lineRule="auto"/>
        <w:jc w:val="both"/>
        <w:rPr>
          <w:rFonts w:ascii="Arial" w:hAnsi="Arial" w:cs="Arial"/>
        </w:rPr>
      </w:pPr>
    </w:p>
    <w:p w14:paraId="0D53D6E3" w14:textId="77777777" w:rsidR="00CD4DDC" w:rsidRDefault="00CD4DDC" w:rsidP="00CD4DDC">
      <w:pPr>
        <w:spacing w:line="360" w:lineRule="auto"/>
        <w:jc w:val="both"/>
        <w:rPr>
          <w:rFonts w:ascii="Arial" w:hAnsi="Arial" w:cs="Arial"/>
        </w:rPr>
      </w:pPr>
    </w:p>
    <w:p w14:paraId="64676EAC" w14:textId="77777777" w:rsidR="00CD4DDC" w:rsidRDefault="00CD4DDC" w:rsidP="00CD4DDC">
      <w:pPr>
        <w:spacing w:line="360" w:lineRule="auto"/>
        <w:jc w:val="both"/>
        <w:rPr>
          <w:rFonts w:ascii="Arial" w:hAnsi="Arial" w:cs="Arial"/>
        </w:rPr>
      </w:pPr>
    </w:p>
    <w:p w14:paraId="6F0D9CC4" w14:textId="77777777" w:rsidR="00CD4DDC" w:rsidRDefault="00CD4DDC" w:rsidP="00CD4DDC">
      <w:pPr>
        <w:spacing w:line="360" w:lineRule="auto"/>
        <w:jc w:val="both"/>
        <w:rPr>
          <w:rFonts w:ascii="Arial" w:hAnsi="Arial" w:cs="Arial"/>
        </w:rPr>
      </w:pPr>
    </w:p>
    <w:p w14:paraId="7843F4B3" w14:textId="713C881D" w:rsidR="00CD4DDC" w:rsidRDefault="00CD4DDC" w:rsidP="00CD4DDC">
      <w:pPr>
        <w:spacing w:line="360" w:lineRule="auto"/>
        <w:jc w:val="both"/>
        <w:rPr>
          <w:rFonts w:ascii="Arial" w:hAnsi="Arial" w:cs="Arial"/>
        </w:rPr>
      </w:pPr>
    </w:p>
    <w:p w14:paraId="3A3EB340" w14:textId="126F7BB0" w:rsidR="002F594F" w:rsidRDefault="002F594F" w:rsidP="00CD4DDC">
      <w:pPr>
        <w:spacing w:line="360" w:lineRule="auto"/>
        <w:jc w:val="both"/>
        <w:rPr>
          <w:rFonts w:ascii="Arial" w:hAnsi="Arial" w:cs="Arial"/>
        </w:rPr>
      </w:pPr>
    </w:p>
    <w:p w14:paraId="59E8D5D2" w14:textId="77777777" w:rsidR="002F594F" w:rsidRDefault="002F594F" w:rsidP="00CD4DDC">
      <w:pPr>
        <w:spacing w:line="360" w:lineRule="auto"/>
        <w:jc w:val="both"/>
        <w:rPr>
          <w:rFonts w:ascii="Arial" w:hAnsi="Arial" w:cs="Arial"/>
        </w:rPr>
      </w:pPr>
    </w:p>
    <w:p w14:paraId="620F6DA3" w14:textId="77777777" w:rsidR="00CD4DDC" w:rsidRDefault="00CD4DDC" w:rsidP="00CD4DDC">
      <w:pPr>
        <w:spacing w:line="360" w:lineRule="auto"/>
        <w:jc w:val="both"/>
        <w:rPr>
          <w:rFonts w:ascii="Arial" w:hAnsi="Arial" w:cs="Arial"/>
        </w:rPr>
      </w:pPr>
    </w:p>
    <w:p w14:paraId="04EDF4BD" w14:textId="0E5A2DE9" w:rsidR="00CD4DDC" w:rsidRDefault="00CD4DDC" w:rsidP="00CD4DDC">
      <w:pPr>
        <w:spacing w:line="360" w:lineRule="auto"/>
        <w:jc w:val="both"/>
        <w:rPr>
          <w:rFonts w:ascii="Arial" w:hAnsi="Arial" w:cs="Arial"/>
        </w:rPr>
      </w:pPr>
      <w:r>
        <w:rPr>
          <w:rFonts w:ascii="Arial" w:hAnsi="Arial" w:cs="Arial"/>
        </w:rPr>
        <w:t xml:space="preserve">LOTE </w:t>
      </w:r>
      <w:r w:rsidR="002F594F">
        <w:rPr>
          <w:rFonts w:ascii="Arial" w:hAnsi="Arial" w:cs="Arial"/>
        </w:rPr>
        <w:t>–</w:t>
      </w:r>
      <w:r>
        <w:rPr>
          <w:rFonts w:ascii="Arial" w:hAnsi="Arial" w:cs="Arial"/>
        </w:rPr>
        <w:t xml:space="preserve"> 04</w:t>
      </w:r>
      <w:r w:rsidR="002F594F">
        <w:rPr>
          <w:rFonts w:ascii="Arial" w:hAnsi="Arial" w:cs="Arial"/>
        </w:rPr>
        <w:t xml:space="preserve"> -  CARRO DE PUBLICIDADE</w:t>
      </w:r>
    </w:p>
    <w:tbl>
      <w:tblPr>
        <w:tblStyle w:val="2"/>
        <w:tblW w:w="11057" w:type="dxa"/>
        <w:tblInd w:w="-338" w:type="dxa"/>
        <w:tblBorders>
          <w:top w:val="nil"/>
          <w:left w:val="nil"/>
          <w:bottom w:val="nil"/>
          <w:right w:val="nil"/>
          <w:insideH w:val="nil"/>
          <w:insideV w:val="nil"/>
        </w:tblBorders>
        <w:tblLayout w:type="fixed"/>
        <w:tblLook w:val="0600" w:firstRow="0" w:lastRow="0" w:firstColumn="0" w:lastColumn="0" w:noHBand="1" w:noVBand="1"/>
      </w:tblPr>
      <w:tblGrid>
        <w:gridCol w:w="709"/>
        <w:gridCol w:w="4820"/>
        <w:gridCol w:w="992"/>
        <w:gridCol w:w="851"/>
        <w:gridCol w:w="850"/>
        <w:gridCol w:w="1134"/>
        <w:gridCol w:w="1701"/>
      </w:tblGrid>
      <w:tr w:rsidR="00CD4DDC" w:rsidRPr="00754E84" w14:paraId="7B8D7045" w14:textId="77777777" w:rsidTr="00CD4DDC">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D2A711" w14:textId="77777777" w:rsidR="00CD4DDC" w:rsidRPr="00754E84" w:rsidRDefault="00CD4DDC" w:rsidP="00F06BC7">
            <w:pPr>
              <w:spacing w:line="360" w:lineRule="auto"/>
              <w:ind w:leftChars="-60" w:left="-130" w:right="-100"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ITÉM</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275FF7B1"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AE03D7"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CATSERV</w:t>
            </w: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tcPr>
          <w:p w14:paraId="59D60DF8"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UNID</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3E2CC26" w14:textId="77777777" w:rsidR="00CD4DDC" w:rsidRPr="00754E84" w:rsidRDefault="00CD4DDC" w:rsidP="00F06BC7">
            <w:pPr>
              <w:spacing w:line="360" w:lineRule="auto"/>
              <w:ind w:leftChars="-42" w:left="-90" w:right="-111" w:hanging="2"/>
              <w:jc w:val="center"/>
              <w:rPr>
                <w:rFonts w:asciiTheme="minorHAnsi" w:eastAsia="Arial" w:hAnsiTheme="minorHAnsi" w:cstheme="minorHAnsi"/>
                <w:b/>
                <w:sz w:val="20"/>
                <w:szCs w:val="20"/>
              </w:rPr>
            </w:pPr>
            <w:r w:rsidRPr="00754E84">
              <w:rPr>
                <w:rFonts w:asciiTheme="minorHAnsi" w:hAnsiTheme="minorHAnsi" w:cstheme="minorHAnsi"/>
                <w:b/>
                <w:bCs/>
                <w:sz w:val="20"/>
                <w:szCs w:val="20"/>
              </w:rPr>
              <w:t>QUANT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EBE743F"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5B7E4F54"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UNIT</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7B63D6F"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 xml:space="preserve">VALOR </w:t>
            </w:r>
          </w:p>
          <w:p w14:paraId="455F7EBA"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b/>
                <w:sz w:val="20"/>
                <w:szCs w:val="20"/>
              </w:rPr>
              <w:t>TOTAL</w:t>
            </w:r>
          </w:p>
        </w:tc>
      </w:tr>
      <w:tr w:rsidR="00CD4DDC" w:rsidRPr="00754E84" w14:paraId="17226D48" w14:textId="77777777" w:rsidTr="00CD4DDC">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190AF0" w14:textId="77777777" w:rsidR="00CD4DDC" w:rsidRPr="00754E84" w:rsidRDefault="00CD4DDC" w:rsidP="00F06BC7">
            <w:pPr>
              <w:spacing w:line="360" w:lineRule="auto"/>
              <w:ind w:leftChars="-60" w:left="-130" w:right="-100" w:hanging="2"/>
              <w:jc w:val="center"/>
              <w:rPr>
                <w:rFonts w:asciiTheme="minorHAnsi" w:hAnsiTheme="minorHAnsi" w:cstheme="minorHAnsi"/>
                <w:b/>
                <w:bCs/>
                <w:sz w:val="20"/>
                <w:szCs w:val="20"/>
              </w:rPr>
            </w:pPr>
            <w:r>
              <w:rPr>
                <w:rFonts w:asciiTheme="minorHAnsi" w:hAnsiTheme="minorHAnsi" w:cstheme="minorHAnsi"/>
                <w:b/>
                <w:bCs/>
                <w:sz w:val="20"/>
                <w:szCs w:val="20"/>
              </w:rPr>
              <w:t>01</w:t>
            </w: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67C58D66" w14:textId="77777777" w:rsidR="00CD4DDC" w:rsidRPr="00754E84" w:rsidRDefault="00CD4DDC" w:rsidP="00F06BC7">
            <w:pPr>
              <w:spacing w:line="360" w:lineRule="auto"/>
              <w:ind w:hanging="2"/>
              <w:jc w:val="both"/>
              <w:rPr>
                <w:rFonts w:asciiTheme="minorHAnsi" w:hAnsiTheme="minorHAnsi" w:cstheme="minorHAnsi"/>
                <w:b/>
                <w:bCs/>
                <w:sz w:val="20"/>
                <w:szCs w:val="20"/>
              </w:rPr>
            </w:pPr>
            <w:r w:rsidRPr="00754E84">
              <w:rPr>
                <w:rFonts w:asciiTheme="minorHAnsi" w:hAnsiTheme="minorHAnsi" w:cstheme="minorHAnsi"/>
                <w:b/>
                <w:bCs/>
                <w:sz w:val="20"/>
                <w:szCs w:val="20"/>
              </w:rPr>
              <w:t>PUBLICIDADE VOLANTE (CARRO DE SOM):</w:t>
            </w:r>
            <w:r w:rsidRPr="00754E84">
              <w:rPr>
                <w:rFonts w:asciiTheme="minorHAnsi" w:hAnsiTheme="minorHAnsi" w:cstheme="minorHAnsi"/>
                <w:sz w:val="20"/>
                <w:szCs w:val="20"/>
              </w:rPr>
              <w:t xml:space="preserve"> VEÍCULO EQUIPADO COM CAIXA ACÚSTICA CONTENDO 04 ALTO FALANTES DE 12 POLEGADAS, DISTRIBUÍDOS DA SEGUINTE FORMA (1DE FRENTE, 1 DO LADO DIREITO, 1 DO LADO ESQUERDO E 1 AO FUNDO), TODOS COM TWITERS OU CORNETAS COM ACÚSTICA AUDÍVEL, CONTENDO AINDA, MODULO DE POTENCIA COMPATÍVEL COM OS ALTO FALANTES E EQUIPAMENTO TIPO RÁDIO (CD, DVD) COM ENTRADA PARA PENDRIVE OU CARTÃO DE MEMÓRIA, DISPONIBILIZAR APLICATIVO DE MONITORAMENTO ON LINE.</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E77C5"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sz w:val="20"/>
                <w:szCs w:val="20"/>
              </w:rPr>
              <w:t>892</w:t>
            </w: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D581C1"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754E84">
              <w:rPr>
                <w:rFonts w:asciiTheme="minorHAnsi" w:eastAsia="Arial" w:hAnsiTheme="minorHAnsi" w:cstheme="minorHAnsi"/>
                <w:sz w:val="20"/>
                <w:szCs w:val="20"/>
              </w:rPr>
              <w:t>HORA</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8DFA401" w14:textId="77777777" w:rsidR="00CD4DDC" w:rsidRPr="00754E84" w:rsidRDefault="00CD4DDC" w:rsidP="00F06BC7">
            <w:pPr>
              <w:spacing w:line="360" w:lineRule="auto"/>
              <w:ind w:leftChars="-42" w:left="-90" w:right="-111" w:hanging="2"/>
              <w:jc w:val="center"/>
              <w:rPr>
                <w:rFonts w:asciiTheme="minorHAnsi" w:hAnsiTheme="minorHAnsi" w:cstheme="minorHAnsi"/>
                <w:b/>
                <w:bCs/>
                <w:sz w:val="20"/>
                <w:szCs w:val="20"/>
              </w:rPr>
            </w:pPr>
            <w:r>
              <w:rPr>
                <w:rFonts w:asciiTheme="minorHAnsi" w:hAnsiTheme="minorHAnsi" w:cstheme="minorHAnsi"/>
                <w:b/>
                <w:bCs/>
                <w:sz w:val="20"/>
                <w:szCs w:val="20"/>
              </w:rPr>
              <w:t>490</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6A37A80" w14:textId="77777777" w:rsidR="00CD4DDC" w:rsidRPr="00754E84" w:rsidRDefault="00CD4DDC" w:rsidP="00F06BC7">
            <w:pPr>
              <w:spacing w:line="360" w:lineRule="auto"/>
              <w:ind w:leftChars="-42" w:left="-90" w:hanging="2"/>
              <w:jc w:val="center"/>
              <w:rPr>
                <w:rFonts w:asciiTheme="minorHAnsi" w:eastAsia="Arial" w:hAnsiTheme="minorHAnsi" w:cstheme="minorHAnsi"/>
                <w:b/>
                <w:sz w:val="20"/>
                <w:szCs w:val="20"/>
              </w:rPr>
            </w:pPr>
            <w:r w:rsidRPr="000030F1">
              <w:t>R$ 98,28</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89F6CEB" w14:textId="77777777" w:rsidR="00CD4DDC" w:rsidRPr="00754E84" w:rsidRDefault="00CD4DDC" w:rsidP="00F06BC7">
            <w:pPr>
              <w:spacing w:line="360" w:lineRule="auto"/>
              <w:ind w:hanging="2"/>
              <w:jc w:val="center"/>
              <w:rPr>
                <w:rFonts w:asciiTheme="minorHAnsi" w:eastAsia="Arial" w:hAnsiTheme="minorHAnsi" w:cstheme="minorHAnsi"/>
                <w:b/>
                <w:sz w:val="20"/>
                <w:szCs w:val="20"/>
              </w:rPr>
            </w:pPr>
            <w:r w:rsidRPr="000030F1">
              <w:t>R$ 48.157,20</w:t>
            </w:r>
          </w:p>
        </w:tc>
      </w:tr>
      <w:tr w:rsidR="00CD4DDC" w:rsidRPr="00754E84" w14:paraId="53E8C1C7" w14:textId="77777777" w:rsidTr="00CD4DDC">
        <w:trPr>
          <w:trHeight w:val="245"/>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EC72B04" w14:textId="77777777" w:rsidR="00CD4DDC" w:rsidRDefault="00CD4DDC" w:rsidP="00F06BC7">
            <w:pPr>
              <w:spacing w:line="360" w:lineRule="auto"/>
              <w:ind w:leftChars="-60" w:left="-130" w:right="-100" w:hanging="2"/>
              <w:jc w:val="center"/>
              <w:rPr>
                <w:rFonts w:asciiTheme="minorHAnsi" w:hAnsiTheme="minorHAnsi" w:cstheme="minorHAnsi"/>
                <w:b/>
                <w:bCs/>
                <w:sz w:val="20"/>
                <w:szCs w:val="20"/>
              </w:rPr>
            </w:pPr>
          </w:p>
        </w:tc>
        <w:tc>
          <w:tcPr>
            <w:tcW w:w="4820" w:type="dxa"/>
            <w:tcBorders>
              <w:top w:val="single" w:sz="6" w:space="0" w:color="000000"/>
              <w:left w:val="nil"/>
              <w:bottom w:val="single" w:sz="6" w:space="0" w:color="000000"/>
              <w:right w:val="single" w:sz="4" w:space="0" w:color="000000"/>
            </w:tcBorders>
            <w:tcMar>
              <w:top w:w="100" w:type="dxa"/>
              <w:left w:w="100" w:type="dxa"/>
              <w:bottom w:w="100" w:type="dxa"/>
              <w:right w:w="100" w:type="dxa"/>
            </w:tcMar>
          </w:tcPr>
          <w:p w14:paraId="59C9F358" w14:textId="77777777" w:rsidR="00CD4DDC" w:rsidRPr="00754E84" w:rsidRDefault="00CD4DDC" w:rsidP="00F06BC7">
            <w:pPr>
              <w:spacing w:line="360" w:lineRule="auto"/>
              <w:ind w:hanging="2"/>
              <w:jc w:val="center"/>
              <w:rPr>
                <w:rFonts w:asciiTheme="minorHAnsi" w:hAnsiTheme="minorHAnsi" w:cstheme="minorHAnsi"/>
                <w:b/>
                <w:bCs/>
                <w:sz w:val="20"/>
                <w:szCs w:val="20"/>
              </w:rPr>
            </w:pPr>
            <w:r>
              <w:rPr>
                <w:rFonts w:asciiTheme="minorHAnsi" w:hAnsiTheme="minorHAnsi" w:cstheme="minorHAnsi"/>
                <w:b/>
                <w:bCs/>
                <w:sz w:val="20"/>
                <w:szCs w:val="20"/>
              </w:rPr>
              <w:t>TOTAL</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96E55"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p>
        </w:tc>
        <w:tc>
          <w:tcPr>
            <w:tcW w:w="851"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A5A73EB" w14:textId="77777777" w:rsidR="00CD4DDC" w:rsidRPr="00754E84" w:rsidRDefault="00CD4DDC" w:rsidP="00F06BC7">
            <w:pPr>
              <w:spacing w:line="360" w:lineRule="auto"/>
              <w:ind w:hanging="2"/>
              <w:jc w:val="center"/>
              <w:rPr>
                <w:rFonts w:asciiTheme="minorHAnsi" w:eastAsia="Arial" w:hAnsiTheme="minorHAnsi" w:cstheme="minorHAnsi"/>
                <w:sz w:val="20"/>
                <w:szCs w:val="20"/>
              </w:rPr>
            </w:pP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B1DCB53" w14:textId="77777777" w:rsidR="00CD4DDC" w:rsidRDefault="00CD4DDC" w:rsidP="00F06BC7">
            <w:pPr>
              <w:spacing w:line="360" w:lineRule="auto"/>
              <w:ind w:leftChars="-42" w:left="-90" w:right="-111" w:hanging="2"/>
              <w:jc w:val="center"/>
              <w:rPr>
                <w:rFonts w:asciiTheme="minorHAnsi" w:hAnsiTheme="minorHAnsi" w:cstheme="minorHAnsi"/>
                <w:b/>
                <w:bCs/>
                <w:sz w:val="20"/>
                <w:szCs w:val="20"/>
              </w:rPr>
            </w:pP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10DF78A" w14:textId="77777777" w:rsidR="00CD4DDC" w:rsidRPr="007738E4" w:rsidRDefault="00CD4DDC" w:rsidP="00F06BC7">
            <w:pPr>
              <w:spacing w:line="360" w:lineRule="auto"/>
              <w:ind w:leftChars="-42" w:left="-90" w:hanging="2"/>
              <w:jc w:val="center"/>
            </w:pP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FDE0815" w14:textId="77777777" w:rsidR="00CD4DDC" w:rsidRPr="007738E4" w:rsidRDefault="00CD4DDC" w:rsidP="00F06BC7">
            <w:pPr>
              <w:spacing w:line="360" w:lineRule="auto"/>
              <w:ind w:hanging="2"/>
              <w:jc w:val="center"/>
            </w:pPr>
            <w:r w:rsidRPr="000030F1">
              <w:t>R$ 48.157,20</w:t>
            </w:r>
          </w:p>
        </w:tc>
      </w:tr>
    </w:tbl>
    <w:bookmarkEnd w:id="6"/>
    <w:bookmarkEnd w:id="7"/>
    <w:p w14:paraId="67131E46" w14:textId="17362178" w:rsidR="002A4D40" w:rsidRPr="001B3B84" w:rsidRDefault="006D05EC" w:rsidP="00A5230A">
      <w:pPr>
        <w:rPr>
          <w:sz w:val="20"/>
          <w:szCs w:val="20"/>
        </w:rPr>
      </w:pPr>
      <w:r w:rsidRPr="001B3B84">
        <w:rPr>
          <w:sz w:val="20"/>
          <w:szCs w:val="20"/>
        </w:rPr>
        <w:br w:type="textWrapping" w:clear="all"/>
      </w:r>
    </w:p>
    <w:p w14:paraId="70C7A671" w14:textId="77777777" w:rsidR="003A5023" w:rsidRPr="001B3B84" w:rsidRDefault="00806A69" w:rsidP="000941E9">
      <w:pPr>
        <w:pStyle w:val="PargrafodaLista1"/>
        <w:numPr>
          <w:ilvl w:val="1"/>
          <w:numId w:val="6"/>
        </w:numPr>
        <w:tabs>
          <w:tab w:val="left" w:pos="365"/>
        </w:tabs>
        <w:ind w:left="365" w:hanging="233"/>
        <w:rPr>
          <w:sz w:val="20"/>
          <w:szCs w:val="20"/>
        </w:rPr>
      </w:pPr>
      <w:r w:rsidRPr="001B3B84">
        <w:rPr>
          <w:sz w:val="20"/>
          <w:szCs w:val="20"/>
        </w:rPr>
        <w:t>O</w:t>
      </w:r>
      <w:r w:rsidRPr="001B3B84">
        <w:rPr>
          <w:spacing w:val="2"/>
          <w:sz w:val="20"/>
          <w:szCs w:val="20"/>
        </w:rPr>
        <w:t xml:space="preserve"> </w:t>
      </w:r>
      <w:r w:rsidRPr="001B3B84">
        <w:rPr>
          <w:sz w:val="20"/>
          <w:szCs w:val="20"/>
        </w:rPr>
        <w:t>objeto</w:t>
      </w:r>
      <w:r w:rsidRPr="001B3B84">
        <w:rPr>
          <w:spacing w:val="2"/>
          <w:sz w:val="20"/>
          <w:szCs w:val="20"/>
        </w:rPr>
        <w:t xml:space="preserve"> </w:t>
      </w:r>
      <w:r w:rsidRPr="001B3B84">
        <w:rPr>
          <w:sz w:val="20"/>
          <w:szCs w:val="20"/>
        </w:rPr>
        <w:t>desta</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não</w:t>
      </w:r>
      <w:r w:rsidRPr="001B3B84">
        <w:rPr>
          <w:spacing w:val="2"/>
          <w:sz w:val="20"/>
          <w:szCs w:val="20"/>
        </w:rPr>
        <w:t xml:space="preserve"> </w:t>
      </w:r>
      <w:r w:rsidRPr="001B3B84">
        <w:rPr>
          <w:sz w:val="20"/>
          <w:szCs w:val="20"/>
        </w:rPr>
        <w:t>se</w:t>
      </w:r>
      <w:r w:rsidRPr="001B3B84">
        <w:rPr>
          <w:spacing w:val="2"/>
          <w:sz w:val="20"/>
          <w:szCs w:val="20"/>
        </w:rPr>
        <w:t xml:space="preserve"> </w:t>
      </w:r>
      <w:r w:rsidRPr="001B3B84">
        <w:rPr>
          <w:sz w:val="20"/>
          <w:szCs w:val="20"/>
        </w:rPr>
        <w:t>enquadra</w:t>
      </w:r>
      <w:r w:rsidRPr="001B3B84">
        <w:rPr>
          <w:spacing w:val="2"/>
          <w:sz w:val="20"/>
          <w:szCs w:val="20"/>
        </w:rPr>
        <w:t xml:space="preserve"> </w:t>
      </w:r>
      <w:r w:rsidRPr="001B3B84">
        <w:rPr>
          <w:sz w:val="20"/>
          <w:szCs w:val="20"/>
        </w:rPr>
        <w:t>como</w:t>
      </w:r>
      <w:r w:rsidRPr="001B3B84">
        <w:rPr>
          <w:spacing w:val="2"/>
          <w:sz w:val="20"/>
          <w:szCs w:val="20"/>
        </w:rPr>
        <w:t xml:space="preserve"> </w:t>
      </w:r>
      <w:r w:rsidRPr="001B3B84">
        <w:rPr>
          <w:sz w:val="20"/>
          <w:szCs w:val="20"/>
        </w:rPr>
        <w:t>sendo</w:t>
      </w:r>
      <w:r w:rsidRPr="001B3B84">
        <w:rPr>
          <w:spacing w:val="3"/>
          <w:sz w:val="20"/>
          <w:szCs w:val="20"/>
        </w:rPr>
        <w:t xml:space="preserve"> </w:t>
      </w:r>
      <w:r w:rsidRPr="001B3B84">
        <w:rPr>
          <w:sz w:val="20"/>
          <w:szCs w:val="20"/>
        </w:rPr>
        <w:t>de</w:t>
      </w:r>
      <w:r w:rsidRPr="001B3B84">
        <w:rPr>
          <w:spacing w:val="2"/>
          <w:sz w:val="20"/>
          <w:szCs w:val="20"/>
        </w:rPr>
        <w:t xml:space="preserve"> </w:t>
      </w:r>
      <w:r w:rsidRPr="001B3B84">
        <w:rPr>
          <w:sz w:val="20"/>
          <w:szCs w:val="20"/>
        </w:rPr>
        <w:t>bem</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luxo,</w:t>
      </w:r>
      <w:r w:rsidRPr="001B3B84">
        <w:rPr>
          <w:spacing w:val="2"/>
          <w:sz w:val="20"/>
          <w:szCs w:val="20"/>
        </w:rPr>
        <w:t xml:space="preserve"> </w:t>
      </w:r>
      <w:r w:rsidRPr="001B3B84">
        <w:rPr>
          <w:sz w:val="20"/>
          <w:szCs w:val="20"/>
        </w:rPr>
        <w:t>conforme</w:t>
      </w:r>
      <w:r w:rsidRPr="001B3B84">
        <w:rPr>
          <w:spacing w:val="2"/>
          <w:sz w:val="20"/>
          <w:szCs w:val="20"/>
        </w:rPr>
        <w:t xml:space="preserve"> </w:t>
      </w:r>
      <w:r w:rsidRPr="001B3B84">
        <w:rPr>
          <w:sz w:val="20"/>
          <w:szCs w:val="20"/>
        </w:rPr>
        <w:t>artigo</w:t>
      </w:r>
      <w:r w:rsidRPr="001B3B84">
        <w:rPr>
          <w:spacing w:val="2"/>
          <w:sz w:val="20"/>
          <w:szCs w:val="20"/>
        </w:rPr>
        <w:t xml:space="preserve"> </w:t>
      </w:r>
      <w:r w:rsidRPr="001B3B84">
        <w:rPr>
          <w:sz w:val="20"/>
          <w:szCs w:val="20"/>
        </w:rPr>
        <w:t>384</w:t>
      </w:r>
      <w:r w:rsidRPr="001B3B84">
        <w:rPr>
          <w:spacing w:val="2"/>
          <w:sz w:val="20"/>
          <w:szCs w:val="20"/>
        </w:rPr>
        <w:t xml:space="preserve"> </w:t>
      </w:r>
      <w:r w:rsidRPr="001B3B84">
        <w:rPr>
          <w:sz w:val="20"/>
          <w:szCs w:val="20"/>
        </w:rPr>
        <w:t>e</w:t>
      </w:r>
      <w:r w:rsidRPr="001B3B84">
        <w:rPr>
          <w:spacing w:val="3"/>
          <w:sz w:val="20"/>
          <w:szCs w:val="20"/>
        </w:rPr>
        <w:t xml:space="preserve"> </w:t>
      </w:r>
      <w:r w:rsidRPr="001B3B84">
        <w:rPr>
          <w:sz w:val="20"/>
          <w:szCs w:val="20"/>
        </w:rPr>
        <w:t>seguintes</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Decreto</w:t>
      </w:r>
      <w:r w:rsidRPr="001B3B84">
        <w:rPr>
          <w:spacing w:val="2"/>
          <w:sz w:val="20"/>
          <w:szCs w:val="20"/>
        </w:rPr>
        <w:t xml:space="preserve"> </w:t>
      </w:r>
      <w:r w:rsidRPr="001B3B84">
        <w:rPr>
          <w:sz w:val="20"/>
          <w:szCs w:val="20"/>
        </w:rPr>
        <w:t>nº</w:t>
      </w:r>
      <w:r w:rsidRPr="001B3B84">
        <w:rPr>
          <w:spacing w:val="2"/>
          <w:sz w:val="20"/>
          <w:szCs w:val="20"/>
        </w:rPr>
        <w:t xml:space="preserve"> </w:t>
      </w:r>
      <w:r w:rsidRPr="001B3B84">
        <w:rPr>
          <w:sz w:val="20"/>
          <w:szCs w:val="20"/>
        </w:rPr>
        <w:t>3.537,</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09</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maio</w:t>
      </w:r>
      <w:r w:rsidRPr="001B3B84">
        <w:rPr>
          <w:spacing w:val="3"/>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2023.</w:t>
      </w:r>
    </w:p>
    <w:p w14:paraId="2F9ADC93" w14:textId="77777777" w:rsidR="003A5023" w:rsidRPr="001B3B84" w:rsidRDefault="00806A69" w:rsidP="000941E9">
      <w:pPr>
        <w:pStyle w:val="PargrafodaLista1"/>
        <w:numPr>
          <w:ilvl w:val="1"/>
          <w:numId w:val="6"/>
        </w:numPr>
        <w:tabs>
          <w:tab w:val="left" w:pos="365"/>
        </w:tabs>
        <w:ind w:left="365" w:hanging="233"/>
        <w:rPr>
          <w:sz w:val="20"/>
          <w:szCs w:val="20"/>
        </w:rPr>
      </w:pPr>
      <w:r w:rsidRPr="001B3B84">
        <w:rPr>
          <w:sz w:val="20"/>
          <w:szCs w:val="20"/>
        </w:rPr>
        <w:t>Os</w:t>
      </w:r>
      <w:r w:rsidRPr="001B3B84">
        <w:rPr>
          <w:spacing w:val="2"/>
          <w:sz w:val="20"/>
          <w:szCs w:val="20"/>
        </w:rPr>
        <w:t xml:space="preserve"> </w:t>
      </w:r>
      <w:r w:rsidRPr="001B3B84">
        <w:rPr>
          <w:sz w:val="20"/>
          <w:szCs w:val="20"/>
        </w:rPr>
        <w:t>objeto</w:t>
      </w:r>
      <w:r w:rsidRPr="001B3B84">
        <w:rPr>
          <w:spacing w:val="3"/>
          <w:sz w:val="20"/>
          <w:szCs w:val="20"/>
        </w:rPr>
        <w:t xml:space="preserve"> </w:t>
      </w:r>
      <w:r w:rsidRPr="001B3B84">
        <w:rPr>
          <w:sz w:val="20"/>
          <w:szCs w:val="20"/>
        </w:rPr>
        <w:t>desta</w:t>
      </w:r>
      <w:r w:rsidRPr="001B3B84">
        <w:rPr>
          <w:spacing w:val="2"/>
          <w:sz w:val="20"/>
          <w:szCs w:val="20"/>
        </w:rPr>
        <w:t xml:space="preserve"> </w:t>
      </w:r>
      <w:r w:rsidRPr="001B3B84">
        <w:rPr>
          <w:sz w:val="20"/>
          <w:szCs w:val="20"/>
        </w:rPr>
        <w:t>contratação</w:t>
      </w:r>
      <w:r w:rsidRPr="001B3B84">
        <w:rPr>
          <w:spacing w:val="3"/>
          <w:sz w:val="20"/>
          <w:szCs w:val="20"/>
        </w:rPr>
        <w:t xml:space="preserve"> </w:t>
      </w:r>
      <w:r w:rsidRPr="001B3B84">
        <w:rPr>
          <w:sz w:val="20"/>
          <w:szCs w:val="20"/>
        </w:rPr>
        <w:t>são</w:t>
      </w:r>
      <w:r w:rsidRPr="001B3B84">
        <w:rPr>
          <w:spacing w:val="2"/>
          <w:sz w:val="20"/>
          <w:szCs w:val="20"/>
        </w:rPr>
        <w:t xml:space="preserve"> </w:t>
      </w:r>
      <w:r w:rsidRPr="001B3B84">
        <w:rPr>
          <w:sz w:val="20"/>
          <w:szCs w:val="20"/>
        </w:rPr>
        <w:t>caracterizados</w:t>
      </w:r>
      <w:r w:rsidRPr="001B3B84">
        <w:rPr>
          <w:spacing w:val="3"/>
          <w:sz w:val="20"/>
          <w:szCs w:val="20"/>
        </w:rPr>
        <w:t xml:space="preserve"> </w:t>
      </w:r>
      <w:r w:rsidRPr="001B3B84">
        <w:rPr>
          <w:sz w:val="20"/>
          <w:szCs w:val="20"/>
        </w:rPr>
        <w:t>como</w:t>
      </w:r>
      <w:r w:rsidRPr="001B3B84">
        <w:rPr>
          <w:spacing w:val="2"/>
          <w:sz w:val="20"/>
          <w:szCs w:val="20"/>
        </w:rPr>
        <w:t xml:space="preserve"> </w:t>
      </w:r>
      <w:r w:rsidRPr="001B3B84">
        <w:rPr>
          <w:sz w:val="20"/>
          <w:szCs w:val="20"/>
        </w:rPr>
        <w:t>comuns,</w:t>
      </w:r>
      <w:r w:rsidRPr="001B3B84">
        <w:rPr>
          <w:spacing w:val="3"/>
          <w:sz w:val="20"/>
          <w:szCs w:val="20"/>
        </w:rPr>
        <w:t xml:space="preserve"> </w:t>
      </w:r>
      <w:r w:rsidRPr="001B3B84">
        <w:rPr>
          <w:sz w:val="20"/>
          <w:szCs w:val="20"/>
        </w:rPr>
        <w:t>conforme</w:t>
      </w:r>
      <w:r w:rsidRPr="001B3B84">
        <w:rPr>
          <w:spacing w:val="2"/>
          <w:sz w:val="20"/>
          <w:szCs w:val="20"/>
        </w:rPr>
        <w:t xml:space="preserve"> </w:t>
      </w:r>
      <w:r w:rsidRPr="001B3B84">
        <w:rPr>
          <w:sz w:val="20"/>
          <w:szCs w:val="20"/>
        </w:rPr>
        <w:t>justificativa</w:t>
      </w:r>
      <w:r w:rsidRPr="001B3B84">
        <w:rPr>
          <w:spacing w:val="3"/>
          <w:sz w:val="20"/>
          <w:szCs w:val="20"/>
        </w:rPr>
        <w:t xml:space="preserve"> </w:t>
      </w:r>
      <w:r w:rsidRPr="001B3B84">
        <w:rPr>
          <w:sz w:val="20"/>
          <w:szCs w:val="20"/>
        </w:rPr>
        <w:t>constante</w:t>
      </w:r>
      <w:r w:rsidRPr="001B3B84">
        <w:rPr>
          <w:spacing w:val="2"/>
          <w:sz w:val="20"/>
          <w:szCs w:val="20"/>
        </w:rPr>
        <w:t xml:space="preserve"> </w:t>
      </w:r>
      <w:r w:rsidRPr="001B3B84">
        <w:rPr>
          <w:sz w:val="20"/>
          <w:szCs w:val="20"/>
        </w:rPr>
        <w:t>do</w:t>
      </w:r>
      <w:r w:rsidRPr="001B3B84">
        <w:rPr>
          <w:spacing w:val="3"/>
          <w:sz w:val="20"/>
          <w:szCs w:val="20"/>
        </w:rPr>
        <w:t xml:space="preserve"> </w:t>
      </w:r>
      <w:r w:rsidRPr="001B3B84">
        <w:rPr>
          <w:sz w:val="20"/>
          <w:szCs w:val="20"/>
        </w:rPr>
        <w:t>Estudo</w:t>
      </w:r>
      <w:r w:rsidRPr="001B3B84">
        <w:rPr>
          <w:spacing w:val="2"/>
          <w:sz w:val="20"/>
          <w:szCs w:val="20"/>
        </w:rPr>
        <w:t xml:space="preserve"> </w:t>
      </w:r>
      <w:r w:rsidRPr="001B3B84">
        <w:rPr>
          <w:sz w:val="20"/>
          <w:szCs w:val="20"/>
        </w:rPr>
        <w:t>Técnico</w:t>
      </w:r>
      <w:r w:rsidRPr="001B3B84">
        <w:rPr>
          <w:spacing w:val="3"/>
          <w:sz w:val="20"/>
          <w:szCs w:val="20"/>
        </w:rPr>
        <w:t xml:space="preserve"> </w:t>
      </w:r>
      <w:r w:rsidRPr="001B3B84">
        <w:rPr>
          <w:spacing w:val="-2"/>
          <w:sz w:val="20"/>
          <w:szCs w:val="20"/>
        </w:rPr>
        <w:t>Preliminar.</w:t>
      </w:r>
    </w:p>
    <w:p w14:paraId="78D7E6FC" w14:textId="20DA7FD6" w:rsidR="003A5023" w:rsidRPr="001B3B84" w:rsidRDefault="00806A69" w:rsidP="000941E9">
      <w:pPr>
        <w:pStyle w:val="PargrafodaLista1"/>
        <w:numPr>
          <w:ilvl w:val="1"/>
          <w:numId w:val="6"/>
        </w:numPr>
        <w:tabs>
          <w:tab w:val="left" w:pos="380"/>
        </w:tabs>
        <w:ind w:left="132" w:right="464" w:firstLine="0"/>
        <w:rPr>
          <w:sz w:val="20"/>
          <w:szCs w:val="20"/>
        </w:rPr>
      </w:pPr>
      <w:r w:rsidRPr="001B3B84">
        <w:rPr>
          <w:sz w:val="20"/>
          <w:szCs w:val="20"/>
        </w:rPr>
        <w:t>O</w:t>
      </w:r>
      <w:r w:rsidRPr="001B3B84">
        <w:rPr>
          <w:spacing w:val="24"/>
          <w:sz w:val="20"/>
          <w:szCs w:val="20"/>
        </w:rPr>
        <w:t xml:space="preserve"> </w:t>
      </w:r>
      <w:r w:rsidRPr="001B3B84">
        <w:rPr>
          <w:sz w:val="20"/>
          <w:szCs w:val="20"/>
        </w:rPr>
        <w:t>prazo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vigência</w:t>
      </w:r>
      <w:r w:rsidRPr="001B3B84">
        <w:rPr>
          <w:spacing w:val="24"/>
          <w:sz w:val="20"/>
          <w:szCs w:val="20"/>
        </w:rPr>
        <w:t xml:space="preserve"> </w:t>
      </w:r>
      <w:r w:rsidRPr="001B3B84">
        <w:rPr>
          <w:sz w:val="20"/>
          <w:szCs w:val="20"/>
        </w:rPr>
        <w:t>da</w:t>
      </w:r>
      <w:r w:rsidRPr="001B3B84">
        <w:rPr>
          <w:spacing w:val="24"/>
          <w:sz w:val="20"/>
          <w:szCs w:val="20"/>
        </w:rPr>
        <w:t xml:space="preserve"> </w:t>
      </w:r>
      <w:r w:rsidRPr="001B3B84">
        <w:rPr>
          <w:sz w:val="20"/>
          <w:szCs w:val="20"/>
        </w:rPr>
        <w:t>contratação</w:t>
      </w:r>
      <w:r w:rsidRPr="001B3B84">
        <w:rPr>
          <w:spacing w:val="24"/>
          <w:sz w:val="20"/>
          <w:szCs w:val="20"/>
        </w:rPr>
        <w:t xml:space="preserve"> </w:t>
      </w:r>
      <w:r w:rsidRPr="001B3B84">
        <w:rPr>
          <w:sz w:val="20"/>
          <w:szCs w:val="20"/>
        </w:rPr>
        <w:t>é</w:t>
      </w:r>
      <w:r w:rsidRPr="001B3B84">
        <w:rPr>
          <w:spacing w:val="6"/>
          <w:sz w:val="20"/>
          <w:szCs w:val="20"/>
        </w:rPr>
        <w:t xml:space="preserve"> </w:t>
      </w:r>
      <w:r w:rsidRPr="001B3B84">
        <w:rPr>
          <w:sz w:val="20"/>
          <w:szCs w:val="20"/>
        </w:rPr>
        <w:t>de</w:t>
      </w:r>
      <w:r w:rsidRPr="001B3B84">
        <w:rPr>
          <w:spacing w:val="6"/>
          <w:sz w:val="20"/>
          <w:szCs w:val="20"/>
        </w:rPr>
        <w:t xml:space="preserve"> </w:t>
      </w:r>
      <w:r w:rsidR="00BB5E85" w:rsidRPr="001B3B84">
        <w:rPr>
          <w:sz w:val="20"/>
          <w:szCs w:val="20"/>
        </w:rPr>
        <w:t>3</w:t>
      </w:r>
      <w:r w:rsidR="00226B02" w:rsidRPr="001B3B84">
        <w:rPr>
          <w:sz w:val="20"/>
          <w:szCs w:val="20"/>
        </w:rPr>
        <w:t>65</w:t>
      </w:r>
      <w:r w:rsidRPr="001B3B84">
        <w:rPr>
          <w:spacing w:val="6"/>
          <w:sz w:val="20"/>
          <w:szCs w:val="20"/>
        </w:rPr>
        <w:t xml:space="preserve"> </w:t>
      </w:r>
      <w:r w:rsidRPr="001B3B84">
        <w:rPr>
          <w:sz w:val="20"/>
          <w:szCs w:val="20"/>
        </w:rPr>
        <w:t>(</w:t>
      </w:r>
      <w:r w:rsidR="00226B02" w:rsidRPr="001B3B84">
        <w:rPr>
          <w:sz w:val="20"/>
          <w:szCs w:val="20"/>
        </w:rPr>
        <w:t>trezentos e sessenta e cinco</w:t>
      </w:r>
      <w:r w:rsidRPr="001B3B84">
        <w:rPr>
          <w:sz w:val="20"/>
          <w:szCs w:val="20"/>
        </w:rPr>
        <w:t>)</w:t>
      </w:r>
      <w:r w:rsidRPr="001B3B84">
        <w:rPr>
          <w:spacing w:val="6"/>
          <w:sz w:val="20"/>
          <w:szCs w:val="20"/>
        </w:rPr>
        <w:t xml:space="preserve"> </w:t>
      </w:r>
      <w:r w:rsidRPr="001B3B84">
        <w:rPr>
          <w:sz w:val="20"/>
          <w:szCs w:val="20"/>
        </w:rPr>
        <w:t>dias</w:t>
      </w:r>
      <w:r w:rsidRPr="001B3B84">
        <w:rPr>
          <w:spacing w:val="6"/>
          <w:sz w:val="20"/>
          <w:szCs w:val="20"/>
        </w:rPr>
        <w:t xml:space="preserve"> </w:t>
      </w:r>
      <w:r w:rsidRPr="001B3B84">
        <w:rPr>
          <w:sz w:val="20"/>
          <w:szCs w:val="20"/>
        </w:rPr>
        <w:t>contados</w:t>
      </w:r>
      <w:r w:rsidRPr="001B3B84">
        <w:rPr>
          <w:spacing w:val="6"/>
          <w:sz w:val="20"/>
          <w:szCs w:val="20"/>
        </w:rPr>
        <w:t xml:space="preserve"> </w:t>
      </w:r>
      <w:r w:rsidRPr="001B3B84">
        <w:rPr>
          <w:sz w:val="20"/>
          <w:szCs w:val="20"/>
        </w:rPr>
        <w:t>da</w:t>
      </w:r>
      <w:r w:rsidRPr="001B3B84">
        <w:rPr>
          <w:spacing w:val="6"/>
          <w:sz w:val="20"/>
          <w:szCs w:val="20"/>
        </w:rPr>
        <w:t xml:space="preserve"> </w:t>
      </w:r>
      <w:r w:rsidRPr="001B3B84">
        <w:rPr>
          <w:sz w:val="20"/>
          <w:szCs w:val="20"/>
        </w:rPr>
        <w:t>assinatura</w:t>
      </w:r>
      <w:r w:rsidRPr="001B3B84">
        <w:rPr>
          <w:spacing w:val="6"/>
          <w:sz w:val="20"/>
          <w:szCs w:val="20"/>
        </w:rPr>
        <w:t xml:space="preserve"> </w:t>
      </w:r>
      <w:r w:rsidRPr="001B3B84">
        <w:rPr>
          <w:sz w:val="20"/>
          <w:szCs w:val="20"/>
        </w:rPr>
        <w:t>do</w:t>
      </w:r>
      <w:r w:rsidRPr="001B3B84">
        <w:rPr>
          <w:spacing w:val="6"/>
          <w:sz w:val="20"/>
          <w:szCs w:val="20"/>
        </w:rPr>
        <w:t xml:space="preserve"> </w:t>
      </w:r>
      <w:r w:rsidRPr="001B3B84">
        <w:rPr>
          <w:sz w:val="20"/>
          <w:szCs w:val="20"/>
        </w:rPr>
        <w:t>contrato</w:t>
      </w:r>
      <w:r w:rsidRPr="001B3B84">
        <w:rPr>
          <w:spacing w:val="6"/>
          <w:sz w:val="20"/>
          <w:szCs w:val="20"/>
        </w:rPr>
        <w:t xml:space="preserve"> </w:t>
      </w:r>
      <w:r w:rsidRPr="001B3B84">
        <w:rPr>
          <w:sz w:val="20"/>
          <w:szCs w:val="20"/>
        </w:rPr>
        <w:t>,</w:t>
      </w:r>
      <w:r w:rsidRPr="001B3B84">
        <w:rPr>
          <w:spacing w:val="6"/>
          <w:sz w:val="20"/>
          <w:szCs w:val="20"/>
        </w:rPr>
        <w:t xml:space="preserve"> </w:t>
      </w:r>
      <w:r w:rsidRPr="001B3B84">
        <w:rPr>
          <w:sz w:val="20"/>
          <w:szCs w:val="20"/>
        </w:rPr>
        <w:t>na</w:t>
      </w:r>
      <w:r w:rsidRPr="001B3B84">
        <w:rPr>
          <w:spacing w:val="6"/>
          <w:sz w:val="20"/>
          <w:szCs w:val="20"/>
        </w:rPr>
        <w:t xml:space="preserve"> </w:t>
      </w:r>
      <w:r w:rsidRPr="001B3B84">
        <w:rPr>
          <w:sz w:val="20"/>
          <w:szCs w:val="20"/>
        </w:rPr>
        <w:t>forma</w:t>
      </w:r>
      <w:r w:rsidRPr="001B3B84">
        <w:rPr>
          <w:spacing w:val="6"/>
          <w:sz w:val="20"/>
          <w:szCs w:val="20"/>
        </w:rPr>
        <w:t xml:space="preserve"> </w:t>
      </w:r>
      <w:r w:rsidRPr="001B3B84">
        <w:rPr>
          <w:sz w:val="20"/>
          <w:szCs w:val="20"/>
        </w:rPr>
        <w:t>do</w:t>
      </w:r>
      <w:r w:rsidRPr="001B3B84">
        <w:rPr>
          <w:spacing w:val="6"/>
          <w:sz w:val="20"/>
          <w:szCs w:val="20"/>
        </w:rPr>
        <w:t xml:space="preserve"> </w:t>
      </w:r>
      <w:r w:rsidRPr="001B3B84">
        <w:rPr>
          <w:sz w:val="20"/>
          <w:szCs w:val="20"/>
        </w:rPr>
        <w:t>artigo</w:t>
      </w:r>
      <w:r w:rsidRPr="001B3B84">
        <w:rPr>
          <w:spacing w:val="6"/>
          <w:sz w:val="20"/>
          <w:szCs w:val="20"/>
        </w:rPr>
        <w:t xml:space="preserve"> </w:t>
      </w:r>
      <w:r w:rsidRPr="001B3B84">
        <w:rPr>
          <w:sz w:val="20"/>
          <w:szCs w:val="20"/>
        </w:rPr>
        <w:t>404</w:t>
      </w:r>
      <w:r w:rsidRPr="001B3B84">
        <w:rPr>
          <w:spacing w:val="6"/>
          <w:sz w:val="20"/>
          <w:szCs w:val="20"/>
        </w:rPr>
        <w:t xml:space="preserve"> </w:t>
      </w:r>
      <w:r w:rsidRPr="001B3B84">
        <w:rPr>
          <w:sz w:val="20"/>
          <w:szCs w:val="20"/>
        </w:rPr>
        <w:t>do</w:t>
      </w:r>
      <w:r w:rsidRPr="001B3B84">
        <w:rPr>
          <w:spacing w:val="6"/>
          <w:sz w:val="20"/>
          <w:szCs w:val="20"/>
        </w:rPr>
        <w:t xml:space="preserve"> </w:t>
      </w:r>
      <w:r w:rsidRPr="001B3B84">
        <w:rPr>
          <w:sz w:val="20"/>
          <w:szCs w:val="20"/>
        </w:rPr>
        <w:t>Decreto</w:t>
      </w:r>
      <w:r w:rsidRPr="001B3B84">
        <w:rPr>
          <w:spacing w:val="6"/>
          <w:sz w:val="20"/>
          <w:szCs w:val="20"/>
        </w:rPr>
        <w:t xml:space="preserve"> </w:t>
      </w:r>
      <w:r w:rsidRPr="001B3B84">
        <w:rPr>
          <w:sz w:val="20"/>
          <w:szCs w:val="20"/>
        </w:rPr>
        <w:t>nº</w:t>
      </w:r>
      <w:r w:rsidRPr="001B3B84">
        <w:rPr>
          <w:spacing w:val="6"/>
          <w:sz w:val="20"/>
          <w:szCs w:val="20"/>
        </w:rPr>
        <w:t xml:space="preserve"> </w:t>
      </w:r>
      <w:r w:rsidRPr="001B3B84">
        <w:rPr>
          <w:sz w:val="20"/>
          <w:szCs w:val="20"/>
        </w:rPr>
        <w:t>3.537,</w:t>
      </w:r>
      <w:r w:rsidRPr="001B3B84">
        <w:rPr>
          <w:spacing w:val="6"/>
          <w:sz w:val="20"/>
          <w:szCs w:val="20"/>
        </w:rPr>
        <w:t xml:space="preserve"> </w:t>
      </w:r>
      <w:r w:rsidRPr="001B3B84">
        <w:rPr>
          <w:sz w:val="20"/>
          <w:szCs w:val="20"/>
        </w:rPr>
        <w:t>de</w:t>
      </w:r>
      <w:r w:rsidRPr="001B3B84">
        <w:rPr>
          <w:spacing w:val="40"/>
          <w:sz w:val="20"/>
          <w:szCs w:val="20"/>
        </w:rPr>
        <w:t xml:space="preserve"> </w:t>
      </w:r>
      <w:r w:rsidRPr="001B3B84">
        <w:rPr>
          <w:sz w:val="20"/>
          <w:szCs w:val="20"/>
        </w:rPr>
        <w:t>09 de maio de 2023.</w:t>
      </w:r>
    </w:p>
    <w:p w14:paraId="0DC538A7" w14:textId="10427A20" w:rsidR="003A5023" w:rsidRPr="001B3B84" w:rsidRDefault="00806A69" w:rsidP="000941E9">
      <w:pPr>
        <w:pStyle w:val="PargrafodaLista1"/>
        <w:numPr>
          <w:ilvl w:val="1"/>
          <w:numId w:val="6"/>
        </w:numPr>
        <w:tabs>
          <w:tab w:val="left" w:pos="380"/>
        </w:tabs>
        <w:spacing w:before="1"/>
        <w:ind w:left="380" w:hanging="248"/>
        <w:rPr>
          <w:sz w:val="20"/>
          <w:szCs w:val="20"/>
        </w:rPr>
      </w:pPr>
      <w:r w:rsidRPr="001B3B84">
        <w:rPr>
          <w:sz w:val="20"/>
          <w:szCs w:val="20"/>
        </w:rPr>
        <w:t>O</w:t>
      </w:r>
      <w:r w:rsidRPr="001B3B84">
        <w:rPr>
          <w:spacing w:val="2"/>
          <w:sz w:val="20"/>
          <w:szCs w:val="20"/>
        </w:rPr>
        <w:t xml:space="preserve"> </w:t>
      </w:r>
      <w:r w:rsidRPr="001B3B84">
        <w:rPr>
          <w:sz w:val="20"/>
          <w:szCs w:val="20"/>
        </w:rPr>
        <w:t>contrato</w:t>
      </w:r>
      <w:r w:rsidRPr="001B3B84">
        <w:rPr>
          <w:spacing w:val="2"/>
          <w:sz w:val="20"/>
          <w:szCs w:val="20"/>
        </w:rPr>
        <w:t xml:space="preserve"> </w:t>
      </w:r>
      <w:r w:rsidRPr="001B3B84">
        <w:rPr>
          <w:sz w:val="20"/>
          <w:szCs w:val="20"/>
        </w:rPr>
        <w:t>oferece</w:t>
      </w:r>
      <w:r w:rsidRPr="001B3B84">
        <w:rPr>
          <w:spacing w:val="2"/>
          <w:sz w:val="20"/>
          <w:szCs w:val="20"/>
        </w:rPr>
        <w:t xml:space="preserve"> </w:t>
      </w:r>
      <w:r w:rsidRPr="001B3B84">
        <w:rPr>
          <w:sz w:val="20"/>
          <w:szCs w:val="20"/>
        </w:rPr>
        <w:t>maior</w:t>
      </w:r>
      <w:r w:rsidRPr="001B3B84">
        <w:rPr>
          <w:spacing w:val="2"/>
          <w:sz w:val="20"/>
          <w:szCs w:val="20"/>
        </w:rPr>
        <w:t xml:space="preserve"> </w:t>
      </w:r>
      <w:r w:rsidRPr="001B3B84">
        <w:rPr>
          <w:sz w:val="20"/>
          <w:szCs w:val="20"/>
        </w:rPr>
        <w:t>detalhamento</w:t>
      </w:r>
      <w:r w:rsidRPr="001B3B84">
        <w:rPr>
          <w:spacing w:val="2"/>
          <w:sz w:val="20"/>
          <w:szCs w:val="20"/>
        </w:rPr>
        <w:t xml:space="preserve"> </w:t>
      </w:r>
      <w:r w:rsidRPr="001B3B84">
        <w:rPr>
          <w:sz w:val="20"/>
          <w:szCs w:val="20"/>
        </w:rPr>
        <w:t>das</w:t>
      </w:r>
      <w:r w:rsidRPr="001B3B84">
        <w:rPr>
          <w:spacing w:val="3"/>
          <w:sz w:val="20"/>
          <w:szCs w:val="20"/>
        </w:rPr>
        <w:t xml:space="preserve"> </w:t>
      </w:r>
      <w:r w:rsidR="00D47B7C" w:rsidRPr="001B3B84">
        <w:rPr>
          <w:spacing w:val="3"/>
          <w:sz w:val="20"/>
          <w:szCs w:val="20"/>
        </w:rPr>
        <w:t xml:space="preserve"> </w:t>
      </w:r>
      <w:r w:rsidRPr="001B3B84">
        <w:rPr>
          <w:sz w:val="20"/>
          <w:szCs w:val="20"/>
        </w:rPr>
        <w:t>regras</w:t>
      </w:r>
      <w:r w:rsidRPr="001B3B84">
        <w:rPr>
          <w:spacing w:val="2"/>
          <w:sz w:val="20"/>
          <w:szCs w:val="20"/>
        </w:rPr>
        <w:t xml:space="preserve"> </w:t>
      </w:r>
      <w:r w:rsidRPr="001B3B84">
        <w:rPr>
          <w:sz w:val="20"/>
          <w:szCs w:val="20"/>
        </w:rPr>
        <w:t>que</w:t>
      </w:r>
      <w:r w:rsidRPr="001B3B84">
        <w:rPr>
          <w:spacing w:val="2"/>
          <w:sz w:val="20"/>
          <w:szCs w:val="20"/>
        </w:rPr>
        <w:t xml:space="preserve"> </w:t>
      </w:r>
      <w:r w:rsidRPr="001B3B84">
        <w:rPr>
          <w:sz w:val="20"/>
          <w:szCs w:val="20"/>
        </w:rPr>
        <w:t>serão</w:t>
      </w:r>
      <w:r w:rsidRPr="001B3B84">
        <w:rPr>
          <w:spacing w:val="2"/>
          <w:sz w:val="20"/>
          <w:szCs w:val="20"/>
        </w:rPr>
        <w:t xml:space="preserve"> </w:t>
      </w:r>
      <w:r w:rsidRPr="001B3B84">
        <w:rPr>
          <w:sz w:val="20"/>
          <w:szCs w:val="20"/>
        </w:rPr>
        <w:t>aplicadas</w:t>
      </w:r>
      <w:r w:rsidRPr="001B3B84">
        <w:rPr>
          <w:spacing w:val="2"/>
          <w:sz w:val="20"/>
          <w:szCs w:val="20"/>
        </w:rPr>
        <w:t xml:space="preserve"> </w:t>
      </w:r>
      <w:r w:rsidRPr="001B3B84">
        <w:rPr>
          <w:sz w:val="20"/>
          <w:szCs w:val="20"/>
        </w:rPr>
        <w:t>em</w:t>
      </w:r>
      <w:r w:rsidRPr="001B3B84">
        <w:rPr>
          <w:spacing w:val="3"/>
          <w:sz w:val="20"/>
          <w:szCs w:val="20"/>
        </w:rPr>
        <w:t xml:space="preserve"> </w:t>
      </w:r>
      <w:r w:rsidRPr="001B3B84">
        <w:rPr>
          <w:sz w:val="20"/>
          <w:szCs w:val="20"/>
        </w:rPr>
        <w:t>relação</w:t>
      </w:r>
      <w:r w:rsidRPr="001B3B84">
        <w:rPr>
          <w:spacing w:val="2"/>
          <w:sz w:val="20"/>
          <w:szCs w:val="20"/>
        </w:rPr>
        <w:t xml:space="preserve"> </w:t>
      </w:r>
      <w:r w:rsidRPr="001B3B84">
        <w:rPr>
          <w:sz w:val="20"/>
          <w:szCs w:val="20"/>
        </w:rPr>
        <w:t>à</w:t>
      </w:r>
      <w:r w:rsidRPr="001B3B84">
        <w:rPr>
          <w:spacing w:val="2"/>
          <w:sz w:val="20"/>
          <w:szCs w:val="20"/>
        </w:rPr>
        <w:t xml:space="preserve"> </w:t>
      </w:r>
      <w:r w:rsidRPr="001B3B84">
        <w:rPr>
          <w:sz w:val="20"/>
          <w:szCs w:val="20"/>
        </w:rPr>
        <w:t>vigência</w:t>
      </w:r>
      <w:r w:rsidRPr="001B3B84">
        <w:rPr>
          <w:spacing w:val="2"/>
          <w:sz w:val="20"/>
          <w:szCs w:val="20"/>
        </w:rPr>
        <w:t xml:space="preserve"> </w:t>
      </w:r>
      <w:r w:rsidRPr="001B3B84">
        <w:rPr>
          <w:sz w:val="20"/>
          <w:szCs w:val="20"/>
        </w:rPr>
        <w:t>da</w:t>
      </w:r>
      <w:r w:rsidRPr="001B3B84">
        <w:rPr>
          <w:spacing w:val="2"/>
          <w:sz w:val="20"/>
          <w:szCs w:val="20"/>
        </w:rPr>
        <w:t xml:space="preserve"> </w:t>
      </w:r>
      <w:r w:rsidRPr="001B3B84">
        <w:rPr>
          <w:spacing w:val="-2"/>
          <w:sz w:val="20"/>
          <w:szCs w:val="20"/>
        </w:rPr>
        <w:t>contratação.</w:t>
      </w:r>
    </w:p>
    <w:p w14:paraId="4337EB40" w14:textId="65B35E4A" w:rsidR="003A5023" w:rsidRPr="001B3B84" w:rsidRDefault="00806A69" w:rsidP="00067464">
      <w:pPr>
        <w:pStyle w:val="PargrafodaLista1"/>
        <w:numPr>
          <w:ilvl w:val="1"/>
          <w:numId w:val="6"/>
        </w:numPr>
        <w:tabs>
          <w:tab w:val="left" w:pos="395"/>
        </w:tabs>
        <w:ind w:left="132" w:right="80" w:firstLine="0"/>
        <w:jc w:val="both"/>
        <w:rPr>
          <w:sz w:val="20"/>
          <w:szCs w:val="20"/>
        </w:rPr>
      </w:pPr>
      <w:r w:rsidRPr="001B3B84">
        <w:rPr>
          <w:sz w:val="20"/>
          <w:szCs w:val="20"/>
        </w:rPr>
        <w:t>O</w:t>
      </w:r>
      <w:r w:rsidRPr="001B3B84">
        <w:rPr>
          <w:spacing w:val="25"/>
          <w:sz w:val="20"/>
          <w:szCs w:val="20"/>
        </w:rPr>
        <w:t xml:space="preserve"> </w:t>
      </w:r>
      <w:r w:rsidRPr="001B3B84">
        <w:rPr>
          <w:sz w:val="20"/>
          <w:szCs w:val="20"/>
        </w:rPr>
        <w:t>presente</w:t>
      </w:r>
      <w:r w:rsidRPr="001B3B84">
        <w:rPr>
          <w:spacing w:val="25"/>
          <w:sz w:val="20"/>
          <w:szCs w:val="20"/>
        </w:rPr>
        <w:t xml:space="preserve"> </w:t>
      </w:r>
      <w:r w:rsidRPr="001B3B84">
        <w:rPr>
          <w:sz w:val="20"/>
          <w:szCs w:val="20"/>
        </w:rPr>
        <w:t>objeto</w:t>
      </w:r>
      <w:r w:rsidRPr="001B3B84">
        <w:rPr>
          <w:spacing w:val="25"/>
          <w:sz w:val="20"/>
          <w:szCs w:val="20"/>
        </w:rPr>
        <w:t xml:space="preserve"> </w:t>
      </w:r>
      <w:r w:rsidRPr="001B3B84">
        <w:rPr>
          <w:sz w:val="20"/>
          <w:szCs w:val="20"/>
        </w:rPr>
        <w:t>tem</w:t>
      </w:r>
      <w:r w:rsidRPr="001B3B84">
        <w:rPr>
          <w:spacing w:val="25"/>
          <w:sz w:val="20"/>
          <w:szCs w:val="20"/>
        </w:rPr>
        <w:t xml:space="preserve"> </w:t>
      </w:r>
      <w:r w:rsidRPr="001B3B84">
        <w:rPr>
          <w:sz w:val="20"/>
          <w:szCs w:val="20"/>
        </w:rPr>
        <w:t>como</w:t>
      </w:r>
      <w:r w:rsidRPr="001B3B84">
        <w:rPr>
          <w:spacing w:val="25"/>
          <w:sz w:val="20"/>
          <w:szCs w:val="20"/>
        </w:rPr>
        <w:t xml:space="preserve"> </w:t>
      </w:r>
      <w:r w:rsidRPr="001B3B84">
        <w:rPr>
          <w:sz w:val="20"/>
          <w:szCs w:val="20"/>
        </w:rPr>
        <w:t>justificativa</w:t>
      </w:r>
      <w:r w:rsidRPr="001B3B84">
        <w:rPr>
          <w:spacing w:val="25"/>
          <w:sz w:val="20"/>
          <w:szCs w:val="20"/>
        </w:rPr>
        <w:t xml:space="preserve"> </w:t>
      </w:r>
      <w:r w:rsidRPr="001B3B84">
        <w:rPr>
          <w:sz w:val="20"/>
          <w:szCs w:val="20"/>
        </w:rPr>
        <w:t>que</w:t>
      </w:r>
      <w:r w:rsidRPr="001B3B84">
        <w:rPr>
          <w:spacing w:val="25"/>
          <w:sz w:val="20"/>
          <w:szCs w:val="20"/>
        </w:rPr>
        <w:t xml:space="preserve"> </w:t>
      </w:r>
      <w:r w:rsidRPr="001B3B84">
        <w:rPr>
          <w:sz w:val="20"/>
          <w:szCs w:val="20"/>
        </w:rPr>
        <w:t>a</w:t>
      </w:r>
      <w:r w:rsidRPr="001B3B84">
        <w:rPr>
          <w:spacing w:val="25"/>
          <w:sz w:val="20"/>
          <w:szCs w:val="20"/>
        </w:rPr>
        <w:t xml:space="preserve"> </w:t>
      </w:r>
      <w:r w:rsidRPr="001B3B84">
        <w:rPr>
          <w:sz w:val="20"/>
          <w:szCs w:val="20"/>
        </w:rPr>
        <w:t>prestação</w:t>
      </w:r>
      <w:r w:rsidRPr="001B3B84">
        <w:rPr>
          <w:spacing w:val="27"/>
          <w:sz w:val="20"/>
          <w:szCs w:val="20"/>
        </w:rPr>
        <w:t xml:space="preserve"> </w:t>
      </w:r>
      <w:r w:rsidRPr="001B3B84">
        <w:rPr>
          <w:sz w:val="20"/>
          <w:szCs w:val="20"/>
        </w:rPr>
        <w:t>de</w:t>
      </w:r>
      <w:r w:rsidRPr="001B3B84">
        <w:rPr>
          <w:spacing w:val="27"/>
          <w:sz w:val="20"/>
          <w:szCs w:val="20"/>
        </w:rPr>
        <w:t xml:space="preserve"> </w:t>
      </w:r>
      <w:r w:rsidRPr="001B3B84">
        <w:rPr>
          <w:sz w:val="20"/>
          <w:szCs w:val="20"/>
        </w:rPr>
        <w:t>serviços</w:t>
      </w:r>
      <w:r w:rsidRPr="001B3B84">
        <w:rPr>
          <w:spacing w:val="27"/>
          <w:sz w:val="20"/>
          <w:szCs w:val="20"/>
        </w:rPr>
        <w:t xml:space="preserve"> </w:t>
      </w:r>
      <w:r w:rsidR="00924508" w:rsidRPr="001B3B84">
        <w:rPr>
          <w:sz w:val="20"/>
          <w:szCs w:val="20"/>
        </w:rPr>
        <w:t xml:space="preserve"> de </w:t>
      </w:r>
      <w:r w:rsidR="003E6ABB" w:rsidRPr="001B3B84">
        <w:rPr>
          <w:sz w:val="20"/>
          <w:szCs w:val="20"/>
        </w:rPr>
        <w:t xml:space="preserve">Sonorização, Iluminação, carro de publicidade, telão, gerador, palco, camarim, segurança desarmada e brigadista </w:t>
      </w:r>
      <w:r w:rsidR="00924508" w:rsidRPr="001B3B84">
        <w:rPr>
          <w:sz w:val="20"/>
          <w:szCs w:val="20"/>
        </w:rPr>
        <w:t xml:space="preserve">para realizações da competições e eventos </w:t>
      </w:r>
      <w:r w:rsidR="00D62522" w:rsidRPr="001B3B84">
        <w:rPr>
          <w:sz w:val="20"/>
          <w:szCs w:val="20"/>
        </w:rPr>
        <w:t>e demanda de diversas secretarias durante o</w:t>
      </w:r>
      <w:r w:rsidR="00B37C0B" w:rsidRPr="001B3B84">
        <w:rPr>
          <w:sz w:val="20"/>
          <w:szCs w:val="20"/>
        </w:rPr>
        <w:t xml:space="preserve"> ano de 202</w:t>
      </w:r>
      <w:r w:rsidR="00D62522" w:rsidRPr="001B3B84">
        <w:rPr>
          <w:sz w:val="20"/>
          <w:szCs w:val="20"/>
        </w:rPr>
        <w:t>5</w:t>
      </w:r>
      <w:r w:rsidR="00A1520A" w:rsidRPr="001B3B84">
        <w:rPr>
          <w:sz w:val="20"/>
          <w:szCs w:val="20"/>
        </w:rPr>
        <w:t xml:space="preserve">, </w:t>
      </w:r>
      <w:r w:rsidR="00662EA9" w:rsidRPr="001B3B84">
        <w:rPr>
          <w:sz w:val="20"/>
          <w:szCs w:val="20"/>
        </w:rPr>
        <w:t>visando a</w:t>
      </w:r>
      <w:r w:rsidR="00D319F5" w:rsidRPr="001B3B84">
        <w:rPr>
          <w:sz w:val="20"/>
          <w:szCs w:val="20"/>
        </w:rPr>
        <w:t xml:space="preserve"> pratica esportiva, in</w:t>
      </w:r>
      <w:r w:rsidR="004E080E" w:rsidRPr="001B3B84">
        <w:rPr>
          <w:sz w:val="20"/>
          <w:szCs w:val="20"/>
        </w:rPr>
        <w:t>c</w:t>
      </w:r>
      <w:r w:rsidR="00D319F5" w:rsidRPr="001B3B84">
        <w:rPr>
          <w:sz w:val="20"/>
          <w:szCs w:val="20"/>
        </w:rPr>
        <w:t>entivo a</w:t>
      </w:r>
      <w:r w:rsidR="00A1520A" w:rsidRPr="001B3B84">
        <w:rPr>
          <w:sz w:val="20"/>
          <w:szCs w:val="20"/>
        </w:rPr>
        <w:t xml:space="preserve"> Cultura</w:t>
      </w:r>
      <w:r w:rsidR="00D319F5" w:rsidRPr="001B3B84">
        <w:rPr>
          <w:sz w:val="20"/>
          <w:szCs w:val="20"/>
        </w:rPr>
        <w:t>,</w:t>
      </w:r>
      <w:r w:rsidR="00A1520A" w:rsidRPr="001B3B84">
        <w:rPr>
          <w:sz w:val="20"/>
          <w:szCs w:val="20"/>
        </w:rPr>
        <w:t xml:space="preserve"> </w:t>
      </w:r>
      <w:r w:rsidR="00D319F5" w:rsidRPr="001B3B84">
        <w:rPr>
          <w:sz w:val="20"/>
          <w:szCs w:val="20"/>
        </w:rPr>
        <w:t xml:space="preserve"> interc</w:t>
      </w:r>
      <w:r w:rsidR="004E080E" w:rsidRPr="001B3B84">
        <w:rPr>
          <w:sz w:val="20"/>
          <w:szCs w:val="20"/>
        </w:rPr>
        <w:t>am</w:t>
      </w:r>
      <w:r w:rsidR="00D319F5" w:rsidRPr="001B3B84">
        <w:rPr>
          <w:sz w:val="20"/>
          <w:szCs w:val="20"/>
        </w:rPr>
        <w:t xml:space="preserve">bio social e qualidade de vida e momentos de </w:t>
      </w:r>
      <w:r w:rsidR="00B73F20" w:rsidRPr="001B3B84">
        <w:rPr>
          <w:sz w:val="20"/>
          <w:szCs w:val="20"/>
        </w:rPr>
        <w:t>lazer para toda a comunidade de Bandeirantes</w:t>
      </w:r>
      <w:r w:rsidRPr="001B3B84">
        <w:rPr>
          <w:sz w:val="20"/>
          <w:szCs w:val="20"/>
        </w:rPr>
        <w:t>.</w:t>
      </w:r>
    </w:p>
    <w:p w14:paraId="5348E06C" w14:textId="77777777" w:rsidR="003A5023" w:rsidRPr="001B3B84" w:rsidRDefault="003A5023" w:rsidP="000941E9">
      <w:pPr>
        <w:pStyle w:val="Corpodetexto"/>
        <w:rPr>
          <w:sz w:val="20"/>
          <w:szCs w:val="20"/>
        </w:rPr>
      </w:pPr>
    </w:p>
    <w:p w14:paraId="2DD677D6" w14:textId="77777777" w:rsidR="003A5023" w:rsidRPr="001B3B84" w:rsidRDefault="003A5023" w:rsidP="000941E9">
      <w:pPr>
        <w:pStyle w:val="Corpodetexto"/>
        <w:spacing w:before="95"/>
        <w:rPr>
          <w:sz w:val="20"/>
          <w:szCs w:val="20"/>
        </w:rPr>
      </w:pPr>
    </w:p>
    <w:p w14:paraId="17C0161A" w14:textId="77777777" w:rsidR="003A5023" w:rsidRPr="001B3B84" w:rsidRDefault="00806A69" w:rsidP="000941E9">
      <w:pPr>
        <w:pStyle w:val="Ttulo1"/>
        <w:numPr>
          <w:ilvl w:val="0"/>
          <w:numId w:val="6"/>
        </w:numPr>
        <w:tabs>
          <w:tab w:val="left" w:pos="259"/>
        </w:tabs>
        <w:ind w:left="259" w:hanging="127"/>
        <w:rPr>
          <w:sz w:val="20"/>
          <w:szCs w:val="20"/>
        </w:rPr>
      </w:pPr>
      <w:r w:rsidRPr="001B3B84">
        <w:rPr>
          <w:sz w:val="20"/>
          <w:szCs w:val="20"/>
        </w:rPr>
        <w:t>FUNDAMENTAÇÃO</w:t>
      </w:r>
      <w:r w:rsidRPr="001B3B84">
        <w:rPr>
          <w:spacing w:val="5"/>
          <w:sz w:val="20"/>
          <w:szCs w:val="20"/>
        </w:rPr>
        <w:t xml:space="preserve"> </w:t>
      </w:r>
      <w:r w:rsidRPr="001B3B84">
        <w:rPr>
          <w:sz w:val="20"/>
          <w:szCs w:val="20"/>
        </w:rPr>
        <w:t>E</w:t>
      </w:r>
      <w:r w:rsidRPr="001B3B84">
        <w:rPr>
          <w:spacing w:val="5"/>
          <w:sz w:val="20"/>
          <w:szCs w:val="20"/>
        </w:rPr>
        <w:t xml:space="preserve"> </w:t>
      </w:r>
      <w:r w:rsidRPr="001B3B84">
        <w:rPr>
          <w:sz w:val="20"/>
          <w:szCs w:val="20"/>
        </w:rPr>
        <w:t>DESCRIÇÃO</w:t>
      </w:r>
      <w:r w:rsidRPr="001B3B84">
        <w:rPr>
          <w:spacing w:val="5"/>
          <w:sz w:val="20"/>
          <w:szCs w:val="20"/>
        </w:rPr>
        <w:t xml:space="preserve"> </w:t>
      </w:r>
      <w:r w:rsidRPr="001B3B84">
        <w:rPr>
          <w:sz w:val="20"/>
          <w:szCs w:val="20"/>
        </w:rPr>
        <w:t>DA</w:t>
      </w:r>
      <w:r w:rsidRPr="001B3B84">
        <w:rPr>
          <w:spacing w:val="5"/>
          <w:sz w:val="20"/>
          <w:szCs w:val="20"/>
        </w:rPr>
        <w:t xml:space="preserve"> </w:t>
      </w:r>
      <w:r w:rsidRPr="001B3B84">
        <w:rPr>
          <w:sz w:val="20"/>
          <w:szCs w:val="20"/>
        </w:rPr>
        <w:t>NECESSIDADE</w:t>
      </w:r>
      <w:r w:rsidRPr="001B3B84">
        <w:rPr>
          <w:spacing w:val="5"/>
          <w:sz w:val="20"/>
          <w:szCs w:val="20"/>
        </w:rPr>
        <w:t xml:space="preserve"> </w:t>
      </w:r>
      <w:r w:rsidRPr="001B3B84">
        <w:rPr>
          <w:sz w:val="20"/>
          <w:szCs w:val="20"/>
        </w:rPr>
        <w:t>DA</w:t>
      </w:r>
      <w:r w:rsidRPr="001B3B84">
        <w:rPr>
          <w:spacing w:val="6"/>
          <w:sz w:val="20"/>
          <w:szCs w:val="20"/>
        </w:rPr>
        <w:t xml:space="preserve"> </w:t>
      </w:r>
      <w:r w:rsidRPr="001B3B84">
        <w:rPr>
          <w:spacing w:val="-2"/>
          <w:sz w:val="20"/>
          <w:szCs w:val="20"/>
        </w:rPr>
        <w:t>CONTRATAÇÃO</w:t>
      </w:r>
    </w:p>
    <w:p w14:paraId="3F1C9041" w14:textId="77777777" w:rsidR="003A5023" w:rsidRPr="001B3B84" w:rsidRDefault="003A5023" w:rsidP="000941E9">
      <w:pPr>
        <w:pStyle w:val="Corpodetexto"/>
        <w:spacing w:before="92"/>
        <w:rPr>
          <w:b/>
          <w:sz w:val="20"/>
          <w:szCs w:val="20"/>
        </w:rPr>
      </w:pPr>
    </w:p>
    <w:p w14:paraId="45D6D8EB" w14:textId="09DEE220" w:rsidR="003A5023" w:rsidRPr="001B3B84" w:rsidRDefault="00511947" w:rsidP="001B3B84">
      <w:pPr>
        <w:pStyle w:val="PargrafodaLista1"/>
        <w:numPr>
          <w:ilvl w:val="1"/>
          <w:numId w:val="5"/>
        </w:numPr>
        <w:tabs>
          <w:tab w:val="left" w:pos="365"/>
        </w:tabs>
        <w:ind w:left="365" w:hanging="233"/>
        <w:rPr>
          <w:sz w:val="20"/>
          <w:szCs w:val="20"/>
        </w:rPr>
      </w:pPr>
      <w:r w:rsidRPr="001B3B84">
        <w:rPr>
          <w:sz w:val="20"/>
          <w:szCs w:val="20"/>
        </w:rPr>
        <w:t xml:space="preserve"> </w:t>
      </w:r>
      <w:r w:rsidR="00806A69" w:rsidRPr="001B3B84">
        <w:rPr>
          <w:sz w:val="20"/>
          <w:szCs w:val="20"/>
        </w:rPr>
        <w:t>A Fundamentação</w:t>
      </w:r>
      <w:r w:rsidR="00806A69" w:rsidRPr="001B3B84">
        <w:rPr>
          <w:spacing w:val="2"/>
          <w:sz w:val="20"/>
          <w:szCs w:val="20"/>
        </w:rPr>
        <w:t xml:space="preserve"> </w:t>
      </w:r>
      <w:r w:rsidR="00806A69" w:rsidRPr="001B3B84">
        <w:rPr>
          <w:sz w:val="20"/>
          <w:szCs w:val="20"/>
        </w:rPr>
        <w:t>da</w:t>
      </w:r>
      <w:r w:rsidR="00806A69" w:rsidRPr="001B3B84">
        <w:rPr>
          <w:spacing w:val="2"/>
          <w:sz w:val="20"/>
          <w:szCs w:val="20"/>
        </w:rPr>
        <w:t xml:space="preserve"> </w:t>
      </w:r>
      <w:r w:rsidR="00806A69" w:rsidRPr="001B3B84">
        <w:rPr>
          <w:sz w:val="20"/>
          <w:szCs w:val="20"/>
        </w:rPr>
        <w:t>Contratação</w:t>
      </w:r>
      <w:r w:rsidR="00806A69" w:rsidRPr="001B3B84">
        <w:rPr>
          <w:spacing w:val="2"/>
          <w:sz w:val="20"/>
          <w:szCs w:val="20"/>
        </w:rPr>
        <w:t xml:space="preserve"> </w:t>
      </w:r>
      <w:r w:rsidR="00806A69" w:rsidRPr="001B3B84">
        <w:rPr>
          <w:sz w:val="20"/>
          <w:szCs w:val="20"/>
        </w:rPr>
        <w:t>e</w:t>
      </w:r>
      <w:r w:rsidR="00806A69" w:rsidRPr="001B3B84">
        <w:rPr>
          <w:spacing w:val="2"/>
          <w:sz w:val="20"/>
          <w:szCs w:val="20"/>
        </w:rPr>
        <w:t xml:space="preserve"> </w:t>
      </w:r>
      <w:r w:rsidR="00806A69" w:rsidRPr="001B3B84">
        <w:rPr>
          <w:sz w:val="20"/>
          <w:szCs w:val="20"/>
        </w:rPr>
        <w:t>de</w:t>
      </w:r>
      <w:r w:rsidR="00806A69" w:rsidRPr="001B3B84">
        <w:rPr>
          <w:spacing w:val="2"/>
          <w:sz w:val="20"/>
          <w:szCs w:val="20"/>
        </w:rPr>
        <w:t xml:space="preserve"> </w:t>
      </w:r>
      <w:r w:rsidR="00806A69" w:rsidRPr="001B3B84">
        <w:rPr>
          <w:sz w:val="20"/>
          <w:szCs w:val="20"/>
        </w:rPr>
        <w:t>seus</w:t>
      </w:r>
      <w:r w:rsidR="00806A69" w:rsidRPr="001B3B84">
        <w:rPr>
          <w:spacing w:val="2"/>
          <w:sz w:val="20"/>
          <w:szCs w:val="20"/>
        </w:rPr>
        <w:t xml:space="preserve"> </w:t>
      </w:r>
      <w:r w:rsidR="00806A69" w:rsidRPr="001B3B84">
        <w:rPr>
          <w:sz w:val="20"/>
          <w:szCs w:val="20"/>
        </w:rPr>
        <w:t>quantitativos</w:t>
      </w:r>
      <w:r w:rsidR="00806A69" w:rsidRPr="001B3B84">
        <w:rPr>
          <w:spacing w:val="2"/>
          <w:sz w:val="20"/>
          <w:szCs w:val="20"/>
        </w:rPr>
        <w:t xml:space="preserve"> </w:t>
      </w:r>
      <w:r w:rsidR="00806A69" w:rsidRPr="001B3B84">
        <w:rPr>
          <w:sz w:val="20"/>
          <w:szCs w:val="20"/>
        </w:rPr>
        <w:t>encontra-se</w:t>
      </w:r>
      <w:r w:rsidR="00806A69" w:rsidRPr="001B3B84">
        <w:rPr>
          <w:spacing w:val="2"/>
          <w:sz w:val="20"/>
          <w:szCs w:val="20"/>
        </w:rPr>
        <w:t xml:space="preserve"> </w:t>
      </w:r>
      <w:r w:rsidR="00806A69" w:rsidRPr="001B3B84">
        <w:rPr>
          <w:sz w:val="20"/>
          <w:szCs w:val="20"/>
        </w:rPr>
        <w:t>pormenorizada</w:t>
      </w:r>
      <w:r w:rsidR="00806A69" w:rsidRPr="001B3B84">
        <w:rPr>
          <w:spacing w:val="2"/>
          <w:sz w:val="20"/>
          <w:szCs w:val="20"/>
        </w:rPr>
        <w:t xml:space="preserve"> </w:t>
      </w:r>
      <w:r w:rsidR="00806A69" w:rsidRPr="001B3B84">
        <w:rPr>
          <w:sz w:val="20"/>
          <w:szCs w:val="20"/>
        </w:rPr>
        <w:t>em</w:t>
      </w:r>
      <w:r w:rsidR="00806A69" w:rsidRPr="001B3B84">
        <w:rPr>
          <w:spacing w:val="2"/>
          <w:sz w:val="20"/>
          <w:szCs w:val="20"/>
        </w:rPr>
        <w:t xml:space="preserve"> </w:t>
      </w:r>
      <w:r w:rsidR="00806A69" w:rsidRPr="001B3B84">
        <w:rPr>
          <w:sz w:val="20"/>
          <w:szCs w:val="20"/>
        </w:rPr>
        <w:t>Tópico</w:t>
      </w:r>
      <w:r w:rsidR="00806A69" w:rsidRPr="001B3B84">
        <w:rPr>
          <w:spacing w:val="2"/>
          <w:sz w:val="20"/>
          <w:szCs w:val="20"/>
        </w:rPr>
        <w:t xml:space="preserve"> </w:t>
      </w:r>
      <w:r w:rsidR="00806A69" w:rsidRPr="001B3B84">
        <w:rPr>
          <w:sz w:val="20"/>
          <w:szCs w:val="20"/>
        </w:rPr>
        <w:t>deste</w:t>
      </w:r>
      <w:r w:rsidR="00806A69" w:rsidRPr="001B3B84">
        <w:rPr>
          <w:spacing w:val="2"/>
          <w:sz w:val="20"/>
          <w:szCs w:val="20"/>
        </w:rPr>
        <w:t xml:space="preserve"> </w:t>
      </w:r>
      <w:r w:rsidR="00806A69" w:rsidRPr="001B3B84">
        <w:rPr>
          <w:sz w:val="20"/>
          <w:szCs w:val="20"/>
        </w:rPr>
        <w:t>Termo</w:t>
      </w:r>
      <w:r w:rsidR="00806A69" w:rsidRPr="001B3B84">
        <w:rPr>
          <w:spacing w:val="2"/>
          <w:sz w:val="20"/>
          <w:szCs w:val="20"/>
        </w:rPr>
        <w:t xml:space="preserve"> </w:t>
      </w:r>
      <w:r w:rsidR="00806A69" w:rsidRPr="001B3B84">
        <w:rPr>
          <w:sz w:val="20"/>
          <w:szCs w:val="20"/>
        </w:rPr>
        <w:t>de</w:t>
      </w:r>
      <w:r w:rsidR="00806A69" w:rsidRPr="001B3B84">
        <w:rPr>
          <w:spacing w:val="2"/>
          <w:sz w:val="20"/>
          <w:szCs w:val="20"/>
        </w:rPr>
        <w:t xml:space="preserve"> </w:t>
      </w:r>
      <w:r w:rsidR="00806A69" w:rsidRPr="001B3B84">
        <w:rPr>
          <w:spacing w:val="-2"/>
          <w:sz w:val="20"/>
          <w:szCs w:val="20"/>
        </w:rPr>
        <w:t>Referência.</w:t>
      </w:r>
    </w:p>
    <w:p w14:paraId="4695A829" w14:textId="77777777" w:rsidR="005C2B4E" w:rsidRPr="001B3B84" w:rsidRDefault="005C2B4E" w:rsidP="001B3B84">
      <w:pPr>
        <w:pStyle w:val="PargrafodaLista1"/>
        <w:tabs>
          <w:tab w:val="left" w:pos="365"/>
        </w:tabs>
        <w:ind w:left="365"/>
        <w:rPr>
          <w:sz w:val="20"/>
          <w:szCs w:val="20"/>
        </w:rPr>
      </w:pPr>
    </w:p>
    <w:p w14:paraId="36A0AC2A" w14:textId="1F32E798" w:rsidR="003A5023" w:rsidRPr="001B3B84" w:rsidRDefault="00511947" w:rsidP="001B3B84">
      <w:pPr>
        <w:pStyle w:val="PargrafodaLista1"/>
        <w:numPr>
          <w:ilvl w:val="1"/>
          <w:numId w:val="5"/>
        </w:numPr>
        <w:tabs>
          <w:tab w:val="left" w:pos="365"/>
        </w:tabs>
        <w:ind w:left="365" w:hanging="233"/>
        <w:rPr>
          <w:sz w:val="20"/>
          <w:szCs w:val="20"/>
        </w:rPr>
      </w:pPr>
      <w:r w:rsidRPr="001B3B84">
        <w:rPr>
          <w:sz w:val="20"/>
          <w:szCs w:val="20"/>
        </w:rPr>
        <w:t xml:space="preserve"> </w:t>
      </w:r>
      <w:r w:rsidR="00806A69" w:rsidRPr="001B3B84">
        <w:rPr>
          <w:sz w:val="20"/>
          <w:szCs w:val="20"/>
        </w:rPr>
        <w:t>O</w:t>
      </w:r>
      <w:r w:rsidR="00806A69" w:rsidRPr="001B3B84">
        <w:rPr>
          <w:spacing w:val="2"/>
          <w:sz w:val="20"/>
          <w:szCs w:val="20"/>
        </w:rPr>
        <w:t xml:space="preserve"> </w:t>
      </w:r>
      <w:r w:rsidR="00806A69" w:rsidRPr="001B3B84">
        <w:rPr>
          <w:sz w:val="20"/>
          <w:szCs w:val="20"/>
        </w:rPr>
        <w:t>objeto</w:t>
      </w:r>
      <w:r w:rsidR="00806A69" w:rsidRPr="001B3B84">
        <w:rPr>
          <w:spacing w:val="2"/>
          <w:sz w:val="20"/>
          <w:szCs w:val="20"/>
        </w:rPr>
        <w:t xml:space="preserve"> </w:t>
      </w:r>
      <w:r w:rsidR="00806A69" w:rsidRPr="001B3B84">
        <w:rPr>
          <w:sz w:val="20"/>
          <w:szCs w:val="20"/>
        </w:rPr>
        <w:t>da</w:t>
      </w:r>
      <w:r w:rsidR="00806A69" w:rsidRPr="001B3B84">
        <w:rPr>
          <w:spacing w:val="3"/>
          <w:sz w:val="20"/>
          <w:szCs w:val="20"/>
        </w:rPr>
        <w:t xml:space="preserve"> </w:t>
      </w:r>
      <w:r w:rsidR="00806A69" w:rsidRPr="001B3B84">
        <w:rPr>
          <w:sz w:val="20"/>
          <w:szCs w:val="20"/>
        </w:rPr>
        <w:t>contratação</w:t>
      </w:r>
      <w:r w:rsidR="00806A69" w:rsidRPr="001B3B84">
        <w:rPr>
          <w:spacing w:val="2"/>
          <w:sz w:val="20"/>
          <w:szCs w:val="20"/>
        </w:rPr>
        <w:t xml:space="preserve"> </w:t>
      </w:r>
      <w:r w:rsidR="00806A69" w:rsidRPr="001B3B84">
        <w:rPr>
          <w:sz w:val="20"/>
          <w:szCs w:val="20"/>
        </w:rPr>
        <w:t>está</w:t>
      </w:r>
      <w:r w:rsidR="00806A69" w:rsidRPr="001B3B84">
        <w:rPr>
          <w:spacing w:val="2"/>
          <w:sz w:val="20"/>
          <w:szCs w:val="20"/>
        </w:rPr>
        <w:t xml:space="preserve"> </w:t>
      </w:r>
      <w:r w:rsidR="00806A69" w:rsidRPr="001B3B84">
        <w:rPr>
          <w:sz w:val="20"/>
          <w:szCs w:val="20"/>
        </w:rPr>
        <w:t>previsto</w:t>
      </w:r>
      <w:r w:rsidR="00806A69" w:rsidRPr="001B3B84">
        <w:rPr>
          <w:spacing w:val="3"/>
          <w:sz w:val="20"/>
          <w:szCs w:val="20"/>
        </w:rPr>
        <w:t xml:space="preserve"> </w:t>
      </w:r>
      <w:r w:rsidR="00806A69" w:rsidRPr="001B3B84">
        <w:rPr>
          <w:sz w:val="20"/>
          <w:szCs w:val="20"/>
        </w:rPr>
        <w:t>no</w:t>
      </w:r>
      <w:r w:rsidR="00806A69" w:rsidRPr="001B3B84">
        <w:rPr>
          <w:spacing w:val="2"/>
          <w:sz w:val="20"/>
          <w:szCs w:val="20"/>
        </w:rPr>
        <w:t xml:space="preserve"> </w:t>
      </w:r>
      <w:r w:rsidR="00806A69" w:rsidRPr="001B3B84">
        <w:rPr>
          <w:sz w:val="20"/>
          <w:szCs w:val="20"/>
        </w:rPr>
        <w:t>Plano</w:t>
      </w:r>
      <w:r w:rsidR="00806A69" w:rsidRPr="001B3B84">
        <w:rPr>
          <w:spacing w:val="2"/>
          <w:sz w:val="20"/>
          <w:szCs w:val="20"/>
        </w:rPr>
        <w:t xml:space="preserve"> </w:t>
      </w:r>
      <w:r w:rsidR="00806A69" w:rsidRPr="001B3B84">
        <w:rPr>
          <w:sz w:val="20"/>
          <w:szCs w:val="20"/>
        </w:rPr>
        <w:t>de</w:t>
      </w:r>
      <w:r w:rsidR="00806A69" w:rsidRPr="001B3B84">
        <w:rPr>
          <w:spacing w:val="3"/>
          <w:sz w:val="20"/>
          <w:szCs w:val="20"/>
        </w:rPr>
        <w:t xml:space="preserve"> </w:t>
      </w:r>
      <w:r w:rsidR="00806A69" w:rsidRPr="001B3B84">
        <w:rPr>
          <w:sz w:val="20"/>
          <w:szCs w:val="20"/>
        </w:rPr>
        <w:t>Contratações</w:t>
      </w:r>
      <w:r w:rsidR="00806A69" w:rsidRPr="001B3B84">
        <w:rPr>
          <w:spacing w:val="2"/>
          <w:sz w:val="20"/>
          <w:szCs w:val="20"/>
        </w:rPr>
        <w:t xml:space="preserve"> </w:t>
      </w:r>
      <w:r w:rsidR="00806A69" w:rsidRPr="001B3B84">
        <w:rPr>
          <w:sz w:val="20"/>
          <w:szCs w:val="20"/>
        </w:rPr>
        <w:t>Anual</w:t>
      </w:r>
      <w:r w:rsidR="008D1B7E" w:rsidRPr="001B3B84">
        <w:rPr>
          <w:sz w:val="20"/>
          <w:szCs w:val="20"/>
        </w:rPr>
        <w:t xml:space="preserve"> </w:t>
      </w:r>
      <w:r w:rsidR="00806A69" w:rsidRPr="001B3B84">
        <w:rPr>
          <w:spacing w:val="3"/>
          <w:sz w:val="20"/>
          <w:szCs w:val="20"/>
        </w:rPr>
        <w:t xml:space="preserve"> </w:t>
      </w:r>
      <w:r w:rsidR="00806A69" w:rsidRPr="001B3B84">
        <w:rPr>
          <w:sz w:val="20"/>
          <w:szCs w:val="20"/>
        </w:rPr>
        <w:t>202</w:t>
      </w:r>
      <w:r w:rsidR="00067464" w:rsidRPr="001B3B84">
        <w:rPr>
          <w:sz w:val="20"/>
          <w:szCs w:val="20"/>
        </w:rPr>
        <w:t>5</w:t>
      </w:r>
      <w:r w:rsidR="00806A69" w:rsidRPr="001B3B84">
        <w:rPr>
          <w:sz w:val="20"/>
          <w:szCs w:val="20"/>
        </w:rPr>
        <w:t>,</w:t>
      </w:r>
      <w:r w:rsidR="00806A69" w:rsidRPr="001B3B84">
        <w:rPr>
          <w:spacing w:val="2"/>
          <w:sz w:val="20"/>
          <w:szCs w:val="20"/>
        </w:rPr>
        <w:t xml:space="preserve"> </w:t>
      </w:r>
      <w:r w:rsidR="00806A69" w:rsidRPr="001B3B84">
        <w:rPr>
          <w:sz w:val="20"/>
          <w:szCs w:val="20"/>
        </w:rPr>
        <w:t>conforme</w:t>
      </w:r>
      <w:r w:rsidR="00806A69" w:rsidRPr="001B3B84">
        <w:rPr>
          <w:spacing w:val="2"/>
          <w:sz w:val="20"/>
          <w:szCs w:val="20"/>
        </w:rPr>
        <w:t xml:space="preserve"> </w:t>
      </w:r>
      <w:r w:rsidR="00806A69" w:rsidRPr="001B3B84">
        <w:rPr>
          <w:sz w:val="20"/>
          <w:szCs w:val="20"/>
        </w:rPr>
        <w:t>detalhamento</w:t>
      </w:r>
      <w:r w:rsidR="00806A69" w:rsidRPr="001B3B84">
        <w:rPr>
          <w:spacing w:val="3"/>
          <w:sz w:val="20"/>
          <w:szCs w:val="20"/>
        </w:rPr>
        <w:t xml:space="preserve"> </w:t>
      </w:r>
      <w:r w:rsidR="00806A69" w:rsidRPr="001B3B84">
        <w:rPr>
          <w:sz w:val="20"/>
          <w:szCs w:val="20"/>
        </w:rPr>
        <w:t>a</w:t>
      </w:r>
      <w:r w:rsidR="00806A69" w:rsidRPr="001B3B84">
        <w:rPr>
          <w:spacing w:val="2"/>
          <w:sz w:val="20"/>
          <w:szCs w:val="20"/>
        </w:rPr>
        <w:t xml:space="preserve"> </w:t>
      </w:r>
      <w:r w:rsidR="00806A69" w:rsidRPr="001B3B84">
        <w:rPr>
          <w:spacing w:val="-2"/>
          <w:sz w:val="20"/>
          <w:szCs w:val="20"/>
        </w:rPr>
        <w:t>seguir:</w:t>
      </w:r>
    </w:p>
    <w:p w14:paraId="160E8204" w14:textId="77777777" w:rsidR="005C2B4E" w:rsidRPr="001B3B84" w:rsidRDefault="005C2B4E" w:rsidP="001B3B84">
      <w:pPr>
        <w:pStyle w:val="PargrafodaLista"/>
        <w:rPr>
          <w:sz w:val="20"/>
          <w:szCs w:val="20"/>
        </w:rPr>
      </w:pPr>
    </w:p>
    <w:p w14:paraId="05011851" w14:textId="77777777" w:rsidR="005C2B4E" w:rsidRPr="001B3B84" w:rsidRDefault="005C2B4E" w:rsidP="001B3B84">
      <w:pPr>
        <w:pStyle w:val="PargrafodaLista1"/>
        <w:tabs>
          <w:tab w:val="left" w:pos="365"/>
        </w:tabs>
        <w:ind w:left="365"/>
        <w:rPr>
          <w:sz w:val="20"/>
          <w:szCs w:val="20"/>
        </w:rPr>
      </w:pPr>
    </w:p>
    <w:p w14:paraId="1E83BAD1" w14:textId="2ED989B4" w:rsidR="003A5023" w:rsidRPr="001B3B84" w:rsidRDefault="00511947" w:rsidP="001B3B84">
      <w:pPr>
        <w:pStyle w:val="PargrafodaLista1"/>
        <w:numPr>
          <w:ilvl w:val="0"/>
          <w:numId w:val="4"/>
        </w:numPr>
        <w:tabs>
          <w:tab w:val="left" w:pos="246"/>
        </w:tabs>
        <w:ind w:left="246" w:hanging="114"/>
        <w:rPr>
          <w:sz w:val="20"/>
          <w:szCs w:val="20"/>
        </w:rPr>
      </w:pPr>
      <w:r w:rsidRPr="001B3B84">
        <w:rPr>
          <w:sz w:val="20"/>
          <w:szCs w:val="20"/>
        </w:rPr>
        <w:t xml:space="preserve"> </w:t>
      </w:r>
      <w:r w:rsidR="00806A69" w:rsidRPr="001B3B84">
        <w:rPr>
          <w:sz w:val="20"/>
          <w:szCs w:val="20"/>
        </w:rPr>
        <w:t>ID</w:t>
      </w:r>
      <w:r w:rsidR="00806A69" w:rsidRPr="001B3B84">
        <w:rPr>
          <w:spacing w:val="2"/>
          <w:sz w:val="20"/>
          <w:szCs w:val="20"/>
        </w:rPr>
        <w:t xml:space="preserve"> </w:t>
      </w:r>
      <w:r w:rsidR="00806A69" w:rsidRPr="001B3B84">
        <w:rPr>
          <w:sz w:val="20"/>
          <w:szCs w:val="20"/>
        </w:rPr>
        <w:t>PCA</w:t>
      </w:r>
      <w:r w:rsidR="00806A69" w:rsidRPr="001B3B84">
        <w:rPr>
          <w:spacing w:val="2"/>
          <w:sz w:val="20"/>
          <w:szCs w:val="20"/>
        </w:rPr>
        <w:t xml:space="preserve"> </w:t>
      </w:r>
      <w:r w:rsidR="00806A69" w:rsidRPr="001B3B84">
        <w:rPr>
          <w:sz w:val="20"/>
          <w:szCs w:val="20"/>
        </w:rPr>
        <w:t>no</w:t>
      </w:r>
      <w:r w:rsidR="00806A69" w:rsidRPr="001B3B84">
        <w:rPr>
          <w:spacing w:val="3"/>
          <w:sz w:val="20"/>
          <w:szCs w:val="20"/>
        </w:rPr>
        <w:t xml:space="preserve"> </w:t>
      </w:r>
      <w:r w:rsidR="00806A69" w:rsidRPr="001B3B84">
        <w:rPr>
          <w:sz w:val="20"/>
          <w:szCs w:val="20"/>
        </w:rPr>
        <w:t>PNCP:</w:t>
      </w:r>
      <w:r w:rsidR="00806A69" w:rsidRPr="001B3B84">
        <w:rPr>
          <w:spacing w:val="2"/>
          <w:sz w:val="20"/>
          <w:szCs w:val="20"/>
        </w:rPr>
        <w:t xml:space="preserve"> </w:t>
      </w:r>
      <w:r w:rsidR="00806A69" w:rsidRPr="001B3B84">
        <w:rPr>
          <w:sz w:val="20"/>
          <w:szCs w:val="20"/>
        </w:rPr>
        <w:t>está</w:t>
      </w:r>
      <w:r w:rsidR="00806A69" w:rsidRPr="001B3B84">
        <w:rPr>
          <w:spacing w:val="3"/>
          <w:sz w:val="20"/>
          <w:szCs w:val="20"/>
        </w:rPr>
        <w:t xml:space="preserve"> </w:t>
      </w:r>
      <w:r w:rsidR="00806A69" w:rsidRPr="001B3B84">
        <w:rPr>
          <w:spacing w:val="-2"/>
          <w:sz w:val="20"/>
          <w:szCs w:val="20"/>
        </w:rPr>
        <w:t>comtemplado</w:t>
      </w:r>
      <w:r w:rsidR="00CA4AC5" w:rsidRPr="001B3B84">
        <w:rPr>
          <w:spacing w:val="-2"/>
          <w:sz w:val="20"/>
          <w:szCs w:val="20"/>
        </w:rPr>
        <w:t xml:space="preserve"> </w:t>
      </w:r>
    </w:p>
    <w:p w14:paraId="3EA2B78C" w14:textId="77777777" w:rsidR="003A5023" w:rsidRPr="001B3B84" w:rsidRDefault="003A5023" w:rsidP="001B3B84">
      <w:pPr>
        <w:pStyle w:val="Corpodetexto"/>
        <w:spacing w:before="92"/>
        <w:rPr>
          <w:sz w:val="20"/>
          <w:szCs w:val="20"/>
        </w:rPr>
      </w:pPr>
    </w:p>
    <w:p w14:paraId="0368449D" w14:textId="60955052" w:rsidR="003A5023" w:rsidRPr="001B3B84" w:rsidRDefault="00511947" w:rsidP="001B3B84">
      <w:pPr>
        <w:pStyle w:val="PargrafodaLista1"/>
        <w:numPr>
          <w:ilvl w:val="0"/>
          <w:numId w:val="4"/>
        </w:numPr>
        <w:tabs>
          <w:tab w:val="left" w:pos="293"/>
        </w:tabs>
        <w:ind w:left="293" w:hanging="161"/>
        <w:rPr>
          <w:sz w:val="20"/>
          <w:szCs w:val="20"/>
        </w:rPr>
      </w:pPr>
      <w:r w:rsidRPr="001B3B84">
        <w:rPr>
          <w:sz w:val="20"/>
          <w:szCs w:val="20"/>
        </w:rPr>
        <w:t xml:space="preserve"> </w:t>
      </w:r>
      <w:r w:rsidR="00806A69" w:rsidRPr="001B3B84">
        <w:rPr>
          <w:sz w:val="20"/>
          <w:szCs w:val="20"/>
        </w:rPr>
        <w:t>Data</w:t>
      </w:r>
      <w:r w:rsidR="00806A69" w:rsidRPr="001B3B84">
        <w:rPr>
          <w:spacing w:val="2"/>
          <w:sz w:val="20"/>
          <w:szCs w:val="20"/>
        </w:rPr>
        <w:t xml:space="preserve"> </w:t>
      </w:r>
      <w:r w:rsidR="00806A69" w:rsidRPr="001B3B84">
        <w:rPr>
          <w:sz w:val="20"/>
          <w:szCs w:val="20"/>
        </w:rPr>
        <w:t>de</w:t>
      </w:r>
      <w:r w:rsidR="00806A69" w:rsidRPr="001B3B84">
        <w:rPr>
          <w:spacing w:val="2"/>
          <w:sz w:val="20"/>
          <w:szCs w:val="20"/>
        </w:rPr>
        <w:t xml:space="preserve"> </w:t>
      </w:r>
      <w:r w:rsidR="00806A69" w:rsidRPr="001B3B84">
        <w:rPr>
          <w:sz w:val="20"/>
          <w:szCs w:val="20"/>
        </w:rPr>
        <w:t>publicação</w:t>
      </w:r>
      <w:r w:rsidR="00806A69" w:rsidRPr="001B3B84">
        <w:rPr>
          <w:spacing w:val="2"/>
          <w:sz w:val="20"/>
          <w:szCs w:val="20"/>
        </w:rPr>
        <w:t xml:space="preserve"> </w:t>
      </w:r>
      <w:r w:rsidR="00806A69" w:rsidRPr="001B3B84">
        <w:rPr>
          <w:sz w:val="20"/>
          <w:szCs w:val="20"/>
        </w:rPr>
        <w:t>no</w:t>
      </w:r>
      <w:r w:rsidR="00806A69" w:rsidRPr="001B3B84">
        <w:rPr>
          <w:spacing w:val="3"/>
          <w:sz w:val="20"/>
          <w:szCs w:val="20"/>
        </w:rPr>
        <w:t xml:space="preserve"> </w:t>
      </w:r>
      <w:r w:rsidR="00806A69" w:rsidRPr="001B3B84">
        <w:rPr>
          <w:sz w:val="20"/>
          <w:szCs w:val="20"/>
        </w:rPr>
        <w:t>PNCP:</w:t>
      </w:r>
      <w:r w:rsidR="00806A69" w:rsidRPr="001B3B84">
        <w:rPr>
          <w:spacing w:val="2"/>
          <w:sz w:val="20"/>
          <w:szCs w:val="20"/>
        </w:rPr>
        <w:t xml:space="preserve"> </w:t>
      </w:r>
      <w:r w:rsidR="00CA4AC5" w:rsidRPr="001B3B84">
        <w:rPr>
          <w:spacing w:val="2"/>
          <w:sz w:val="20"/>
          <w:szCs w:val="20"/>
        </w:rPr>
        <w:t>02</w:t>
      </w:r>
      <w:r w:rsidR="00EB52BC" w:rsidRPr="001B3B84">
        <w:rPr>
          <w:sz w:val="20"/>
          <w:szCs w:val="20"/>
        </w:rPr>
        <w:t xml:space="preserve"> de </w:t>
      </w:r>
      <w:r w:rsidR="00CA4AC5" w:rsidRPr="001B3B84">
        <w:rPr>
          <w:sz w:val="20"/>
          <w:szCs w:val="20"/>
        </w:rPr>
        <w:t>julho</w:t>
      </w:r>
      <w:r w:rsidR="00EB52BC" w:rsidRPr="001B3B84">
        <w:rPr>
          <w:sz w:val="20"/>
          <w:szCs w:val="20"/>
        </w:rPr>
        <w:t xml:space="preserve"> de 202</w:t>
      </w:r>
      <w:r w:rsidR="00CA4AC5" w:rsidRPr="001B3B84">
        <w:rPr>
          <w:sz w:val="20"/>
          <w:szCs w:val="20"/>
        </w:rPr>
        <w:t>5</w:t>
      </w:r>
      <w:r w:rsidR="00EB52BC" w:rsidRPr="001B3B84">
        <w:rPr>
          <w:sz w:val="20"/>
          <w:szCs w:val="20"/>
        </w:rPr>
        <w:t xml:space="preserve"> – Diário Oficial Eletrônico – nº </w:t>
      </w:r>
      <w:r w:rsidR="00CA4AC5" w:rsidRPr="001B3B84">
        <w:rPr>
          <w:sz w:val="20"/>
          <w:szCs w:val="20"/>
        </w:rPr>
        <w:t>1095</w:t>
      </w:r>
      <w:r w:rsidR="00820E02" w:rsidRPr="001B3B84">
        <w:rPr>
          <w:sz w:val="20"/>
          <w:szCs w:val="20"/>
        </w:rPr>
        <w:t xml:space="preserve"> – Página</w:t>
      </w:r>
      <w:r w:rsidR="00115F19" w:rsidRPr="001B3B84">
        <w:rPr>
          <w:sz w:val="20"/>
          <w:szCs w:val="20"/>
        </w:rPr>
        <w:t>s</w:t>
      </w:r>
      <w:r w:rsidR="002D778F" w:rsidRPr="001B3B84">
        <w:rPr>
          <w:sz w:val="20"/>
          <w:szCs w:val="20"/>
        </w:rPr>
        <w:t>; 8, 13, 21, 28,78</w:t>
      </w:r>
      <w:r w:rsidR="001D1C16" w:rsidRPr="001B3B84">
        <w:rPr>
          <w:sz w:val="20"/>
          <w:szCs w:val="20"/>
        </w:rPr>
        <w:t>, 80</w:t>
      </w:r>
    </w:p>
    <w:p w14:paraId="521CEAD7" w14:textId="77777777" w:rsidR="003A5023" w:rsidRPr="001B3B84" w:rsidRDefault="003A5023" w:rsidP="001B3B84">
      <w:pPr>
        <w:pStyle w:val="Corpodetexto"/>
        <w:spacing w:before="92"/>
        <w:rPr>
          <w:sz w:val="20"/>
          <w:szCs w:val="20"/>
        </w:rPr>
      </w:pPr>
    </w:p>
    <w:p w14:paraId="3A6A0F99" w14:textId="15EA05CA" w:rsidR="003A5023" w:rsidRPr="001B3B84" w:rsidRDefault="00511947" w:rsidP="001B3B84">
      <w:pPr>
        <w:pStyle w:val="PargrafodaLista1"/>
        <w:numPr>
          <w:ilvl w:val="0"/>
          <w:numId w:val="4"/>
        </w:numPr>
        <w:tabs>
          <w:tab w:val="left" w:pos="340"/>
        </w:tabs>
        <w:ind w:left="340" w:hanging="208"/>
        <w:rPr>
          <w:sz w:val="20"/>
          <w:szCs w:val="20"/>
        </w:rPr>
      </w:pPr>
      <w:r w:rsidRPr="001B3B84">
        <w:rPr>
          <w:sz w:val="20"/>
          <w:szCs w:val="20"/>
        </w:rPr>
        <w:t xml:space="preserve"> </w:t>
      </w:r>
      <w:r w:rsidR="00806A69" w:rsidRPr="001B3B84">
        <w:rPr>
          <w:sz w:val="20"/>
          <w:szCs w:val="20"/>
        </w:rPr>
        <w:t>Id</w:t>
      </w:r>
      <w:r w:rsidR="00806A69" w:rsidRPr="001B3B84">
        <w:rPr>
          <w:spacing w:val="1"/>
          <w:sz w:val="20"/>
          <w:szCs w:val="20"/>
        </w:rPr>
        <w:t xml:space="preserve"> </w:t>
      </w:r>
      <w:r w:rsidR="00806A69" w:rsidRPr="001B3B84">
        <w:rPr>
          <w:sz w:val="20"/>
          <w:szCs w:val="20"/>
        </w:rPr>
        <w:t>do</w:t>
      </w:r>
      <w:r w:rsidR="00806A69" w:rsidRPr="001B3B84">
        <w:rPr>
          <w:spacing w:val="2"/>
          <w:sz w:val="20"/>
          <w:szCs w:val="20"/>
        </w:rPr>
        <w:t xml:space="preserve"> </w:t>
      </w:r>
      <w:r w:rsidR="00806A69" w:rsidRPr="001B3B84">
        <w:rPr>
          <w:sz w:val="20"/>
          <w:szCs w:val="20"/>
        </w:rPr>
        <w:t>item</w:t>
      </w:r>
      <w:r w:rsidR="00806A69" w:rsidRPr="001B3B84">
        <w:rPr>
          <w:spacing w:val="2"/>
          <w:sz w:val="20"/>
          <w:szCs w:val="20"/>
        </w:rPr>
        <w:t xml:space="preserve"> </w:t>
      </w:r>
      <w:r w:rsidR="00806A69" w:rsidRPr="001B3B84">
        <w:rPr>
          <w:sz w:val="20"/>
          <w:szCs w:val="20"/>
        </w:rPr>
        <w:t>no</w:t>
      </w:r>
      <w:r w:rsidR="00806A69" w:rsidRPr="001B3B84">
        <w:rPr>
          <w:spacing w:val="2"/>
          <w:sz w:val="20"/>
          <w:szCs w:val="20"/>
        </w:rPr>
        <w:t xml:space="preserve"> </w:t>
      </w:r>
      <w:r w:rsidR="00806A69" w:rsidRPr="001B3B84">
        <w:rPr>
          <w:sz w:val="20"/>
          <w:szCs w:val="20"/>
        </w:rPr>
        <w:t>PCA:</w:t>
      </w:r>
      <w:r w:rsidR="00806A69" w:rsidRPr="001B3B84">
        <w:rPr>
          <w:spacing w:val="2"/>
          <w:sz w:val="20"/>
          <w:szCs w:val="20"/>
        </w:rPr>
        <w:t xml:space="preserve"> </w:t>
      </w:r>
      <w:r w:rsidR="00806A69" w:rsidRPr="001B3B84">
        <w:rPr>
          <w:sz w:val="20"/>
          <w:szCs w:val="20"/>
        </w:rPr>
        <w:t>está</w:t>
      </w:r>
      <w:r w:rsidR="00806A69" w:rsidRPr="001B3B84">
        <w:rPr>
          <w:spacing w:val="2"/>
          <w:sz w:val="20"/>
          <w:szCs w:val="20"/>
        </w:rPr>
        <w:t xml:space="preserve"> </w:t>
      </w:r>
      <w:r w:rsidR="00806A69" w:rsidRPr="001B3B84">
        <w:rPr>
          <w:spacing w:val="-2"/>
          <w:sz w:val="20"/>
          <w:szCs w:val="20"/>
        </w:rPr>
        <w:t>comtemplado</w:t>
      </w:r>
      <w:r w:rsidR="00BD2F31" w:rsidRPr="001B3B84">
        <w:rPr>
          <w:spacing w:val="-2"/>
          <w:sz w:val="20"/>
          <w:szCs w:val="20"/>
        </w:rPr>
        <w:t xml:space="preserve"> (</w:t>
      </w:r>
      <w:r w:rsidR="00935B51" w:rsidRPr="001B3B84">
        <w:rPr>
          <w:spacing w:val="-2"/>
          <w:sz w:val="20"/>
          <w:szCs w:val="20"/>
        </w:rPr>
        <w:t xml:space="preserve">item: E00107, SA100, SAS0029, SOE0081, </w:t>
      </w:r>
      <w:r w:rsidR="00665671" w:rsidRPr="001B3B84">
        <w:rPr>
          <w:spacing w:val="-2"/>
          <w:sz w:val="20"/>
          <w:szCs w:val="20"/>
        </w:rPr>
        <w:t>SO727</w:t>
      </w:r>
      <w:r w:rsidR="001B3B84" w:rsidRPr="001B3B84">
        <w:rPr>
          <w:spacing w:val="-2"/>
          <w:sz w:val="20"/>
          <w:szCs w:val="20"/>
        </w:rPr>
        <w:t>, ED0094, ED0090, SSO918</w:t>
      </w:r>
      <w:r w:rsidR="00BD2F31" w:rsidRPr="001B3B84">
        <w:rPr>
          <w:spacing w:val="-2"/>
          <w:sz w:val="20"/>
          <w:szCs w:val="20"/>
        </w:rPr>
        <w:t>)</w:t>
      </w:r>
    </w:p>
    <w:p w14:paraId="11E54417" w14:textId="77777777" w:rsidR="003A5023" w:rsidRPr="001B3B84" w:rsidRDefault="003A5023" w:rsidP="001B3B84">
      <w:pPr>
        <w:pStyle w:val="Corpodetexto"/>
        <w:spacing w:before="92"/>
        <w:rPr>
          <w:sz w:val="20"/>
          <w:szCs w:val="20"/>
        </w:rPr>
      </w:pPr>
    </w:p>
    <w:p w14:paraId="2371E23A" w14:textId="49CB3AB9" w:rsidR="003A5023" w:rsidRPr="001B3B84" w:rsidRDefault="00511947" w:rsidP="001B3B84">
      <w:pPr>
        <w:pStyle w:val="PargrafodaLista1"/>
        <w:numPr>
          <w:ilvl w:val="0"/>
          <w:numId w:val="4"/>
        </w:numPr>
        <w:tabs>
          <w:tab w:val="left" w:pos="349"/>
        </w:tabs>
        <w:ind w:left="349" w:hanging="217"/>
        <w:rPr>
          <w:sz w:val="20"/>
          <w:szCs w:val="20"/>
        </w:rPr>
      </w:pPr>
      <w:r w:rsidRPr="001B3B84">
        <w:rPr>
          <w:sz w:val="20"/>
          <w:szCs w:val="20"/>
        </w:rPr>
        <w:t xml:space="preserve"> </w:t>
      </w:r>
      <w:r w:rsidR="00806A69" w:rsidRPr="001B3B84">
        <w:rPr>
          <w:sz w:val="20"/>
          <w:szCs w:val="20"/>
        </w:rPr>
        <w:t>Classe/Grupo:</w:t>
      </w:r>
      <w:r w:rsidR="00806A69" w:rsidRPr="001B3B84">
        <w:rPr>
          <w:spacing w:val="2"/>
          <w:sz w:val="20"/>
          <w:szCs w:val="20"/>
        </w:rPr>
        <w:t xml:space="preserve"> </w:t>
      </w:r>
      <w:r w:rsidR="00806A69" w:rsidRPr="001B3B84">
        <w:rPr>
          <w:sz w:val="20"/>
          <w:szCs w:val="20"/>
        </w:rPr>
        <w:t>está</w:t>
      </w:r>
      <w:r w:rsidR="00806A69" w:rsidRPr="001B3B84">
        <w:rPr>
          <w:spacing w:val="3"/>
          <w:sz w:val="20"/>
          <w:szCs w:val="20"/>
        </w:rPr>
        <w:t xml:space="preserve"> </w:t>
      </w:r>
      <w:r w:rsidR="00806A69" w:rsidRPr="001B3B84">
        <w:rPr>
          <w:spacing w:val="-2"/>
          <w:sz w:val="20"/>
          <w:szCs w:val="20"/>
        </w:rPr>
        <w:t>comtemplado</w:t>
      </w:r>
    </w:p>
    <w:p w14:paraId="63008390" w14:textId="77777777" w:rsidR="003A5023" w:rsidRPr="001B3B84" w:rsidRDefault="003A5023" w:rsidP="001B3B84">
      <w:pPr>
        <w:pStyle w:val="Corpodetexto"/>
        <w:spacing w:before="92"/>
        <w:rPr>
          <w:sz w:val="20"/>
          <w:szCs w:val="20"/>
        </w:rPr>
      </w:pPr>
    </w:p>
    <w:p w14:paraId="25C429DE" w14:textId="459E9BD5" w:rsidR="003A5023" w:rsidRPr="001B3B84" w:rsidRDefault="00511947" w:rsidP="001B3B84">
      <w:pPr>
        <w:pStyle w:val="PargrafodaLista1"/>
        <w:numPr>
          <w:ilvl w:val="0"/>
          <w:numId w:val="4"/>
        </w:numPr>
        <w:tabs>
          <w:tab w:val="left" w:pos="302"/>
        </w:tabs>
        <w:ind w:left="302" w:hanging="170"/>
        <w:rPr>
          <w:sz w:val="20"/>
          <w:szCs w:val="20"/>
        </w:rPr>
      </w:pPr>
      <w:r w:rsidRPr="001B3B84">
        <w:rPr>
          <w:sz w:val="20"/>
          <w:szCs w:val="20"/>
        </w:rPr>
        <w:t xml:space="preserve"> </w:t>
      </w:r>
      <w:r w:rsidR="00806A69" w:rsidRPr="001B3B84">
        <w:rPr>
          <w:sz w:val="20"/>
          <w:szCs w:val="20"/>
        </w:rPr>
        <w:t>Identificador</w:t>
      </w:r>
      <w:r w:rsidR="00806A69" w:rsidRPr="001B3B84">
        <w:rPr>
          <w:spacing w:val="2"/>
          <w:sz w:val="20"/>
          <w:szCs w:val="20"/>
        </w:rPr>
        <w:t xml:space="preserve"> </w:t>
      </w:r>
      <w:r w:rsidR="00806A69" w:rsidRPr="001B3B84">
        <w:rPr>
          <w:sz w:val="20"/>
          <w:szCs w:val="20"/>
        </w:rPr>
        <w:t>da</w:t>
      </w:r>
      <w:r w:rsidR="00806A69" w:rsidRPr="001B3B84">
        <w:rPr>
          <w:spacing w:val="2"/>
          <w:sz w:val="20"/>
          <w:szCs w:val="20"/>
        </w:rPr>
        <w:t xml:space="preserve"> </w:t>
      </w:r>
      <w:r w:rsidR="00806A69" w:rsidRPr="001B3B84">
        <w:rPr>
          <w:sz w:val="20"/>
          <w:szCs w:val="20"/>
        </w:rPr>
        <w:t>Futura</w:t>
      </w:r>
      <w:r w:rsidR="00806A69" w:rsidRPr="001B3B84">
        <w:rPr>
          <w:spacing w:val="2"/>
          <w:sz w:val="20"/>
          <w:szCs w:val="20"/>
        </w:rPr>
        <w:t xml:space="preserve"> </w:t>
      </w:r>
      <w:r w:rsidR="00806A69" w:rsidRPr="001B3B84">
        <w:rPr>
          <w:sz w:val="20"/>
          <w:szCs w:val="20"/>
        </w:rPr>
        <w:t>Contratação:</w:t>
      </w:r>
      <w:r w:rsidR="00806A69" w:rsidRPr="001B3B84">
        <w:rPr>
          <w:spacing w:val="2"/>
          <w:sz w:val="20"/>
          <w:szCs w:val="20"/>
        </w:rPr>
        <w:t xml:space="preserve"> </w:t>
      </w:r>
      <w:r w:rsidR="00806A69" w:rsidRPr="001B3B84">
        <w:rPr>
          <w:sz w:val="20"/>
          <w:szCs w:val="20"/>
        </w:rPr>
        <w:t>está</w:t>
      </w:r>
      <w:r w:rsidR="00806A69" w:rsidRPr="001B3B84">
        <w:rPr>
          <w:spacing w:val="3"/>
          <w:sz w:val="20"/>
          <w:szCs w:val="20"/>
        </w:rPr>
        <w:t xml:space="preserve"> </w:t>
      </w:r>
      <w:r w:rsidR="00806A69" w:rsidRPr="001B3B84">
        <w:rPr>
          <w:spacing w:val="-2"/>
          <w:sz w:val="20"/>
          <w:szCs w:val="20"/>
        </w:rPr>
        <w:t>comtemplado</w:t>
      </w:r>
    </w:p>
    <w:p w14:paraId="09399B3D" w14:textId="77777777" w:rsidR="005C2B4E" w:rsidRPr="001B3B84" w:rsidRDefault="005C2B4E" w:rsidP="005C2B4E">
      <w:pPr>
        <w:pStyle w:val="PargrafodaLista"/>
        <w:rPr>
          <w:sz w:val="20"/>
          <w:szCs w:val="20"/>
        </w:rPr>
      </w:pPr>
    </w:p>
    <w:p w14:paraId="70CD260C" w14:textId="77777777" w:rsidR="005C2B4E" w:rsidRPr="001B3B84" w:rsidRDefault="005C2B4E" w:rsidP="005C2B4E">
      <w:pPr>
        <w:pStyle w:val="PargrafodaLista1"/>
        <w:tabs>
          <w:tab w:val="left" w:pos="302"/>
        </w:tabs>
        <w:ind w:left="302"/>
        <w:rPr>
          <w:sz w:val="20"/>
          <w:szCs w:val="20"/>
        </w:rPr>
      </w:pPr>
    </w:p>
    <w:p w14:paraId="3121D828" w14:textId="77777777" w:rsidR="003A5023" w:rsidRPr="001B3B84" w:rsidRDefault="00806A69" w:rsidP="000941E9">
      <w:pPr>
        <w:pStyle w:val="Ttulo1"/>
        <w:numPr>
          <w:ilvl w:val="0"/>
          <w:numId w:val="6"/>
        </w:numPr>
        <w:tabs>
          <w:tab w:val="left" w:pos="259"/>
        </w:tabs>
        <w:ind w:left="259" w:hanging="127"/>
        <w:rPr>
          <w:sz w:val="20"/>
          <w:szCs w:val="20"/>
        </w:rPr>
      </w:pPr>
      <w:r w:rsidRPr="001B3B84">
        <w:rPr>
          <w:sz w:val="20"/>
          <w:szCs w:val="20"/>
        </w:rPr>
        <w:t>DESCRIÇÃO</w:t>
      </w:r>
      <w:r w:rsidRPr="001B3B84">
        <w:rPr>
          <w:spacing w:val="5"/>
          <w:sz w:val="20"/>
          <w:szCs w:val="20"/>
        </w:rPr>
        <w:t xml:space="preserve"> </w:t>
      </w:r>
      <w:r w:rsidRPr="001B3B84">
        <w:rPr>
          <w:sz w:val="20"/>
          <w:szCs w:val="20"/>
        </w:rPr>
        <w:t>DA</w:t>
      </w:r>
      <w:r w:rsidRPr="001B3B84">
        <w:rPr>
          <w:spacing w:val="5"/>
          <w:sz w:val="20"/>
          <w:szCs w:val="20"/>
        </w:rPr>
        <w:t xml:space="preserve"> </w:t>
      </w:r>
      <w:r w:rsidRPr="001B3B84">
        <w:rPr>
          <w:sz w:val="20"/>
          <w:szCs w:val="20"/>
        </w:rPr>
        <w:t>SOLUÇÃO</w:t>
      </w:r>
      <w:r w:rsidRPr="001B3B84">
        <w:rPr>
          <w:spacing w:val="5"/>
          <w:sz w:val="20"/>
          <w:szCs w:val="20"/>
        </w:rPr>
        <w:t xml:space="preserve"> </w:t>
      </w:r>
      <w:r w:rsidRPr="001B3B84">
        <w:rPr>
          <w:sz w:val="20"/>
          <w:szCs w:val="20"/>
        </w:rPr>
        <w:t>COMO</w:t>
      </w:r>
      <w:r w:rsidRPr="001B3B84">
        <w:rPr>
          <w:spacing w:val="5"/>
          <w:sz w:val="20"/>
          <w:szCs w:val="20"/>
        </w:rPr>
        <w:t xml:space="preserve"> </w:t>
      </w:r>
      <w:r w:rsidRPr="001B3B84">
        <w:rPr>
          <w:sz w:val="20"/>
          <w:szCs w:val="20"/>
        </w:rPr>
        <w:t>UM</w:t>
      </w:r>
      <w:r w:rsidRPr="001B3B84">
        <w:rPr>
          <w:spacing w:val="5"/>
          <w:sz w:val="20"/>
          <w:szCs w:val="20"/>
        </w:rPr>
        <w:t xml:space="preserve"> </w:t>
      </w:r>
      <w:r w:rsidRPr="001B3B84">
        <w:rPr>
          <w:sz w:val="20"/>
          <w:szCs w:val="20"/>
        </w:rPr>
        <w:t>TODO</w:t>
      </w:r>
      <w:r w:rsidRPr="001B3B84">
        <w:rPr>
          <w:spacing w:val="5"/>
          <w:sz w:val="20"/>
          <w:szCs w:val="20"/>
        </w:rPr>
        <w:t xml:space="preserve"> </w:t>
      </w:r>
      <w:r w:rsidRPr="001B3B84">
        <w:rPr>
          <w:sz w:val="20"/>
          <w:szCs w:val="20"/>
        </w:rPr>
        <w:t>CONSIDERADO</w:t>
      </w:r>
      <w:r w:rsidRPr="001B3B84">
        <w:rPr>
          <w:spacing w:val="5"/>
          <w:sz w:val="20"/>
          <w:szCs w:val="20"/>
        </w:rPr>
        <w:t xml:space="preserve"> </w:t>
      </w:r>
      <w:r w:rsidRPr="001B3B84">
        <w:rPr>
          <w:sz w:val="20"/>
          <w:szCs w:val="20"/>
        </w:rPr>
        <w:t>O</w:t>
      </w:r>
      <w:r w:rsidRPr="001B3B84">
        <w:rPr>
          <w:spacing w:val="5"/>
          <w:sz w:val="20"/>
          <w:szCs w:val="20"/>
        </w:rPr>
        <w:t xml:space="preserve"> </w:t>
      </w:r>
      <w:r w:rsidRPr="001B3B84">
        <w:rPr>
          <w:sz w:val="20"/>
          <w:szCs w:val="20"/>
        </w:rPr>
        <w:t>CICLO</w:t>
      </w:r>
      <w:r w:rsidRPr="001B3B84">
        <w:rPr>
          <w:spacing w:val="6"/>
          <w:sz w:val="20"/>
          <w:szCs w:val="20"/>
        </w:rPr>
        <w:t xml:space="preserve"> </w:t>
      </w:r>
      <w:r w:rsidRPr="001B3B84">
        <w:rPr>
          <w:sz w:val="20"/>
          <w:szCs w:val="20"/>
        </w:rPr>
        <w:t>DE</w:t>
      </w:r>
      <w:r w:rsidRPr="001B3B84">
        <w:rPr>
          <w:spacing w:val="5"/>
          <w:sz w:val="20"/>
          <w:szCs w:val="20"/>
        </w:rPr>
        <w:t xml:space="preserve"> </w:t>
      </w:r>
      <w:r w:rsidRPr="001B3B84">
        <w:rPr>
          <w:sz w:val="20"/>
          <w:szCs w:val="20"/>
        </w:rPr>
        <w:t>VIDA</w:t>
      </w:r>
      <w:r w:rsidRPr="001B3B84">
        <w:rPr>
          <w:spacing w:val="5"/>
          <w:sz w:val="20"/>
          <w:szCs w:val="20"/>
        </w:rPr>
        <w:t xml:space="preserve"> </w:t>
      </w:r>
      <w:r w:rsidRPr="001B3B84">
        <w:rPr>
          <w:sz w:val="20"/>
          <w:szCs w:val="20"/>
        </w:rPr>
        <w:t>DO</w:t>
      </w:r>
      <w:r w:rsidRPr="001B3B84">
        <w:rPr>
          <w:spacing w:val="5"/>
          <w:sz w:val="20"/>
          <w:szCs w:val="20"/>
        </w:rPr>
        <w:t xml:space="preserve"> </w:t>
      </w:r>
      <w:r w:rsidRPr="001B3B84">
        <w:rPr>
          <w:sz w:val="20"/>
          <w:szCs w:val="20"/>
        </w:rPr>
        <w:t>OBJETO</w:t>
      </w:r>
      <w:r w:rsidRPr="001B3B84">
        <w:rPr>
          <w:spacing w:val="5"/>
          <w:sz w:val="20"/>
          <w:szCs w:val="20"/>
        </w:rPr>
        <w:t xml:space="preserve"> </w:t>
      </w:r>
      <w:r w:rsidRPr="001B3B84">
        <w:rPr>
          <w:sz w:val="20"/>
          <w:szCs w:val="20"/>
        </w:rPr>
        <w:t>E</w:t>
      </w:r>
      <w:r w:rsidRPr="001B3B84">
        <w:rPr>
          <w:spacing w:val="5"/>
          <w:sz w:val="20"/>
          <w:szCs w:val="20"/>
        </w:rPr>
        <w:t xml:space="preserve"> </w:t>
      </w:r>
      <w:r w:rsidRPr="001B3B84">
        <w:rPr>
          <w:sz w:val="20"/>
          <w:szCs w:val="20"/>
        </w:rPr>
        <w:t>ESPECIFICAÇÃO</w:t>
      </w:r>
      <w:r w:rsidRPr="001B3B84">
        <w:rPr>
          <w:spacing w:val="5"/>
          <w:sz w:val="20"/>
          <w:szCs w:val="20"/>
        </w:rPr>
        <w:t xml:space="preserve"> </w:t>
      </w:r>
      <w:r w:rsidRPr="001B3B84">
        <w:rPr>
          <w:sz w:val="20"/>
          <w:szCs w:val="20"/>
        </w:rPr>
        <w:t>DO</w:t>
      </w:r>
      <w:r w:rsidRPr="001B3B84">
        <w:rPr>
          <w:spacing w:val="5"/>
          <w:sz w:val="20"/>
          <w:szCs w:val="20"/>
        </w:rPr>
        <w:t xml:space="preserve"> </w:t>
      </w:r>
      <w:r w:rsidRPr="001B3B84">
        <w:rPr>
          <w:spacing w:val="-2"/>
          <w:sz w:val="20"/>
          <w:szCs w:val="20"/>
        </w:rPr>
        <w:t>PRODUTO</w:t>
      </w:r>
    </w:p>
    <w:p w14:paraId="7A6E54F0" w14:textId="77777777" w:rsidR="003A5023" w:rsidRPr="001B3B84" w:rsidRDefault="003A5023" w:rsidP="000941E9">
      <w:pPr>
        <w:pStyle w:val="Corpodetexto"/>
        <w:spacing w:before="92"/>
        <w:rPr>
          <w:b/>
          <w:sz w:val="20"/>
          <w:szCs w:val="20"/>
        </w:rPr>
      </w:pPr>
    </w:p>
    <w:p w14:paraId="75BD764B" w14:textId="77777777" w:rsidR="003A5023" w:rsidRPr="001B3B84" w:rsidRDefault="00806A69" w:rsidP="000941E9">
      <w:pPr>
        <w:pStyle w:val="Corpodetexto"/>
        <w:ind w:left="132"/>
        <w:rPr>
          <w:sz w:val="20"/>
          <w:szCs w:val="20"/>
        </w:rPr>
      </w:pPr>
      <w:r w:rsidRPr="001B3B84">
        <w:rPr>
          <w:sz w:val="20"/>
          <w:szCs w:val="20"/>
        </w:rPr>
        <w:t>3.1.</w:t>
      </w:r>
      <w:r w:rsidRPr="001B3B84">
        <w:rPr>
          <w:spacing w:val="-14"/>
          <w:sz w:val="20"/>
          <w:szCs w:val="20"/>
        </w:rPr>
        <w:t xml:space="preserve"> </w:t>
      </w:r>
      <w:r w:rsidRPr="001B3B84">
        <w:rPr>
          <w:sz w:val="20"/>
          <w:szCs w:val="20"/>
        </w:rPr>
        <w:t>A</w:t>
      </w:r>
      <w:r w:rsidRPr="001B3B84">
        <w:rPr>
          <w:spacing w:val="2"/>
          <w:sz w:val="20"/>
          <w:szCs w:val="20"/>
        </w:rPr>
        <w:t xml:space="preserve"> </w:t>
      </w:r>
      <w:r w:rsidRPr="001B3B84">
        <w:rPr>
          <w:sz w:val="20"/>
          <w:szCs w:val="20"/>
        </w:rPr>
        <w:t>descrição</w:t>
      </w:r>
      <w:r w:rsidRPr="001B3B84">
        <w:rPr>
          <w:spacing w:val="2"/>
          <w:sz w:val="20"/>
          <w:szCs w:val="20"/>
        </w:rPr>
        <w:t xml:space="preserve"> </w:t>
      </w:r>
      <w:r w:rsidRPr="001B3B84">
        <w:rPr>
          <w:sz w:val="20"/>
          <w:szCs w:val="20"/>
        </w:rPr>
        <w:t>da</w:t>
      </w:r>
      <w:r w:rsidRPr="001B3B84">
        <w:rPr>
          <w:spacing w:val="2"/>
          <w:sz w:val="20"/>
          <w:szCs w:val="20"/>
        </w:rPr>
        <w:t xml:space="preserve"> </w:t>
      </w:r>
      <w:r w:rsidRPr="001B3B84">
        <w:rPr>
          <w:sz w:val="20"/>
          <w:szCs w:val="20"/>
        </w:rPr>
        <w:t>solução</w:t>
      </w:r>
      <w:r w:rsidRPr="001B3B84">
        <w:rPr>
          <w:spacing w:val="2"/>
          <w:sz w:val="20"/>
          <w:szCs w:val="20"/>
        </w:rPr>
        <w:t xml:space="preserve"> </w:t>
      </w:r>
      <w:r w:rsidRPr="001B3B84">
        <w:rPr>
          <w:sz w:val="20"/>
          <w:szCs w:val="20"/>
        </w:rPr>
        <w:t>como</w:t>
      </w:r>
      <w:r w:rsidRPr="001B3B84">
        <w:rPr>
          <w:spacing w:val="2"/>
          <w:sz w:val="20"/>
          <w:szCs w:val="20"/>
        </w:rPr>
        <w:t xml:space="preserve"> </w:t>
      </w:r>
      <w:r w:rsidRPr="001B3B84">
        <w:rPr>
          <w:sz w:val="20"/>
          <w:szCs w:val="20"/>
        </w:rPr>
        <w:t>um</w:t>
      </w:r>
      <w:r w:rsidRPr="001B3B84">
        <w:rPr>
          <w:spacing w:val="2"/>
          <w:sz w:val="20"/>
          <w:szCs w:val="20"/>
        </w:rPr>
        <w:t xml:space="preserve"> </w:t>
      </w:r>
      <w:r w:rsidRPr="001B3B84">
        <w:rPr>
          <w:sz w:val="20"/>
          <w:szCs w:val="20"/>
        </w:rPr>
        <w:t>todo</w:t>
      </w:r>
      <w:r w:rsidRPr="001B3B84">
        <w:rPr>
          <w:spacing w:val="2"/>
          <w:sz w:val="20"/>
          <w:szCs w:val="20"/>
        </w:rPr>
        <w:t xml:space="preserve"> </w:t>
      </w:r>
      <w:r w:rsidRPr="001B3B84">
        <w:rPr>
          <w:sz w:val="20"/>
          <w:szCs w:val="20"/>
        </w:rPr>
        <w:t>encontra-se</w:t>
      </w:r>
      <w:r w:rsidRPr="001B3B84">
        <w:rPr>
          <w:spacing w:val="2"/>
          <w:sz w:val="20"/>
          <w:szCs w:val="20"/>
        </w:rPr>
        <w:t xml:space="preserve"> </w:t>
      </w:r>
      <w:r w:rsidRPr="001B3B84">
        <w:rPr>
          <w:sz w:val="20"/>
          <w:szCs w:val="20"/>
        </w:rPr>
        <w:t>pormenorizada</w:t>
      </w:r>
      <w:r w:rsidRPr="001B3B84">
        <w:rPr>
          <w:spacing w:val="2"/>
          <w:sz w:val="20"/>
          <w:szCs w:val="20"/>
        </w:rPr>
        <w:t xml:space="preserve"> </w:t>
      </w:r>
      <w:r w:rsidRPr="001B3B84">
        <w:rPr>
          <w:sz w:val="20"/>
          <w:szCs w:val="20"/>
        </w:rPr>
        <w:t>em</w:t>
      </w:r>
      <w:r w:rsidRPr="001B3B84">
        <w:rPr>
          <w:spacing w:val="2"/>
          <w:sz w:val="20"/>
          <w:szCs w:val="20"/>
        </w:rPr>
        <w:t xml:space="preserve"> </w:t>
      </w:r>
      <w:r w:rsidRPr="001B3B84">
        <w:rPr>
          <w:sz w:val="20"/>
          <w:szCs w:val="20"/>
        </w:rPr>
        <w:t>tópico</w:t>
      </w:r>
      <w:r w:rsidRPr="001B3B84">
        <w:rPr>
          <w:spacing w:val="3"/>
          <w:sz w:val="20"/>
          <w:szCs w:val="20"/>
        </w:rPr>
        <w:t xml:space="preserve"> </w:t>
      </w:r>
      <w:r w:rsidRPr="001B3B84">
        <w:rPr>
          <w:sz w:val="20"/>
          <w:szCs w:val="20"/>
        </w:rPr>
        <w:t>específico</w:t>
      </w:r>
      <w:r w:rsidRPr="001B3B84">
        <w:rPr>
          <w:spacing w:val="2"/>
          <w:sz w:val="20"/>
          <w:szCs w:val="20"/>
        </w:rPr>
        <w:t xml:space="preserve"> </w:t>
      </w:r>
      <w:r w:rsidRPr="001B3B84">
        <w:rPr>
          <w:sz w:val="20"/>
          <w:szCs w:val="20"/>
        </w:rPr>
        <w:t>dos</w:t>
      </w:r>
      <w:r w:rsidRPr="001B3B84">
        <w:rPr>
          <w:spacing w:val="2"/>
          <w:sz w:val="20"/>
          <w:szCs w:val="20"/>
        </w:rPr>
        <w:t xml:space="preserve"> </w:t>
      </w:r>
      <w:r w:rsidRPr="001B3B84">
        <w:rPr>
          <w:sz w:val="20"/>
          <w:szCs w:val="20"/>
        </w:rPr>
        <w:t>Estudos</w:t>
      </w:r>
      <w:r w:rsidRPr="001B3B84">
        <w:rPr>
          <w:spacing w:val="2"/>
          <w:sz w:val="20"/>
          <w:szCs w:val="20"/>
        </w:rPr>
        <w:t xml:space="preserve"> </w:t>
      </w:r>
      <w:r w:rsidRPr="001B3B84">
        <w:rPr>
          <w:sz w:val="20"/>
          <w:szCs w:val="20"/>
        </w:rPr>
        <w:t>Técnicos</w:t>
      </w:r>
      <w:r w:rsidRPr="001B3B84">
        <w:rPr>
          <w:spacing w:val="2"/>
          <w:sz w:val="20"/>
          <w:szCs w:val="20"/>
        </w:rPr>
        <w:t xml:space="preserve"> </w:t>
      </w:r>
      <w:r w:rsidRPr="001B3B84">
        <w:rPr>
          <w:sz w:val="20"/>
          <w:szCs w:val="20"/>
        </w:rPr>
        <w:t>Preliminares,</w:t>
      </w:r>
      <w:r w:rsidRPr="001B3B84">
        <w:rPr>
          <w:spacing w:val="2"/>
          <w:sz w:val="20"/>
          <w:szCs w:val="20"/>
        </w:rPr>
        <w:t xml:space="preserve"> </w:t>
      </w:r>
      <w:r w:rsidRPr="001B3B84">
        <w:rPr>
          <w:sz w:val="20"/>
          <w:szCs w:val="20"/>
        </w:rPr>
        <w:t>apêndice</w:t>
      </w:r>
      <w:r w:rsidRPr="001B3B84">
        <w:rPr>
          <w:spacing w:val="2"/>
          <w:sz w:val="20"/>
          <w:szCs w:val="20"/>
        </w:rPr>
        <w:t xml:space="preserve"> </w:t>
      </w:r>
      <w:r w:rsidRPr="001B3B84">
        <w:rPr>
          <w:sz w:val="20"/>
          <w:szCs w:val="20"/>
        </w:rPr>
        <w:t>deste</w:t>
      </w:r>
      <w:r w:rsidRPr="001B3B84">
        <w:rPr>
          <w:spacing w:val="2"/>
          <w:sz w:val="20"/>
          <w:szCs w:val="20"/>
        </w:rPr>
        <w:t xml:space="preserve"> </w:t>
      </w:r>
      <w:r w:rsidRPr="001B3B84">
        <w:rPr>
          <w:sz w:val="20"/>
          <w:szCs w:val="20"/>
        </w:rPr>
        <w:t>Termo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Referência.</w:t>
      </w:r>
    </w:p>
    <w:p w14:paraId="007005E0" w14:textId="77777777" w:rsidR="003A5023" w:rsidRPr="001B3B84" w:rsidRDefault="003A5023" w:rsidP="000941E9">
      <w:pPr>
        <w:pStyle w:val="Corpodetexto"/>
        <w:rPr>
          <w:sz w:val="20"/>
          <w:szCs w:val="20"/>
        </w:rPr>
      </w:pPr>
    </w:p>
    <w:p w14:paraId="16D7CEBC" w14:textId="7E7639F5" w:rsidR="003A5023" w:rsidRPr="001B3B84" w:rsidRDefault="00806A69" w:rsidP="000941E9">
      <w:pPr>
        <w:pStyle w:val="Ttulo1"/>
        <w:numPr>
          <w:ilvl w:val="0"/>
          <w:numId w:val="6"/>
        </w:numPr>
        <w:tabs>
          <w:tab w:val="left" w:pos="259"/>
        </w:tabs>
        <w:ind w:left="259" w:hanging="127"/>
        <w:rPr>
          <w:spacing w:val="-2"/>
          <w:sz w:val="20"/>
          <w:szCs w:val="20"/>
        </w:rPr>
      </w:pPr>
      <w:r w:rsidRPr="001B3B84">
        <w:rPr>
          <w:sz w:val="20"/>
          <w:szCs w:val="20"/>
        </w:rPr>
        <w:t>REQUISITOS</w:t>
      </w:r>
      <w:r w:rsidRPr="001B3B84">
        <w:rPr>
          <w:spacing w:val="4"/>
          <w:sz w:val="20"/>
          <w:szCs w:val="20"/>
        </w:rPr>
        <w:t xml:space="preserve"> </w:t>
      </w:r>
      <w:r w:rsidRPr="001B3B84">
        <w:rPr>
          <w:sz w:val="20"/>
          <w:szCs w:val="20"/>
        </w:rPr>
        <w:t>DA</w:t>
      </w:r>
      <w:r w:rsidRPr="001B3B84">
        <w:rPr>
          <w:spacing w:val="5"/>
          <w:sz w:val="20"/>
          <w:szCs w:val="20"/>
        </w:rPr>
        <w:t xml:space="preserve"> </w:t>
      </w:r>
      <w:r w:rsidRPr="001B3B84">
        <w:rPr>
          <w:spacing w:val="-2"/>
          <w:sz w:val="20"/>
          <w:szCs w:val="20"/>
        </w:rPr>
        <w:t>CONTRATAÇÃO</w:t>
      </w:r>
    </w:p>
    <w:p w14:paraId="189A56EE" w14:textId="7405A3BA" w:rsidR="00AB795B" w:rsidRPr="001B3B84" w:rsidRDefault="00AB795B" w:rsidP="00AB795B">
      <w:pPr>
        <w:pStyle w:val="Corpodetexto"/>
      </w:pPr>
    </w:p>
    <w:p w14:paraId="7D7C2BEB" w14:textId="1EC49EC8" w:rsidR="003A5023" w:rsidRPr="001B3B84" w:rsidRDefault="006C41D9" w:rsidP="000941E9">
      <w:pPr>
        <w:pStyle w:val="Ttulo2"/>
        <w:rPr>
          <w:spacing w:val="-2"/>
          <w:sz w:val="20"/>
          <w:szCs w:val="20"/>
        </w:rPr>
      </w:pPr>
      <w:r w:rsidRPr="001B3B84">
        <w:rPr>
          <w:spacing w:val="-2"/>
          <w:sz w:val="20"/>
          <w:szCs w:val="20"/>
        </w:rPr>
        <w:t xml:space="preserve">4.4.1. </w:t>
      </w:r>
      <w:r w:rsidR="00806A69" w:rsidRPr="001B3B84">
        <w:rPr>
          <w:spacing w:val="-2"/>
          <w:sz w:val="20"/>
          <w:szCs w:val="20"/>
        </w:rPr>
        <w:t>Sustentabilidade:</w:t>
      </w:r>
    </w:p>
    <w:p w14:paraId="01C54E3D" w14:textId="77777777" w:rsidR="001E5166" w:rsidRPr="001B3B84" w:rsidRDefault="001E5166" w:rsidP="001E5166">
      <w:pPr>
        <w:pStyle w:val="Corpodetexto"/>
      </w:pPr>
    </w:p>
    <w:p w14:paraId="7130CFDE" w14:textId="0BE6F30F" w:rsidR="001E5166" w:rsidRPr="001B3B84" w:rsidRDefault="001E5166" w:rsidP="00C066A5">
      <w:pPr>
        <w:rPr>
          <w:b/>
          <w:bCs/>
        </w:rPr>
      </w:pPr>
      <w:r w:rsidRPr="001B3B84">
        <w:rPr>
          <w:b/>
          <w:bCs/>
          <w:shd w:val="clear" w:color="auto" w:fill="FFFFFF" w:themeFill="background1"/>
        </w:rPr>
        <w:t xml:space="preserve"> </w:t>
      </w:r>
      <w:r w:rsidRPr="001B3B84">
        <w:rPr>
          <w:b/>
          <w:bCs/>
        </w:rPr>
        <w:t>OBRIGAÇÕES DA CONTRATADA RELATIVAS A CRITÉRIOS DE SUSTENTABILIDADE</w:t>
      </w:r>
    </w:p>
    <w:p w14:paraId="5159A755" w14:textId="77777777" w:rsidR="006C41D9" w:rsidRPr="001B3B84" w:rsidRDefault="006C41D9" w:rsidP="006C41D9"/>
    <w:p w14:paraId="7FC08C80" w14:textId="777556FF" w:rsidR="006C41D9" w:rsidRPr="001B3B84" w:rsidRDefault="001E5166" w:rsidP="006C41D9">
      <w:r w:rsidRPr="001B3B84">
        <w:t xml:space="preserve"> </w:t>
      </w:r>
      <w:r w:rsidR="006C41D9" w:rsidRPr="001B3B84">
        <w:rPr>
          <w:u w:val="single"/>
        </w:rPr>
        <w:t>IMPACTOS AMBIENTAIS POTENCIAIS</w:t>
      </w:r>
      <w:r w:rsidR="006C41D9" w:rsidRPr="001B3B84">
        <w:t>:</w:t>
      </w:r>
    </w:p>
    <w:p w14:paraId="18DB0D8D" w14:textId="77777777" w:rsidR="006C41D9" w:rsidRPr="001B3B84" w:rsidRDefault="006C41D9" w:rsidP="006C41D9"/>
    <w:p w14:paraId="26A3A83A" w14:textId="77777777" w:rsidR="006C41D9" w:rsidRPr="001B3B84" w:rsidRDefault="006C41D9" w:rsidP="006C41D9">
      <w:r w:rsidRPr="001B3B84">
        <w:t xml:space="preserve">Poluição Sonora: O uso de sistemas de som em volumes elevados, especialmente em áreas urbanas ou próximas a locais sensíveis ao ruído, pode causar desconforto e prejuízos à saúde humana e animal. </w:t>
      </w:r>
    </w:p>
    <w:p w14:paraId="6F796FEA" w14:textId="77777777" w:rsidR="006C41D9" w:rsidRPr="001B3B84" w:rsidRDefault="006C41D9" w:rsidP="006C41D9"/>
    <w:p w14:paraId="20C762B7" w14:textId="77777777" w:rsidR="006C41D9" w:rsidRPr="001B3B84" w:rsidRDefault="006C41D9" w:rsidP="006C41D9">
      <w:r w:rsidRPr="001B3B84">
        <w:t>Consumo de Energia: A operação dos equipamentos de som e iluminação requer energia elétrica, o que pode levar ao aumento do consumo e, consequentemente, da geração de gases de efeito estufa.</w:t>
      </w:r>
    </w:p>
    <w:p w14:paraId="1C22BFF4" w14:textId="77777777" w:rsidR="006C41D9" w:rsidRPr="001B3B84" w:rsidRDefault="006C41D9" w:rsidP="006C41D9">
      <w:r w:rsidRPr="001B3B84">
        <w:t xml:space="preserve"> </w:t>
      </w:r>
    </w:p>
    <w:p w14:paraId="7C2AB354" w14:textId="77777777" w:rsidR="006C41D9" w:rsidRPr="001B3B84" w:rsidRDefault="006C41D9" w:rsidP="006C41D9">
      <w:r w:rsidRPr="001B3B84">
        <w:t xml:space="preserve">Geração de Resíduos: A montagem e desmontagem do sistema de som, assim como o descarte de materiais utilizados no evento, podem gerar resíduos sólidos. </w:t>
      </w:r>
    </w:p>
    <w:p w14:paraId="0D2E867E" w14:textId="77777777" w:rsidR="006C41D9" w:rsidRPr="001B3B84" w:rsidRDefault="006C41D9" w:rsidP="006C41D9"/>
    <w:p w14:paraId="4CEA55AE" w14:textId="77777777" w:rsidR="006C41D9" w:rsidRPr="001B3B84" w:rsidRDefault="006C41D9" w:rsidP="006C41D9">
      <w:r w:rsidRPr="001B3B84">
        <w:t xml:space="preserve">Impactos na Paisagem: A instalação de estruturas temporárias para o sistema de som e a propaganda podem afetar a estética do local. </w:t>
      </w:r>
    </w:p>
    <w:p w14:paraId="54E5E01B" w14:textId="77777777" w:rsidR="006C41D9" w:rsidRPr="001B3B84" w:rsidRDefault="006C41D9" w:rsidP="006C41D9"/>
    <w:p w14:paraId="11D35B3B" w14:textId="77777777" w:rsidR="006C41D9" w:rsidRPr="001B3B84" w:rsidRDefault="006C41D9" w:rsidP="006C41D9">
      <w:r w:rsidRPr="001B3B84">
        <w:t xml:space="preserve">Emissões de Veículos: O transporte de equipamentos e o deslocamento de pessoas podem gerar emissões de gases poluentes. </w:t>
      </w:r>
    </w:p>
    <w:p w14:paraId="745F9DBA" w14:textId="77777777" w:rsidR="006C41D9" w:rsidRPr="001B3B84" w:rsidRDefault="006C41D9" w:rsidP="006C41D9"/>
    <w:p w14:paraId="03EE3226" w14:textId="77777777" w:rsidR="006C41D9" w:rsidRPr="001B3B84" w:rsidRDefault="006C41D9" w:rsidP="006C41D9">
      <w:pPr>
        <w:rPr>
          <w:u w:val="single"/>
        </w:rPr>
      </w:pPr>
      <w:r w:rsidRPr="001B3B84">
        <w:rPr>
          <w:u w:val="single"/>
        </w:rPr>
        <w:t>MEDIDAS MITIGADORAS:</w:t>
      </w:r>
    </w:p>
    <w:p w14:paraId="64067F3E" w14:textId="77777777" w:rsidR="006C41D9" w:rsidRPr="001B3B84" w:rsidRDefault="006C41D9" w:rsidP="006C41D9"/>
    <w:p w14:paraId="684C6A80" w14:textId="77777777" w:rsidR="006C41D9" w:rsidRPr="001B3B84" w:rsidRDefault="006C41D9" w:rsidP="006C41D9">
      <w:r w:rsidRPr="001B3B84">
        <w:rPr>
          <w:u w:val="single"/>
        </w:rPr>
        <w:t>Controle do Ruído</w:t>
      </w:r>
      <w:r w:rsidRPr="001B3B84">
        <w:t xml:space="preserve">: Utilizar sistemas de som adequados ao local, controlando o volume e a direção do som. Realizar medições de ruído durante o evento para garantir que os níveis estejam dentro dos padrões permitidos. </w:t>
      </w:r>
    </w:p>
    <w:p w14:paraId="569EAFCD" w14:textId="77777777" w:rsidR="006C41D9" w:rsidRPr="001B3B84" w:rsidRDefault="006C41D9" w:rsidP="006C41D9"/>
    <w:p w14:paraId="20CB3C9E" w14:textId="77777777" w:rsidR="006C41D9" w:rsidRPr="001B3B84" w:rsidRDefault="006C41D9" w:rsidP="006C41D9">
      <w:r w:rsidRPr="001B3B84">
        <w:rPr>
          <w:u w:val="single"/>
        </w:rPr>
        <w:t>Uso Eficiente de Energia</w:t>
      </w:r>
      <w:r w:rsidRPr="001B3B84">
        <w:t xml:space="preserve">: Optar por equipamentos de som e iluminação com baixo consumo de energia, utilizar energia renovável quando possível e desligar os equipamentos quando não estiverem em uso. </w:t>
      </w:r>
    </w:p>
    <w:p w14:paraId="2FE13784" w14:textId="77777777" w:rsidR="006C41D9" w:rsidRPr="001B3B84" w:rsidRDefault="006C41D9" w:rsidP="006C41D9"/>
    <w:p w14:paraId="06A78CD9" w14:textId="77777777" w:rsidR="007D3A8D" w:rsidRPr="001B3B84" w:rsidRDefault="006C41D9" w:rsidP="006C41D9">
      <w:pPr>
        <w:rPr>
          <w:u w:val="single"/>
        </w:rPr>
      </w:pPr>
      <w:r w:rsidRPr="001B3B84">
        <w:rPr>
          <w:u w:val="single"/>
        </w:rPr>
        <w:t xml:space="preserve">Gestão de Resíduos: </w:t>
      </w:r>
    </w:p>
    <w:p w14:paraId="6E1B8CAE" w14:textId="7BD71E04" w:rsidR="006C41D9" w:rsidRPr="001B3B84" w:rsidRDefault="006C41D9" w:rsidP="006C41D9">
      <w:r w:rsidRPr="001B3B84">
        <w:t xml:space="preserve">Implementar um sistema de coleta seletiva de resíduos, promover a reciclagem e o tratamento adequado dos resíduos gerados durante o evento. </w:t>
      </w:r>
    </w:p>
    <w:p w14:paraId="019698D9" w14:textId="77777777" w:rsidR="006C41D9" w:rsidRPr="001B3B84" w:rsidRDefault="006C41D9" w:rsidP="006C41D9">
      <w:r w:rsidRPr="001B3B84">
        <w:t xml:space="preserve">Minimização de Impactos na Paisagem: Utilizar estruturas de som que se integrem ao ambiente, evitar o uso de materiais poluentes e remover as estruturas e propagandas após o evento. </w:t>
      </w:r>
    </w:p>
    <w:p w14:paraId="050686FD" w14:textId="77777777" w:rsidR="006C41D9" w:rsidRPr="001B3B84" w:rsidRDefault="006C41D9" w:rsidP="006C41D9">
      <w:r w:rsidRPr="001B3B84">
        <w:t xml:space="preserve">Promoção de Transporte Sustentável: Incentivar o uso de transporte público, caronas solidárias e transporte não motorizado para reduzir as emissões de gases. </w:t>
      </w:r>
    </w:p>
    <w:p w14:paraId="3F4DFA61" w14:textId="77777777" w:rsidR="006C41D9" w:rsidRPr="001B3B84" w:rsidRDefault="006C41D9" w:rsidP="006C41D9">
      <w:r w:rsidRPr="001B3B84">
        <w:t>Fiscalização: Monitorar e fiscalizar o cumprimento das medidas mitigadoras durante a execução do contrato, garantindo que os impactos ambientais sejam minimizados.</w:t>
      </w:r>
    </w:p>
    <w:p w14:paraId="5099F0C6" w14:textId="77777777" w:rsidR="006C41D9" w:rsidRPr="001B3B84" w:rsidRDefault="006C41D9" w:rsidP="006C41D9">
      <w:r w:rsidRPr="001B3B84">
        <w:t xml:space="preserve">Dar preferência a envio de documentos na forma digital, a fim de reduzir a impressão de documen-tos; </w:t>
      </w:r>
    </w:p>
    <w:p w14:paraId="4887B6D1" w14:textId="77777777" w:rsidR="006C41D9" w:rsidRPr="001B3B84" w:rsidRDefault="006C41D9" w:rsidP="006C41D9">
      <w:r w:rsidRPr="001B3B84">
        <w:t xml:space="preserve">Em caso de necessidade de envio de documentos à contratante, usar preferencialmente a função “duplex” (frente e verso), bem como de papel confeccionado com madeira de origem legal. </w:t>
      </w:r>
    </w:p>
    <w:p w14:paraId="756722AD" w14:textId="77777777" w:rsidR="006C41D9" w:rsidRPr="001B3B84" w:rsidRDefault="006C41D9" w:rsidP="006C41D9">
      <w:r w:rsidRPr="001B3B84">
        <w:t xml:space="preserve">Capacitar seus empregados, orientando que os resíduos não poderão ser dispostos em aterros de resíduos domiciliares, áreas de “bota fora”, encostas, corpos d´água, lotes vagos e áreas protegidas por Lei, bem como em áreas não licenciadas. </w:t>
      </w:r>
    </w:p>
    <w:p w14:paraId="6D49C880" w14:textId="77777777" w:rsidR="006C41D9" w:rsidRPr="001B3B84" w:rsidRDefault="006C41D9" w:rsidP="006C41D9">
      <w:r w:rsidRPr="001B3B84">
        <w:t xml:space="preserve">Armazenar, transportar e destinar os resíduos em conformidade com as normas técnicas específi-cas. </w:t>
      </w:r>
    </w:p>
    <w:p w14:paraId="16FA2AED" w14:textId="414B5A70" w:rsidR="001E5166" w:rsidRPr="001B3B84" w:rsidRDefault="006C41D9" w:rsidP="006C41D9">
      <w:r w:rsidRPr="001B3B84">
        <w:t>Evitar excessos de embalagens de transporte, visando reduzir a geração de resíduos.</w:t>
      </w:r>
    </w:p>
    <w:p w14:paraId="02D95DBF" w14:textId="67EE20CE" w:rsidR="00630E50" w:rsidRPr="001B3B84" w:rsidRDefault="00630E50" w:rsidP="006C41D9"/>
    <w:p w14:paraId="7BFBE987" w14:textId="45B31726" w:rsidR="00733336" w:rsidRPr="001B3B84" w:rsidRDefault="00630E50" w:rsidP="00733336">
      <w:pPr>
        <w:rPr>
          <w:u w:val="single"/>
        </w:rPr>
      </w:pPr>
      <w:r w:rsidRPr="001B3B84">
        <w:t>4</w:t>
      </w:r>
      <w:r w:rsidRPr="001B3B84">
        <w:rPr>
          <w:b/>
          <w:bCs/>
        </w:rPr>
        <w:t xml:space="preserve">.5. </w:t>
      </w:r>
      <w:r w:rsidR="00733336" w:rsidRPr="001B3B84">
        <w:rPr>
          <w:b/>
          <w:bCs/>
          <w:u w:val="single"/>
        </w:rPr>
        <w:t>DECLARAÇÃO DA VIABILIDADE</w:t>
      </w:r>
    </w:p>
    <w:p w14:paraId="028BE839" w14:textId="77777777" w:rsidR="00733336" w:rsidRPr="001B3B84" w:rsidRDefault="00733336" w:rsidP="00733336">
      <w:pPr>
        <w:jc w:val="both"/>
        <w:rPr>
          <w:u w:val="single"/>
        </w:rPr>
      </w:pPr>
    </w:p>
    <w:p w14:paraId="0A3AD9F4" w14:textId="4C5876E6" w:rsidR="00733336" w:rsidRPr="001B3B84" w:rsidRDefault="00733336" w:rsidP="00733336">
      <w:pPr>
        <w:jc w:val="both"/>
      </w:pPr>
      <w:r w:rsidRPr="001B3B84">
        <w:t xml:space="preserve">O presente estudo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 Encerradas as considerações sobre o modelo de contratação mais adequado, cumpre avaliar se existe potencial para o procedimento licitatório gerar benefícios, o que deve ser feito com base nas seguintes perspectivas: </w:t>
      </w:r>
    </w:p>
    <w:p w14:paraId="0EC82D80" w14:textId="4E3C213A" w:rsidR="00733336" w:rsidRPr="001B3B84" w:rsidRDefault="00733336" w:rsidP="00733336">
      <w:pPr>
        <w:jc w:val="both"/>
      </w:pPr>
      <w:r w:rsidRPr="001B3B84">
        <w:t>Aumento do Poder de Barganha que se verifica quando o comprador consegue utilizar sua capacidade de negociação para obter ofertas melhores junto ao mercado. No caso do Estado, isso se verifica quando, por exemplo, há grande competição nos Pregões Eletrônicos. Aumentar o poder de barganha significa estimular a competição nos certames e isso pode trazer benefícios significativos em termos de preço e qualidade dos produtos e serviços adquiridos;</w:t>
      </w:r>
    </w:p>
    <w:p w14:paraId="30864265" w14:textId="2A2120A5" w:rsidR="00733336" w:rsidRPr="001B3B84" w:rsidRDefault="00733336" w:rsidP="00733336">
      <w:pPr>
        <w:jc w:val="both"/>
      </w:pPr>
      <w:r w:rsidRPr="001B3B84">
        <w:t>Obtenção de Economias de Escala que ocorrem quando uma empresa consegue fechar a venda, ou uma promessa de venda, numa quantidade significativa que garanta uma remuneração maior, mas, com a mesma base de custos fixos. Quando isso ocorre, uma empresa consegue vender a preços menores, pois, a relação receita vs. custos fica mais positiva, assim, consegue atingir um mesmo percentual de lucro com vendas a um preço menor. Nesse sentido, ao ofertar uma oportunidade de vendas maiores, pode-se incentivar as empresas a venderem por um preço inferior aos preços homologados nas compras.</w:t>
      </w:r>
    </w:p>
    <w:p w14:paraId="29ADEDB1" w14:textId="7B38D471" w:rsidR="00733336" w:rsidRPr="001B3B84" w:rsidRDefault="00733336" w:rsidP="00733336">
      <w:pPr>
        <w:jc w:val="both"/>
      </w:pPr>
      <w:r w:rsidRPr="001B3B84">
        <w:t>Redução dos Custos de Transação que se verifica quando atividades paralelas que possuem um objetivo semelhante são racionalizadas e executadas por um único grupo especializado. Essa racionalização permite que as pessoas tenham tempo para desempenhar outras atividades e reduz diretamente os custos com pessoal, suprimentos e energia, relacionados com a aquisição tanto do lado dos compradores públicos quanto do lado das empresas licitantes.</w:t>
      </w:r>
    </w:p>
    <w:p w14:paraId="10846057" w14:textId="4E3ADC66" w:rsidR="00733336" w:rsidRPr="001B3B84" w:rsidRDefault="00733336" w:rsidP="00733336">
      <w:pPr>
        <w:jc w:val="both"/>
      </w:pPr>
      <w:r w:rsidRPr="001B3B84">
        <w:t xml:space="preserve">Enxerga-se potencial para a obtenção de grandes benefícios nas três perspectivas supracitadas do objeto em tela. </w:t>
      </w:r>
    </w:p>
    <w:p w14:paraId="4170B68F" w14:textId="372CDC74" w:rsidR="00733336" w:rsidRPr="001B3B84" w:rsidRDefault="00733336" w:rsidP="00733336">
      <w:pPr>
        <w:jc w:val="both"/>
      </w:pPr>
      <w:r w:rsidRPr="001B3B84">
        <w:t xml:space="preserve">Em relação ao aumento de poder de barganha, como há garantia de redução de custos de transação e potencial para ganhos de escala, reforça-se a possibilidade de concretização dessa variável. </w:t>
      </w:r>
    </w:p>
    <w:p w14:paraId="1C185455" w14:textId="4F12305F" w:rsidR="00733336" w:rsidRPr="001B3B84" w:rsidRDefault="00733336" w:rsidP="00733336">
      <w:pPr>
        <w:jc w:val="both"/>
      </w:pPr>
      <w:r w:rsidRPr="001B3B84">
        <w:t xml:space="preserve">Pela perspectiva da redução de custos de transação, verifica-se uma garantia de benefício, uma vez que a administração necessita desse serviço. Quanto às economias de escala, também se verifica potencial de obtenção de benefícios, uma vez que não se vislumbram grandes impactos em termos de custos variáveis para os licitantes com o aumento da escala da contratação. Uma licitação individualizada e com demanda menor exigirá as mesmas atividades de gestão na prestação de serviço disponibilizada e de administração do negócio que a da licitação centralizada, independente da escala de operação dos órgãos. Sendo assim, o aumento da escala poderá gerar uma percepção positiva dos licitantes em termos de aumento de margem de receita. </w:t>
      </w:r>
    </w:p>
    <w:p w14:paraId="6C68062F" w14:textId="07D68B60" w:rsidR="00733336" w:rsidRPr="001B3B84" w:rsidRDefault="00733336" w:rsidP="00733336">
      <w:pPr>
        <w:jc w:val="both"/>
      </w:pPr>
      <w:r w:rsidRPr="001B3B84">
        <w:t xml:space="preserve">Observada uma aderência completa do objeto aos três critérios de avaliação, conclui-se que esta é viável, oportuna e conveniente para a administração. Além disso, é possível permitir a padronização de um serviço com qualidade adequada e maior transparência para execução dos contratos, considerando os pontos listados a seguir: </w:t>
      </w:r>
    </w:p>
    <w:p w14:paraId="6DC239F3" w14:textId="7ADE91E5" w:rsidR="00733336" w:rsidRPr="001B3B84" w:rsidRDefault="00733336" w:rsidP="00733336">
      <w:pPr>
        <w:jc w:val="both"/>
      </w:pPr>
      <w:r w:rsidRPr="001B3B84">
        <w:t>Existe orçamento disponível para a contratação desse serviço no exercício corrente na dotação orçamentária, além da perspectiva de provimento de recursos para os próximos anos de exercício;</w:t>
      </w:r>
    </w:p>
    <w:p w14:paraId="4F36094D" w14:textId="4731C15F" w:rsidR="00733336" w:rsidRPr="001B3B84" w:rsidRDefault="00733336" w:rsidP="00733336">
      <w:pPr>
        <w:jc w:val="both"/>
      </w:pPr>
      <w:r w:rsidRPr="001B3B84">
        <w:t>A contratação alinha-se às finalidades das Secretárias e é viável do ponto de vista ambiental, econômico e estratégico;</w:t>
      </w:r>
    </w:p>
    <w:p w14:paraId="670FA9B5" w14:textId="553C0ABC" w:rsidR="00733336" w:rsidRPr="001B3B84" w:rsidRDefault="00733336" w:rsidP="00733336">
      <w:pPr>
        <w:jc w:val="both"/>
      </w:pPr>
      <w:r w:rsidRPr="001B3B84">
        <w:t>Os requisitos relevantes para contratação foram adequadamente levantados e analisados, inclusive o tempo esperado para que a solução esteja disponível para as Secretárias;</w:t>
      </w:r>
    </w:p>
    <w:p w14:paraId="5EEE83AE" w14:textId="07B98226" w:rsidR="00733336" w:rsidRPr="001B3B84" w:rsidRDefault="00733336" w:rsidP="00733336">
      <w:pPr>
        <w:jc w:val="both"/>
      </w:pPr>
      <w:r w:rsidRPr="001B3B84">
        <w:t>As quantidades sugeridas para contratação estão coerentes com a demanda prevista e com a série histórica do contrato;</w:t>
      </w:r>
    </w:p>
    <w:p w14:paraId="7F3E9EDF" w14:textId="766E36C8" w:rsidR="00733336" w:rsidRPr="001B3B84" w:rsidRDefault="00733336" w:rsidP="00733336">
      <w:pPr>
        <w:jc w:val="both"/>
      </w:pPr>
      <w:r w:rsidRPr="001B3B84">
        <w:t>No mercado existe a solução proposta e essa solução é viável, além de ser fornecida por quase todos prestadores de serviço o que garante a participação de várias empresas e consequentemente a concorrência;</w:t>
      </w:r>
    </w:p>
    <w:p w14:paraId="2061CA19" w14:textId="69817D01" w:rsidR="00733336" w:rsidRPr="001B3B84" w:rsidRDefault="00733336" w:rsidP="00733336">
      <w:pPr>
        <w:jc w:val="both"/>
      </w:pPr>
      <w:r w:rsidRPr="001B3B84">
        <w:t>As estimativas preliminares dos preços dos itens serem contratados foram feitas e estão documentadas adequadamente nesse Estudo;</w:t>
      </w:r>
    </w:p>
    <w:p w14:paraId="6292E8F0" w14:textId="2D222C16" w:rsidR="00733336" w:rsidRPr="001B3B84" w:rsidRDefault="00733336" w:rsidP="00733336">
      <w:pPr>
        <w:jc w:val="both"/>
      </w:pPr>
      <w:r w:rsidRPr="001B3B84">
        <w:t>O estudo indica a necessidade do parcelamento da solução e define os resultados pretendidos com a contratação;</w:t>
      </w:r>
    </w:p>
    <w:p w14:paraId="38FF2072" w14:textId="6C61AF99" w:rsidR="00733336" w:rsidRPr="001B3B84" w:rsidRDefault="00733336" w:rsidP="00733336">
      <w:pPr>
        <w:jc w:val="both"/>
      </w:pPr>
      <w:r w:rsidRPr="001B3B84">
        <w:t>Os riscos relevantes foram levantados, e devidamente mitigados;</w:t>
      </w:r>
    </w:p>
    <w:p w14:paraId="2E8C866A" w14:textId="22326D91" w:rsidR="00733336" w:rsidRPr="001B3B84" w:rsidRDefault="00733336" w:rsidP="00733336">
      <w:pPr>
        <w:jc w:val="both"/>
      </w:pPr>
      <w:r w:rsidRPr="001B3B84">
        <w:t>A relação custo-benefício da contratação é considerada favorável, e,</w:t>
      </w:r>
    </w:p>
    <w:p w14:paraId="600D518B" w14:textId="00E22BB8" w:rsidR="00733336" w:rsidRPr="001B3B84" w:rsidRDefault="00733336" w:rsidP="00733336">
      <w:pPr>
        <w:jc w:val="both"/>
      </w:pPr>
      <w:r w:rsidRPr="001B3B84">
        <w:t xml:space="preserve">Há evidências de que a área requisitante se comprometeu com o planejamento preliminar da solução e há expectativa de que apoiará a construção do termo de referência e apoiará o esforço de gestão do contrato. </w:t>
      </w:r>
    </w:p>
    <w:p w14:paraId="79FE34CF" w14:textId="77777777" w:rsidR="00733336" w:rsidRPr="001B3B84" w:rsidRDefault="00733336" w:rsidP="00733336">
      <w:pPr>
        <w:jc w:val="both"/>
      </w:pPr>
      <w:r w:rsidRPr="001B3B84">
        <w:t xml:space="preserve">Justificativa da Viabilidade </w:t>
      </w:r>
    </w:p>
    <w:p w14:paraId="283CD7F2" w14:textId="7FB3D761" w:rsidR="00733336" w:rsidRPr="001B3B84" w:rsidRDefault="00733336" w:rsidP="00733336">
      <w:pPr>
        <w:jc w:val="both"/>
      </w:pPr>
      <w:r w:rsidRPr="001B3B84">
        <w:t xml:space="preserve">É preciso levar em consideração o seguinte ponto: </w:t>
      </w:r>
    </w:p>
    <w:p w14:paraId="4135245F" w14:textId="611A3474" w:rsidR="00733336" w:rsidRPr="001B3B84" w:rsidRDefault="00733336" w:rsidP="00733336">
      <w:pPr>
        <w:jc w:val="both"/>
      </w:pPr>
      <w:r w:rsidRPr="001B3B84">
        <w:t>Os estudos preliminares evidenciaram que a solução escolhida, a contratação através de licitação de serviços locação de Sonorização, Iluminação, carro de publicidade, telão, camarim, palco, gerador e prestação de serviço de segurança desarmada e brigadista demais despesas inclusas, com parcelamento em lotes diferentes, mostra-se possível tecnicamente e fundamentadamente necessária, atendendo às necessidades demandadas e com ganhos em eficiência e economicidade.</w:t>
      </w:r>
    </w:p>
    <w:p w14:paraId="356D766D" w14:textId="72BFE423" w:rsidR="00630E50" w:rsidRPr="001B3B84" w:rsidRDefault="00733336" w:rsidP="00733336">
      <w:pPr>
        <w:jc w:val="both"/>
      </w:pPr>
      <w:r w:rsidRPr="001B3B84">
        <w:t>Diante do exposto, conclui-se ser viável a contratação pretendida de Sonorização, Iluminação, carro de publicidade, telão, gerador, segurança desarmada e brigadista pelas diversas Secretarias d</w:t>
      </w:r>
      <w:r w:rsidR="00FF0C51">
        <w:t>o Município</w:t>
      </w:r>
      <w:r w:rsidRPr="001B3B84">
        <w:t xml:space="preserve"> de Bandeirantes-Pr.</w:t>
      </w:r>
    </w:p>
    <w:p w14:paraId="12812DAC" w14:textId="469FFC97" w:rsidR="00683402" w:rsidRDefault="00683402" w:rsidP="00683402">
      <w:pPr>
        <w:widowControl/>
        <w:suppressAutoHyphens w:val="0"/>
        <w:spacing w:after="160" w:line="259" w:lineRule="auto"/>
        <w:ind w:left="360"/>
        <w:rPr>
          <w:b/>
          <w:bCs/>
        </w:rPr>
      </w:pPr>
    </w:p>
    <w:p w14:paraId="2198BB85" w14:textId="77431FE9" w:rsidR="00B34D5C" w:rsidRPr="001B3B84" w:rsidRDefault="00B12CD6" w:rsidP="00B12CD6">
      <w:pPr>
        <w:widowControl/>
        <w:suppressAutoHyphens w:val="0"/>
        <w:spacing w:after="160" w:line="259" w:lineRule="auto"/>
        <w:jc w:val="both"/>
        <w:rPr>
          <w:b/>
          <w:bCs/>
        </w:rPr>
      </w:pPr>
      <w:r w:rsidRPr="001B3B84">
        <w:rPr>
          <w:b/>
          <w:bCs/>
        </w:rPr>
        <w:t xml:space="preserve">4.6. </w:t>
      </w:r>
      <w:r w:rsidR="00B34D5C" w:rsidRPr="001B3B84">
        <w:rPr>
          <w:b/>
          <w:bCs/>
        </w:rPr>
        <w:t xml:space="preserve">OBRIGAÇÕES DO CONTRATANTE: </w:t>
      </w:r>
    </w:p>
    <w:p w14:paraId="7B5EA399" w14:textId="77777777" w:rsidR="00B34D5C" w:rsidRPr="001B3B84" w:rsidRDefault="00B34D5C" w:rsidP="000B4C81">
      <w:pPr>
        <w:pStyle w:val="PargrafodaLista"/>
        <w:widowControl/>
        <w:suppressAutoHyphens w:val="0"/>
        <w:spacing w:after="160" w:line="259" w:lineRule="auto"/>
        <w:jc w:val="both"/>
      </w:pPr>
      <w:r w:rsidRPr="001B3B84">
        <w:tab/>
        <w:t>- Verificar minuciosamente, no prazo fixado, a conformidade dos serviços executados e com as especificações constantes do Edital e da proposta, para fins de aceitação e recebimento definitivo;</w:t>
      </w:r>
    </w:p>
    <w:p w14:paraId="78B70CF4" w14:textId="77777777" w:rsidR="00B34D5C" w:rsidRPr="001B3B84" w:rsidRDefault="00B34D5C" w:rsidP="000B4C81">
      <w:pPr>
        <w:pStyle w:val="PargrafodaLista"/>
        <w:widowControl/>
        <w:suppressAutoHyphens w:val="0"/>
        <w:spacing w:after="160" w:line="259" w:lineRule="auto"/>
        <w:jc w:val="both"/>
      </w:pPr>
      <w:r w:rsidRPr="001B3B84">
        <w:tab/>
        <w:t>-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178EDE5" w14:textId="77777777" w:rsidR="00B34D5C" w:rsidRPr="001B3B84" w:rsidRDefault="00B34D5C" w:rsidP="000B4C81">
      <w:pPr>
        <w:pStyle w:val="PargrafodaLista"/>
        <w:widowControl/>
        <w:suppressAutoHyphens w:val="0"/>
        <w:spacing w:after="160" w:line="259" w:lineRule="auto"/>
        <w:jc w:val="both"/>
      </w:pPr>
      <w:r w:rsidRPr="001B3B84">
        <w:tab/>
        <w:t>- É prerrogativa de o CONTRATANTE determinar o serviço a ser seguido;</w:t>
      </w:r>
    </w:p>
    <w:p w14:paraId="374B2A68" w14:textId="77777777" w:rsidR="00B34D5C" w:rsidRPr="001B3B84" w:rsidRDefault="00B34D5C" w:rsidP="000B4C81">
      <w:pPr>
        <w:pStyle w:val="PargrafodaLista"/>
        <w:widowControl/>
        <w:suppressAutoHyphens w:val="0"/>
        <w:spacing w:after="160" w:line="259" w:lineRule="auto"/>
        <w:jc w:val="both"/>
      </w:pPr>
      <w:r w:rsidRPr="001B3B84">
        <w:tab/>
        <w:t>- Efetuar o pagamento à Contratada no valor correspondente ao fornecimento do objeto, no prazo e forma estabelecidos no Edital e anexos, no prazo ajustado, desde que cumpridas todas as exigências constantes na Cláusula - Das Condições de Pagamento;</w:t>
      </w:r>
    </w:p>
    <w:p w14:paraId="59A6A4CE" w14:textId="77777777" w:rsidR="00B34D5C" w:rsidRPr="001B3B84" w:rsidRDefault="00B34D5C" w:rsidP="000B4C81">
      <w:pPr>
        <w:pStyle w:val="PargrafodaLista"/>
        <w:widowControl/>
        <w:suppressAutoHyphens w:val="0"/>
        <w:spacing w:after="160" w:line="259" w:lineRule="auto"/>
        <w:jc w:val="both"/>
      </w:pPr>
      <w:r w:rsidRPr="001B3B84">
        <w:tab/>
        <w:t>- Fiscalizar e acompanhar a execução da prestação dos serviços conforme o objeto deste contrato, podendo sustá-la, quando a mesma não estiver dentro das normas especificadas;</w:t>
      </w:r>
    </w:p>
    <w:p w14:paraId="690D688C" w14:textId="77777777" w:rsidR="00B34D5C" w:rsidRPr="001B3B84" w:rsidRDefault="00B34D5C" w:rsidP="000B4C81">
      <w:pPr>
        <w:pStyle w:val="PargrafodaLista"/>
        <w:widowControl/>
        <w:suppressAutoHyphens w:val="0"/>
        <w:spacing w:after="160" w:line="259" w:lineRule="auto"/>
        <w:jc w:val="both"/>
      </w:pPr>
      <w:r w:rsidRPr="001B3B84">
        <w:tab/>
        <w:t>- Notificar o (a) CONTRATADO (A), fixando-lhe prazo para correção de quaisquer irregularidades encontradas, prestando os esclarecimentos e informações sobre os desajustes ou problemas detectados durante a execução contratual;</w:t>
      </w:r>
    </w:p>
    <w:p w14:paraId="4270AA69" w14:textId="77777777" w:rsidR="00B34D5C" w:rsidRPr="001B3B84" w:rsidRDefault="00B34D5C" w:rsidP="000B4C81">
      <w:pPr>
        <w:pStyle w:val="PargrafodaLista"/>
        <w:widowControl/>
        <w:suppressAutoHyphens w:val="0"/>
        <w:spacing w:after="160" w:line="259" w:lineRule="auto"/>
        <w:jc w:val="both"/>
      </w:pPr>
      <w:r w:rsidRPr="001B3B84">
        <w:tab/>
        <w:t>- Promover, por intermédio de agente público habilitado, a fiscalização devida dos serviços prestados, instrumento da prestação de serviços contratados, anotando, inclusive, em registro próprio, as falhas detectadas e exigindo medidas corretivas por parte do (a) CONTRATADO (A);</w:t>
      </w:r>
    </w:p>
    <w:p w14:paraId="77465908" w14:textId="77777777" w:rsidR="00B34D5C" w:rsidRPr="001B3B84" w:rsidRDefault="00B34D5C" w:rsidP="000B4C81">
      <w:pPr>
        <w:pStyle w:val="PargrafodaLista"/>
        <w:widowControl/>
        <w:suppressAutoHyphens w:val="0"/>
        <w:spacing w:after="160" w:line="259" w:lineRule="auto"/>
        <w:jc w:val="both"/>
      </w:pPr>
      <w:r w:rsidRPr="001B3B84">
        <w:tab/>
        <w:t>- Fornecer ao CONTRATADO (A) as condições necessárias para que possa desempenhar os serviços estabelecidos dentro das normas deste contrato;</w:t>
      </w:r>
    </w:p>
    <w:p w14:paraId="60D26E68" w14:textId="77777777" w:rsidR="00B34D5C" w:rsidRPr="001B3B84" w:rsidRDefault="00B34D5C" w:rsidP="000B4C81">
      <w:pPr>
        <w:pStyle w:val="PargrafodaLista"/>
        <w:widowControl/>
        <w:suppressAutoHyphens w:val="0"/>
        <w:spacing w:after="160" w:line="259" w:lineRule="auto"/>
        <w:jc w:val="both"/>
      </w:pPr>
      <w:r w:rsidRPr="001B3B84">
        <w:tab/>
        <w:t>- Prestar as informações e os esclarecimentos atinentes ao serviço que venham a ser solicitados pelos empregados do (a) CONTRATADO (A);</w:t>
      </w:r>
    </w:p>
    <w:p w14:paraId="03E27835" w14:textId="77777777" w:rsidR="00B34D5C" w:rsidRPr="001B3B84" w:rsidRDefault="00B34D5C" w:rsidP="000B4C81">
      <w:pPr>
        <w:pStyle w:val="PargrafodaLista"/>
        <w:widowControl/>
        <w:suppressAutoHyphens w:val="0"/>
        <w:spacing w:after="160" w:line="259" w:lineRule="auto"/>
        <w:jc w:val="both"/>
      </w:pPr>
      <w:r w:rsidRPr="001B3B84">
        <w:tab/>
        <w:t>- Solicitar os serviços conforme o calendário Esportivo, cultural e pedagogico estipulado por este CONTRATANTE;</w:t>
      </w:r>
    </w:p>
    <w:p w14:paraId="222A365D" w14:textId="77777777" w:rsidR="00B34D5C" w:rsidRPr="001B3B84" w:rsidRDefault="00B34D5C" w:rsidP="000B4C81">
      <w:pPr>
        <w:pStyle w:val="PargrafodaLista"/>
        <w:widowControl/>
        <w:suppressAutoHyphens w:val="0"/>
        <w:spacing w:after="160" w:line="259" w:lineRule="auto"/>
        <w:jc w:val="both"/>
      </w:pPr>
      <w:r w:rsidRPr="001B3B84">
        <w:tab/>
        <w:t>- Orientar o (a) CONTRATADO (A) quanto ao fornecimento de dados cadastrais e/ou de pesquisa, conforme as necessidades;</w:t>
      </w:r>
    </w:p>
    <w:p w14:paraId="48744E99" w14:textId="77777777" w:rsidR="00B34D5C" w:rsidRPr="001B3B84" w:rsidRDefault="00B34D5C" w:rsidP="000B4C81">
      <w:pPr>
        <w:pStyle w:val="PargrafodaLista"/>
        <w:widowControl/>
        <w:suppressAutoHyphens w:val="0"/>
        <w:spacing w:after="160" w:line="259" w:lineRule="auto"/>
        <w:jc w:val="both"/>
      </w:pPr>
      <w:r w:rsidRPr="001B3B84">
        <w:tab/>
        <w:t>- Homologar reajustes e proceder à revisão dos valores na forma da lei, das normas pertinentes e deste contrato;</w:t>
      </w:r>
    </w:p>
    <w:p w14:paraId="30F821FE" w14:textId="77777777" w:rsidR="00B34D5C" w:rsidRPr="001B3B84" w:rsidRDefault="00B34D5C" w:rsidP="000B4C81">
      <w:pPr>
        <w:pStyle w:val="PargrafodaLista"/>
        <w:widowControl/>
        <w:suppressAutoHyphens w:val="0"/>
        <w:spacing w:after="160" w:line="259" w:lineRule="auto"/>
        <w:jc w:val="both"/>
      </w:pPr>
      <w:r w:rsidRPr="001B3B84">
        <w:tab/>
        <w:t>- Cumprir e fazer cumprir as cláusulas do presente contrato;</w:t>
      </w:r>
    </w:p>
    <w:p w14:paraId="3A3CE205" w14:textId="77777777" w:rsidR="00B34D5C" w:rsidRPr="001B3B84" w:rsidRDefault="00B34D5C" w:rsidP="000B4C81">
      <w:pPr>
        <w:pStyle w:val="PargrafodaLista"/>
        <w:widowControl/>
        <w:suppressAutoHyphens w:val="0"/>
        <w:spacing w:after="160" w:line="259" w:lineRule="auto"/>
        <w:jc w:val="both"/>
      </w:pPr>
      <w:r w:rsidRPr="001B3B84">
        <w:tab/>
        <w:t>- Zelar pela boa qualidade do serviço, receber, apurar e solucionar queixas e reclamações dos escolares que serão cientificados das providências tomadas pelo CONTRATANTE, e,</w:t>
      </w:r>
    </w:p>
    <w:p w14:paraId="4CB79E00" w14:textId="77777777" w:rsidR="00B34D5C" w:rsidRPr="001B3B84" w:rsidRDefault="00B34D5C" w:rsidP="000B4C81">
      <w:pPr>
        <w:pStyle w:val="PargrafodaLista"/>
        <w:widowControl/>
        <w:suppressAutoHyphens w:val="0"/>
        <w:spacing w:after="160" w:line="259" w:lineRule="auto"/>
        <w:jc w:val="both"/>
      </w:pPr>
      <w:r w:rsidRPr="001B3B84">
        <w:tab/>
        <w:t>- Aplicar as penalidades regulamentares e contratuais.</w:t>
      </w:r>
    </w:p>
    <w:p w14:paraId="3B354B14" w14:textId="77777777" w:rsidR="00B34D5C" w:rsidRPr="001B3B84" w:rsidRDefault="00B34D5C" w:rsidP="000B4C81">
      <w:pPr>
        <w:pStyle w:val="PargrafodaLista"/>
        <w:widowControl/>
        <w:suppressAutoHyphens w:val="0"/>
        <w:spacing w:after="160" w:line="259" w:lineRule="auto"/>
        <w:jc w:val="both"/>
      </w:pPr>
      <w:r w:rsidRPr="001B3B84">
        <w:tab/>
        <w:t xml:space="preserve">Além de: </w:t>
      </w:r>
    </w:p>
    <w:p w14:paraId="068E1962" w14:textId="77777777" w:rsidR="00B34D5C" w:rsidRPr="001B3B84" w:rsidRDefault="00B34D5C" w:rsidP="000B4C81">
      <w:pPr>
        <w:pStyle w:val="PargrafodaLista"/>
        <w:widowControl/>
        <w:suppressAutoHyphens w:val="0"/>
        <w:spacing w:after="160" w:line="259" w:lineRule="auto"/>
        <w:jc w:val="both"/>
      </w:pPr>
      <w:r w:rsidRPr="001B3B84">
        <w:tab/>
      </w:r>
      <w:r w:rsidRPr="001B3B84">
        <w:tab/>
        <w:t>a) Exigir o cumprimento de todas as obrigações assumidas pela Contratada, de acordo com as cláusulas contratuais e os termos de sua proposta;</w:t>
      </w:r>
    </w:p>
    <w:p w14:paraId="14707349"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b) Definir e informar previamente os locais, datas e horários para prestação dos serviços; </w:t>
      </w:r>
    </w:p>
    <w:p w14:paraId="39037137" w14:textId="77777777" w:rsidR="00B34D5C" w:rsidRPr="001B3B84" w:rsidRDefault="00B34D5C" w:rsidP="000B4C81">
      <w:pPr>
        <w:pStyle w:val="PargrafodaLista"/>
        <w:widowControl/>
        <w:suppressAutoHyphens w:val="0"/>
        <w:spacing w:after="160" w:line="259" w:lineRule="auto"/>
        <w:jc w:val="both"/>
      </w:pPr>
      <w:r w:rsidRPr="001B3B84">
        <w:tab/>
      </w:r>
      <w:r w:rsidRPr="001B3B84">
        <w:tab/>
        <w:t>c) Fornecer por escrito às informações necessárias para o desenvolvimento dos serviços objeto do contrato;</w:t>
      </w:r>
    </w:p>
    <w:p w14:paraId="541B1F93" w14:textId="77777777" w:rsidR="00B34D5C" w:rsidRPr="001B3B84" w:rsidRDefault="00B34D5C" w:rsidP="000B4C81">
      <w:pPr>
        <w:pStyle w:val="PargrafodaLista"/>
        <w:widowControl/>
        <w:suppressAutoHyphens w:val="0"/>
        <w:spacing w:after="160" w:line="259" w:lineRule="auto"/>
        <w:jc w:val="both"/>
      </w:pPr>
      <w:r w:rsidRPr="001B3B84">
        <w:tab/>
      </w:r>
      <w:r w:rsidRPr="001B3B84">
        <w:tab/>
        <w:t>d) Requisitar à execução dos serviços com antecedência de até 02 (dois) dias úteis;</w:t>
      </w:r>
    </w:p>
    <w:p w14:paraId="2F972704"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e) Realizar avaliação do serviço, vetando aqueles que não estejam de acordo com os padrões estipulados no Termo de Referência; </w:t>
      </w:r>
    </w:p>
    <w:p w14:paraId="54C08B69"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f) Realizar avaliações periódicas da qualidade dos serviços, após a execução; </w:t>
      </w:r>
    </w:p>
    <w:p w14:paraId="79B11581"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g) Acompanhar e fiscalizar a execução do Contrato; </w:t>
      </w:r>
    </w:p>
    <w:p w14:paraId="1992F851"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h) Dar recebimento aos serviços prestados conforme previsto no Termo de Referência; </w:t>
      </w:r>
    </w:p>
    <w:p w14:paraId="364CF80B"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i) Verificar a regularidade fiscal da Contratada, antes de cada pagamento; </w:t>
      </w:r>
    </w:p>
    <w:p w14:paraId="41D495D0"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j) Alocar os recursos orçamentários e financeiros necessários ao pagamento da Contratada, conforme as condições estabelecidas; </w:t>
      </w:r>
    </w:p>
    <w:p w14:paraId="138421E9"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k) Pagar à Contratada o valor resultante da prestação do serviço, no prazo e condições estabelecidas no Termo de Referência; </w:t>
      </w:r>
    </w:p>
    <w:p w14:paraId="4F1596D9" w14:textId="77777777" w:rsidR="00B34D5C" w:rsidRPr="001B3B84" w:rsidRDefault="00B34D5C" w:rsidP="000B4C81">
      <w:pPr>
        <w:pStyle w:val="PargrafodaLista"/>
        <w:widowControl/>
        <w:suppressAutoHyphens w:val="0"/>
        <w:spacing w:after="160" w:line="259" w:lineRule="auto"/>
        <w:jc w:val="both"/>
      </w:pPr>
      <w:r w:rsidRPr="001B3B84">
        <w:tab/>
      </w:r>
      <w:r w:rsidRPr="001B3B84">
        <w:tab/>
        <w:t>l) Notificar a Contratada por escrito da ocorrência de eventuais imperfeições, falhas ou irregularidades constatadas no curso da execução dos serviços, fixando prazo para correção, certificando-se que as soluções por ela propostas sejam as mais adequadas;</w:t>
      </w:r>
    </w:p>
    <w:p w14:paraId="0A48ED4F" w14:textId="77777777" w:rsidR="00B34D5C" w:rsidRPr="001B3B84" w:rsidRDefault="00B34D5C" w:rsidP="000B4C81">
      <w:pPr>
        <w:pStyle w:val="PargrafodaLista"/>
        <w:widowControl/>
        <w:suppressAutoHyphens w:val="0"/>
        <w:spacing w:after="160" w:line="259" w:lineRule="auto"/>
        <w:jc w:val="both"/>
      </w:pPr>
      <w:r w:rsidRPr="001B3B84">
        <w:tab/>
      </w:r>
      <w:r w:rsidRPr="001B3B84">
        <w:tab/>
        <w:t>m) Não praticar atos de ingerência na administração da Contratada, tais como:</w:t>
      </w:r>
    </w:p>
    <w:p w14:paraId="2AC4A773"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n) Exercer o poder de mando sobre os empregados da Contratada, devendo reportar-se somente aos prepostos ou responsáveis por ela indicados, exceto quando o objeto da contratação previr o atendimento direto, tais como nos serviços de recepção e apoio ao usuário; </w:t>
      </w:r>
    </w:p>
    <w:p w14:paraId="55589FA6"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o) Direcionar a contratação de pessoas para trabalhar na empresa Contratada; </w:t>
      </w:r>
    </w:p>
    <w:p w14:paraId="43F177F9" w14:textId="77777777" w:rsidR="00B34D5C" w:rsidRPr="001B3B84" w:rsidRDefault="00B34D5C" w:rsidP="000B4C81">
      <w:pPr>
        <w:pStyle w:val="PargrafodaLista"/>
        <w:widowControl/>
        <w:suppressAutoHyphens w:val="0"/>
        <w:spacing w:after="160" w:line="259" w:lineRule="auto"/>
        <w:jc w:val="both"/>
      </w:pPr>
      <w:r w:rsidRPr="001B3B84">
        <w:tab/>
      </w:r>
      <w:r w:rsidRPr="001B3B84">
        <w:tab/>
        <w:t>p) Considerar os trabalhadores da Contratada como colaboradores eventuais do próprio órgão ou entidade responsável pela contratação, especialmente para efeito de concessão de diárias e passagens.</w:t>
      </w:r>
    </w:p>
    <w:p w14:paraId="21946F0A" w14:textId="77777777" w:rsidR="00B34D5C" w:rsidRPr="001B3B84" w:rsidRDefault="00B34D5C" w:rsidP="000B4C81">
      <w:pPr>
        <w:pStyle w:val="PargrafodaLista"/>
        <w:widowControl/>
        <w:suppressAutoHyphens w:val="0"/>
        <w:spacing w:after="160" w:line="259" w:lineRule="auto"/>
        <w:jc w:val="both"/>
      </w:pPr>
    </w:p>
    <w:p w14:paraId="56749578" w14:textId="34146E24" w:rsidR="00B34D5C" w:rsidRPr="001B3B84" w:rsidRDefault="00B12CD6" w:rsidP="000B4C81">
      <w:pPr>
        <w:pStyle w:val="PargrafodaLista"/>
        <w:widowControl/>
        <w:suppressAutoHyphens w:val="0"/>
        <w:spacing w:after="160" w:line="259" w:lineRule="auto"/>
        <w:jc w:val="both"/>
        <w:rPr>
          <w:b/>
          <w:bCs/>
        </w:rPr>
      </w:pPr>
      <w:r w:rsidRPr="001B3B84">
        <w:rPr>
          <w:b/>
          <w:bCs/>
        </w:rPr>
        <w:t xml:space="preserve">4.7. </w:t>
      </w:r>
      <w:r w:rsidR="00B34D5C" w:rsidRPr="001B3B84">
        <w:rPr>
          <w:b/>
          <w:bCs/>
        </w:rPr>
        <w:t xml:space="preserve">OBRIGAÇÕES DA CONTRATADA: </w:t>
      </w:r>
    </w:p>
    <w:p w14:paraId="5196F755" w14:textId="77777777" w:rsidR="00B34D5C" w:rsidRPr="001B3B84" w:rsidRDefault="00B34D5C" w:rsidP="000B4C81">
      <w:pPr>
        <w:pStyle w:val="PargrafodaLista"/>
        <w:widowControl/>
        <w:suppressAutoHyphens w:val="0"/>
        <w:spacing w:after="160" w:line="259" w:lineRule="auto"/>
        <w:jc w:val="both"/>
      </w:pPr>
      <w:r w:rsidRPr="001B3B84">
        <w:tab/>
        <w:t xml:space="preserve">            A contratada deve cumprir todas as obrigações constantes no Edital, anexos e proposta, assumindo exclusivamente os riscos e as despesas decorrentes da execução do objeto e, ainda: </w:t>
      </w:r>
    </w:p>
    <w:p w14:paraId="279B5072" w14:textId="5DCE508F" w:rsidR="00B34D5C" w:rsidRPr="001B3B84" w:rsidRDefault="00B34D5C" w:rsidP="000B4C81">
      <w:pPr>
        <w:pStyle w:val="PargrafodaLista"/>
        <w:widowControl/>
        <w:suppressAutoHyphens w:val="0"/>
        <w:spacing w:after="160" w:line="259" w:lineRule="auto"/>
        <w:jc w:val="both"/>
      </w:pPr>
      <w:r w:rsidRPr="001B3B84">
        <w:tab/>
      </w:r>
      <w:r w:rsidRPr="001B3B84">
        <w:tab/>
        <w:t>- Os serviços serão executados nos dias, hora e locais que serão estabelecidos pela Secretaria</w:t>
      </w:r>
      <w:r w:rsidR="007764B3" w:rsidRPr="001B3B84">
        <w:t>s</w:t>
      </w:r>
      <w:r w:rsidRPr="001B3B84">
        <w:t xml:space="preserve"> Municipa</w:t>
      </w:r>
      <w:r w:rsidR="007764B3" w:rsidRPr="001B3B84">
        <w:t xml:space="preserve">is </w:t>
      </w:r>
      <w:r w:rsidRPr="001B3B84">
        <w:t>deste Município, podendo haver alterações a qualquer hora, desde que haja necessidade e que esteja de comum acordo com o Contratante, sempre que forem necessário em decorrência do clima ou imprevistos que interfiram diretamente na realização do evento;</w:t>
      </w:r>
    </w:p>
    <w:p w14:paraId="0C69F3B8"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 O (A) CONTRATADO (A) deverá seguir as orientações emanadas do Setor responsável, no que diz respeito a alterações, ampliação e supressão dos serviços. </w:t>
      </w:r>
    </w:p>
    <w:p w14:paraId="57B78633" w14:textId="77777777" w:rsidR="00B34D5C" w:rsidRPr="001B3B84" w:rsidRDefault="00B34D5C" w:rsidP="000B4C81">
      <w:pPr>
        <w:pStyle w:val="PargrafodaLista"/>
        <w:widowControl/>
        <w:suppressAutoHyphens w:val="0"/>
        <w:spacing w:after="160" w:line="259" w:lineRule="auto"/>
        <w:jc w:val="both"/>
      </w:pPr>
      <w:r w:rsidRPr="001B3B84">
        <w:tab/>
      </w:r>
      <w:r w:rsidRPr="001B3B84">
        <w:tab/>
        <w:t>- O CONTRATANTE poderá alterar os locais,  e horários, objetos desta cláusula, bem como acrescentar ou diminuir a quantidade e prazo, através de termo aditivo, sempre que achar necessário e conveniente, devendo vigorar após anúncio com antecedência mínima de 15 (quinze) dias;</w:t>
      </w:r>
    </w:p>
    <w:p w14:paraId="36A440BF" w14:textId="77777777" w:rsidR="00B34D5C" w:rsidRPr="001B3B84" w:rsidRDefault="00B34D5C" w:rsidP="000B4C81">
      <w:pPr>
        <w:pStyle w:val="PargrafodaLista"/>
        <w:widowControl/>
        <w:suppressAutoHyphens w:val="0"/>
        <w:spacing w:after="160" w:line="259" w:lineRule="auto"/>
        <w:jc w:val="both"/>
      </w:pPr>
      <w:r w:rsidRPr="001B3B84">
        <w:tab/>
      </w:r>
      <w:r w:rsidRPr="001B3B84">
        <w:tab/>
        <w:t>- Quando necessário e desde que previamente solicitado em até 48 (quarenta oito) horas, o serviço será prestado caso aja necessidade de reposições em virtude de cancelamento ou reprogramação, não havendo acréscimo do preço contratado;</w:t>
      </w:r>
    </w:p>
    <w:p w14:paraId="5654C0A5" w14:textId="77777777" w:rsidR="00B34D5C" w:rsidRPr="001B3B84" w:rsidRDefault="00B34D5C" w:rsidP="000B4C81">
      <w:pPr>
        <w:pStyle w:val="PargrafodaLista"/>
        <w:widowControl/>
        <w:suppressAutoHyphens w:val="0"/>
        <w:spacing w:after="160" w:line="259" w:lineRule="auto"/>
        <w:jc w:val="both"/>
      </w:pPr>
      <w:r w:rsidRPr="001B3B84">
        <w:tab/>
      </w:r>
      <w:r w:rsidRPr="001B3B84">
        <w:tab/>
        <w:t>- A Contratada deverá comunicar à Contratante, no prazo máximo de 24 (vinte e quatro) horas que antecede a data do serviço, os motivos que impossibilitem o cumprimento do prazo previsto, com a devida comprovação;</w:t>
      </w:r>
    </w:p>
    <w:p w14:paraId="0C6F4AF1" w14:textId="77777777" w:rsidR="00B34D5C" w:rsidRPr="001B3B84" w:rsidRDefault="00B34D5C" w:rsidP="000B4C81">
      <w:pPr>
        <w:pStyle w:val="PargrafodaLista"/>
        <w:widowControl/>
        <w:suppressAutoHyphens w:val="0"/>
        <w:spacing w:after="160" w:line="259" w:lineRule="auto"/>
        <w:jc w:val="both"/>
      </w:pPr>
      <w:r w:rsidRPr="001B3B84">
        <w:tab/>
      </w:r>
      <w:r w:rsidRPr="001B3B84">
        <w:tab/>
        <w:t>- A Contratada deverá manter, durante toda a execução do contrato, em compatibilidade com as obrigações assumidas, todas as condições de habilitação e qualificação exigidas na licitação;</w:t>
      </w:r>
    </w:p>
    <w:p w14:paraId="249AC097" w14:textId="77777777" w:rsidR="00B34D5C" w:rsidRPr="001B3B84" w:rsidRDefault="00B34D5C" w:rsidP="000B4C81">
      <w:pPr>
        <w:pStyle w:val="PargrafodaLista"/>
        <w:widowControl/>
        <w:suppressAutoHyphens w:val="0"/>
        <w:spacing w:after="160" w:line="259" w:lineRule="auto"/>
        <w:jc w:val="both"/>
      </w:pPr>
      <w:r w:rsidRPr="001B3B84">
        <w:tab/>
      </w:r>
      <w:r w:rsidRPr="001B3B84">
        <w:tab/>
        <w:t>- No serviço deverão estar incluídas todas as despesas de descolamento, transporte e alimentação; - O serviço a que se refere este Contrato será executado pelo (a) CONTRATADO (A), conforme rotas previamente definida pelo CONTRATANTE;</w:t>
      </w:r>
    </w:p>
    <w:p w14:paraId="5FDB2DCE" w14:textId="77777777" w:rsidR="00B34D5C" w:rsidRPr="001B3B84" w:rsidRDefault="00B34D5C" w:rsidP="000B4C81">
      <w:pPr>
        <w:pStyle w:val="PargrafodaLista"/>
        <w:widowControl/>
        <w:suppressAutoHyphens w:val="0"/>
        <w:spacing w:after="160" w:line="259" w:lineRule="auto"/>
        <w:jc w:val="both"/>
      </w:pPr>
      <w:r w:rsidRPr="001B3B84">
        <w:tab/>
      </w:r>
      <w:r w:rsidRPr="001B3B84">
        <w:tab/>
        <w:t>- Corrigir qualquer problema verificado nos serviços após notificação por escrito pelo Contratante, sem qualquer ônus para o Contratante, podendo ser ordenada a suspensão dos serviços e respectivos pagamentos, se dentro de 5 (cinco) dias da entrega da notificação, não for atendida a reclamação, sem prejuízo das penalidades a que ficar sujeita;</w:t>
      </w:r>
    </w:p>
    <w:p w14:paraId="76792694"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 Disponibilização de recursos humanos necessários para o execução das competiçoes e eventos, </w:t>
      </w:r>
    </w:p>
    <w:p w14:paraId="20C9E771" w14:textId="1BCBDED1" w:rsidR="00B34D5C" w:rsidRPr="001B3B84" w:rsidRDefault="00B34D5C" w:rsidP="000B4C81">
      <w:pPr>
        <w:pStyle w:val="PargrafodaLista"/>
        <w:widowControl/>
        <w:suppressAutoHyphens w:val="0"/>
        <w:spacing w:after="160" w:line="259" w:lineRule="auto"/>
        <w:jc w:val="both"/>
      </w:pPr>
      <w:r w:rsidRPr="001B3B84">
        <w:tab/>
      </w:r>
      <w:r w:rsidRPr="001B3B84">
        <w:tab/>
        <w:t xml:space="preserve">- A prestação do serviço tem que ser garantido ao Municipio durante a vigência do contrato, adequando-se às alterações que possam ocorrer no calendário esportivo, cultural e pedagogico </w:t>
      </w:r>
      <w:r w:rsidR="00B97D22" w:rsidRPr="001B3B84">
        <w:t xml:space="preserve">e futuras demandas das secretarias </w:t>
      </w:r>
      <w:r w:rsidRPr="001B3B84">
        <w:t>por motivo imprevisto ou de força maior;</w:t>
      </w:r>
    </w:p>
    <w:p w14:paraId="7CC08E46" w14:textId="77777777" w:rsidR="00B34D5C" w:rsidRPr="001B3B84" w:rsidRDefault="00B34D5C" w:rsidP="000B4C81">
      <w:pPr>
        <w:pStyle w:val="PargrafodaLista"/>
        <w:widowControl/>
        <w:suppressAutoHyphens w:val="0"/>
        <w:spacing w:after="160" w:line="259" w:lineRule="auto"/>
        <w:jc w:val="both"/>
      </w:pPr>
      <w:r w:rsidRPr="001B3B84">
        <w:tab/>
      </w:r>
      <w:r w:rsidRPr="001B3B84">
        <w:tab/>
        <w:t>- Os serviços serão executados diretamente pelo (a) CONTRATADO (A), não sendo permitida a subcontratação, sob pena de rescisão de contrato;</w:t>
      </w:r>
    </w:p>
    <w:p w14:paraId="021F046D" w14:textId="77777777" w:rsidR="00B34D5C" w:rsidRPr="001B3B84" w:rsidRDefault="00B34D5C" w:rsidP="000B4C81">
      <w:pPr>
        <w:pStyle w:val="PargrafodaLista"/>
        <w:widowControl/>
        <w:suppressAutoHyphens w:val="0"/>
        <w:spacing w:after="160" w:line="259" w:lineRule="auto"/>
        <w:jc w:val="both"/>
      </w:pPr>
      <w:r w:rsidRPr="001B3B84">
        <w:tab/>
      </w:r>
      <w:r w:rsidRPr="001B3B84">
        <w:tab/>
        <w:t>- Assumir total e exclusiva responsabilidade pelos pagamentos dos tributos de qualquer natureza, taxas, salários de funcionários, contribuições sindicais de funcionários, encargos de natureza trabalhista, previdenciária, fiscal, securitária, indenizatória, comercial e qualquer outro que possa incidir em decorrência da execução deste instrumento, inclusive despesas com combustíveis e alimentação;</w:t>
      </w:r>
    </w:p>
    <w:p w14:paraId="7AF979C6" w14:textId="77777777" w:rsidR="00B34D5C" w:rsidRPr="001B3B84" w:rsidRDefault="00B34D5C" w:rsidP="000B4C81">
      <w:pPr>
        <w:pStyle w:val="PargrafodaLista"/>
        <w:widowControl/>
        <w:suppressAutoHyphens w:val="0"/>
        <w:spacing w:after="160" w:line="259" w:lineRule="auto"/>
        <w:jc w:val="both"/>
      </w:pPr>
      <w:r w:rsidRPr="001B3B84">
        <w:tab/>
      </w:r>
      <w:r w:rsidRPr="001B3B84">
        <w:tab/>
        <w:t>- Permitir aos encarregados da fiscalização o livre acesso, em qualquer época, aos bens destinados ao serviço contratado, fornecer aos mesmos dados e informações necessárias sobre os serviços prestados sempre que solicitado e dentro dos prazos estipulados pelo CONTRATANTE, obrigando-se a atender de imediato, todas as reclamações a respeito da qualidade da execução dos serviços;</w:t>
      </w:r>
    </w:p>
    <w:p w14:paraId="4FC19944" w14:textId="77777777" w:rsidR="00B34D5C" w:rsidRPr="001B3B84" w:rsidRDefault="00B34D5C" w:rsidP="000B4C81">
      <w:pPr>
        <w:pStyle w:val="PargrafodaLista"/>
        <w:widowControl/>
        <w:suppressAutoHyphens w:val="0"/>
        <w:spacing w:after="160" w:line="259" w:lineRule="auto"/>
        <w:jc w:val="both"/>
      </w:pPr>
      <w:r w:rsidRPr="001B3B84">
        <w:tab/>
      </w:r>
      <w:r w:rsidRPr="001B3B84">
        <w:tab/>
        <w:t>- Fornecer dados e informações para os sistemas de informações de gestão, sejam eles municipais, estaduais ou federais, sob forma de pesquisa eventual ou de cadastro sistemático;</w:t>
      </w:r>
    </w:p>
    <w:p w14:paraId="5121ABAE" w14:textId="77777777" w:rsidR="00B34D5C" w:rsidRPr="001B3B84" w:rsidRDefault="00B34D5C" w:rsidP="000B4C81">
      <w:pPr>
        <w:pStyle w:val="PargrafodaLista"/>
        <w:widowControl/>
        <w:suppressAutoHyphens w:val="0"/>
        <w:spacing w:after="160" w:line="259" w:lineRule="auto"/>
        <w:jc w:val="both"/>
      </w:pPr>
      <w:r w:rsidRPr="001B3B84">
        <w:tab/>
      </w:r>
      <w:r w:rsidRPr="001B3B84">
        <w:tab/>
        <w:t>- A equipe que trabalharem nas competiçoes e eventos deverão estar vestidos adequadamente, tratando-os de forma respeitosa sem qualquer tipo de envolvimento além do profissional;</w:t>
      </w:r>
    </w:p>
    <w:p w14:paraId="13C41438" w14:textId="77777777" w:rsidR="00B34D5C" w:rsidRPr="001B3B84" w:rsidRDefault="00B34D5C" w:rsidP="000B4C81">
      <w:pPr>
        <w:pStyle w:val="PargrafodaLista"/>
        <w:widowControl/>
        <w:suppressAutoHyphens w:val="0"/>
        <w:spacing w:after="160" w:line="259" w:lineRule="auto"/>
        <w:jc w:val="both"/>
      </w:pPr>
      <w:r w:rsidRPr="001B3B84">
        <w:tab/>
      </w:r>
      <w:r w:rsidRPr="001B3B84">
        <w:tab/>
        <w:t>- Prestar serviço adequado ao pleno atendimento das competiçoes e eventos, conforme estabelecido neste contrato, de modo a satisfazer as condições de atendimento com regularidade, continuidade, eficiência, segurança, atualidade, generalidade e cortesia na prestação, devendo para tanto, procurar capacitar os seguranças.;</w:t>
      </w:r>
    </w:p>
    <w:p w14:paraId="6448724C" w14:textId="77777777" w:rsidR="00B34D5C" w:rsidRPr="001B3B84" w:rsidRDefault="00B34D5C" w:rsidP="000B4C81">
      <w:pPr>
        <w:pStyle w:val="PargrafodaLista"/>
        <w:widowControl/>
        <w:suppressAutoHyphens w:val="0"/>
        <w:spacing w:after="160" w:line="259" w:lineRule="auto"/>
        <w:jc w:val="both"/>
      </w:pPr>
      <w:r w:rsidRPr="001B3B84">
        <w:tab/>
      </w:r>
      <w:r w:rsidRPr="001B3B84">
        <w:tab/>
        <w:t>- Manter durante toda execução do contrato, em compatibilidade com as obrigações assumidas, todas as condições de habilitação, qualificação e especificações exigidas no Edital de licitação e seus anexos;</w:t>
      </w:r>
    </w:p>
    <w:p w14:paraId="4A55B22A" w14:textId="77777777" w:rsidR="00B34D5C" w:rsidRPr="001B3B84" w:rsidRDefault="00B34D5C" w:rsidP="000B4C81">
      <w:pPr>
        <w:pStyle w:val="PargrafodaLista"/>
        <w:widowControl/>
        <w:suppressAutoHyphens w:val="0"/>
        <w:spacing w:after="160" w:line="259" w:lineRule="auto"/>
        <w:jc w:val="both"/>
      </w:pPr>
      <w:r w:rsidRPr="001B3B84">
        <w:tab/>
      </w:r>
      <w:r w:rsidRPr="001B3B84">
        <w:tab/>
        <w:t>- Comunicar ao CONTRATANTE, por escrito, qualquer anormalidade de caráter urgente e prestar os esclarecimentos que o CONTRATANTE julgar necessário;</w:t>
      </w:r>
    </w:p>
    <w:p w14:paraId="54A0C5F4" w14:textId="30CC9600" w:rsidR="00B34D5C" w:rsidRPr="001B3B84" w:rsidRDefault="00B34D5C" w:rsidP="000B4C81">
      <w:pPr>
        <w:pStyle w:val="PargrafodaLista"/>
        <w:widowControl/>
        <w:suppressAutoHyphens w:val="0"/>
        <w:spacing w:after="160" w:line="259" w:lineRule="auto"/>
        <w:jc w:val="both"/>
      </w:pPr>
      <w:r w:rsidRPr="001B3B84">
        <w:tab/>
      </w:r>
      <w:r w:rsidRPr="001B3B84">
        <w:tab/>
        <w:t xml:space="preserve">- Responsabilizar-se apenas e tão somente pelo serviço </w:t>
      </w:r>
      <w:r w:rsidR="00E66CB2" w:rsidRPr="001B3B84">
        <w:t>re</w:t>
      </w:r>
      <w:r w:rsidR="001B7039" w:rsidRPr="001B3B84">
        <w:t>ferente aos serviços que serão prestados obedecendo as descrição d</w:t>
      </w:r>
      <w:r w:rsidR="00CC5916" w:rsidRPr="001B3B84">
        <w:t>e cada item.</w:t>
      </w:r>
    </w:p>
    <w:p w14:paraId="36D71388"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a) Deter material, aparelhamento e pessoal adequado e disponíveis para a realização do objeto da licitação; </w:t>
      </w:r>
    </w:p>
    <w:p w14:paraId="741525D7"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b) Promover a organização técnica e administrativa dos serviços, de modo a conduzi-los eficaz e eficientemente, de acordo com os documentos e especificações que integram o Termo de Referência, no prazo determinado; </w:t>
      </w:r>
    </w:p>
    <w:p w14:paraId="6A599659"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c) Conduzir os trabalhos com estrita observância às normas da legislação pertinente, cumprindo as determinações dos Poderes Públicos. </w:t>
      </w:r>
    </w:p>
    <w:p w14:paraId="09E9CE3E" w14:textId="77777777" w:rsidR="00B34D5C" w:rsidRPr="001B3B84" w:rsidRDefault="00B34D5C" w:rsidP="000B4C81">
      <w:pPr>
        <w:pStyle w:val="PargrafodaLista"/>
        <w:widowControl/>
        <w:suppressAutoHyphens w:val="0"/>
        <w:spacing w:after="160" w:line="259" w:lineRule="auto"/>
        <w:jc w:val="both"/>
      </w:pPr>
      <w:r w:rsidRPr="001B3B84">
        <w:tab/>
      </w:r>
      <w:r w:rsidRPr="001B3B84">
        <w:tab/>
        <w:t>d) Submeter previamente, por escrito, à Contratante, para análise e aprovação, quaisquer mudanças nos métodos executivos que fujam às especificações deste Termo de Referência;</w:t>
      </w:r>
    </w:p>
    <w:p w14:paraId="6999E84D"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e) Sujeitar-se a mais ampla e irrestrita fiscalização por parte da Administração, cabendolhe, ainda, prestar todos os esclarecimentos solicitados e acatar as reclamações formuladas; </w:t>
      </w:r>
    </w:p>
    <w:p w14:paraId="5071D2A0" w14:textId="77777777" w:rsidR="00B34D5C" w:rsidRPr="001B3B84" w:rsidRDefault="00B34D5C" w:rsidP="000B4C81">
      <w:pPr>
        <w:pStyle w:val="PargrafodaLista"/>
        <w:widowControl/>
        <w:suppressAutoHyphens w:val="0"/>
        <w:spacing w:after="160" w:line="259" w:lineRule="auto"/>
        <w:jc w:val="both"/>
      </w:pPr>
      <w:r w:rsidRPr="001B3B84">
        <w:tab/>
      </w:r>
      <w:r w:rsidRPr="001B3B84">
        <w:tab/>
        <w:t>f) Comprovar na licitação, na assinatura e durante a vigência do contrato, sempre que e conforme solicitado, que a empresa possuem os registros exigidos na legislação vigente;</w:t>
      </w:r>
    </w:p>
    <w:p w14:paraId="39AA193F" w14:textId="77777777" w:rsidR="00B34D5C" w:rsidRPr="001B3B84" w:rsidRDefault="00B34D5C" w:rsidP="000B4C81">
      <w:pPr>
        <w:pStyle w:val="PargrafodaLista"/>
        <w:widowControl/>
        <w:suppressAutoHyphens w:val="0"/>
        <w:spacing w:after="160" w:line="259" w:lineRule="auto"/>
        <w:jc w:val="both"/>
      </w:pPr>
      <w:r w:rsidRPr="001B3B84">
        <w:tab/>
      </w:r>
      <w:r w:rsidRPr="001B3B84">
        <w:tab/>
        <w:t>g) Apresentar, sempre que solicitado, documentos que direta ou indiretamente sejam pertinentes à realização do serviço.</w:t>
      </w:r>
    </w:p>
    <w:p w14:paraId="4D97468D"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h) Prestar todo esclarecimento ou informação solicitada pela Contratante ou por seus prepostos, garantindo-lhes o acesso, a qualquer tempo, ao local dos trabalhos, bem como aos documentos relativos à execução do serviço; </w:t>
      </w:r>
    </w:p>
    <w:p w14:paraId="3F7A5FB2" w14:textId="77777777" w:rsidR="00B34D5C" w:rsidRPr="001B3B84" w:rsidRDefault="00B34D5C" w:rsidP="000B4C81">
      <w:pPr>
        <w:pStyle w:val="PargrafodaLista"/>
        <w:widowControl/>
        <w:suppressAutoHyphens w:val="0"/>
        <w:spacing w:after="160" w:line="259" w:lineRule="auto"/>
        <w:jc w:val="both"/>
      </w:pPr>
      <w:r w:rsidRPr="001B3B84">
        <w:tab/>
      </w:r>
      <w:r w:rsidRPr="001B3B84">
        <w:tab/>
        <w:t>i) Acatar os pedidos de prestação dos serviços apenas e exclusivamente efetuados pelo servidor responsável pela gestão e fiscalização do contrato, ficando o Contratante eximido de qualquer obrigação com a Contratada, caso a mesma não observe o disposto neste subitem;</w:t>
      </w:r>
    </w:p>
    <w:p w14:paraId="54B60CA6"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j) Atender as convocações extraordinárias, desde que solicitadas com antecedência mínima de 2 (dois) dias úteis. No caso de a Contratada não atender a Administração, poderá ser aplicada advertência e/ou multa de valor equivalente ao custo que seria o serviço; </w:t>
      </w:r>
    </w:p>
    <w:p w14:paraId="6710261A"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k) Observar o perfeito cumprimento dos serviços contratados, cabendo-lhe integralmente, o ônus decorrente, independente da fiscalização exercida pela Contratante; </w:t>
      </w:r>
    </w:p>
    <w:p w14:paraId="71929F90" w14:textId="77777777" w:rsidR="00B34D5C" w:rsidRPr="001B3B84" w:rsidRDefault="00B34D5C" w:rsidP="000B4C81">
      <w:pPr>
        <w:pStyle w:val="PargrafodaLista"/>
        <w:widowControl/>
        <w:suppressAutoHyphens w:val="0"/>
        <w:spacing w:after="160" w:line="259" w:lineRule="auto"/>
        <w:jc w:val="both"/>
      </w:pPr>
      <w:r w:rsidRPr="001B3B84">
        <w:tab/>
      </w:r>
      <w:r w:rsidRPr="001B3B84">
        <w:tab/>
        <w:t>l) Relatar à Contratante toda e qualquer irregularidade verificada no decorrer da prestação dos serviços, nas competições eventos.</w:t>
      </w:r>
    </w:p>
    <w:p w14:paraId="21005BA3" w14:textId="77777777" w:rsidR="00B34D5C" w:rsidRPr="001B3B84" w:rsidRDefault="00B34D5C" w:rsidP="000B4C81">
      <w:pPr>
        <w:pStyle w:val="PargrafodaLista"/>
        <w:widowControl/>
        <w:suppressAutoHyphens w:val="0"/>
        <w:spacing w:after="160" w:line="259" w:lineRule="auto"/>
        <w:jc w:val="both"/>
      </w:pPr>
      <w:r w:rsidRPr="001B3B84">
        <w:tab/>
      </w:r>
      <w:r w:rsidRPr="001B3B84">
        <w:tab/>
        <w:t>m) Permitir e facilitar a ação da fiscalização dos fiscais do contrato;</w:t>
      </w:r>
    </w:p>
    <w:p w14:paraId="25C84DAA"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n) Respeitar rigorosamente os horários de chegada e partida. </w:t>
      </w:r>
    </w:p>
    <w:p w14:paraId="1058373F"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o) Reparar ou corrigir, às expensas, no total ou em parte, no prazo fixado pelo fiscal do contrato, os serviços efetuados em que se verificarem vícios, defeitos ou incorreções resultantes da execução ou dos materiais empregados; </w:t>
      </w:r>
    </w:p>
    <w:p w14:paraId="234C201D" w14:textId="77777777" w:rsidR="00B34D5C" w:rsidRPr="001B3B84" w:rsidRDefault="00B34D5C" w:rsidP="000B4C81">
      <w:pPr>
        <w:pStyle w:val="PargrafodaLista"/>
        <w:widowControl/>
        <w:suppressAutoHyphens w:val="0"/>
        <w:spacing w:after="160" w:line="259" w:lineRule="auto"/>
        <w:jc w:val="both"/>
      </w:pPr>
      <w:r w:rsidRPr="001B3B84">
        <w:tab/>
      </w:r>
      <w:r w:rsidRPr="001B3B84">
        <w:tab/>
        <w:t>p) Assumir a responsabilidade inerente à atividade como empresa de sonorização e iluminação, inclusive arcando com as despesas decorrentes de eventuais acidentes, danos pessoais, multas e outras que venham a ocorrer relacionadas à execução do objeto do contrato;</w:t>
      </w:r>
    </w:p>
    <w:p w14:paraId="3A78C32A"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aa)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45E3F8CD"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bb) Arcar com todas as taxas, alvarás, encargos fiscais, trabalhistas, previdenciários, despesas por acidente de trabalho e quaisquer outras indenizações referentes ao profissional disponibilizado para prestação dos serviços. Não cabe, sob qualquer hipótese, solidariedade ou o direito de regresso contra a Contratante; </w:t>
      </w:r>
    </w:p>
    <w:p w14:paraId="55CCA271" w14:textId="77777777" w:rsidR="00B34D5C" w:rsidRPr="001B3B84" w:rsidRDefault="00B34D5C" w:rsidP="000B4C81">
      <w:pPr>
        <w:pStyle w:val="PargrafodaLista"/>
        <w:widowControl/>
        <w:suppressAutoHyphens w:val="0"/>
        <w:spacing w:after="160" w:line="259" w:lineRule="auto"/>
        <w:jc w:val="both"/>
      </w:pPr>
      <w:r w:rsidRPr="001B3B84">
        <w:tab/>
      </w:r>
      <w:r w:rsidRPr="001B3B84">
        <w:tab/>
        <w:t>cc) Arcar com o ônus decorrente de eventual equívoco no dimensionamento dos quantitativos de sua proposta, inclusive quanto aos custos variáveis decorrentes de fatores futuros e incertos.</w:t>
      </w:r>
    </w:p>
    <w:p w14:paraId="2680BE51" w14:textId="77777777" w:rsidR="00B34D5C" w:rsidRPr="001B3B84" w:rsidRDefault="00B34D5C" w:rsidP="000B4C81">
      <w:pPr>
        <w:pStyle w:val="PargrafodaLista"/>
        <w:widowControl/>
        <w:suppressAutoHyphens w:val="0"/>
        <w:spacing w:after="160" w:line="259" w:lineRule="auto"/>
        <w:jc w:val="both"/>
      </w:pPr>
      <w:r w:rsidRPr="001B3B84">
        <w:tab/>
      </w:r>
      <w:r w:rsidRPr="001B3B84">
        <w:tab/>
        <w:t>dd) Manter, durante a execução do contrato, todas as condições de habilitação e de qualificação exigidas na licitação, bem como a situação de regularidade junto ao SICAF, apresentando, sempre que exigidos os comprovantes de regularidade fiscal, jurídica, técnica e econômica sob pena de rescisão do Contrato;</w:t>
      </w:r>
    </w:p>
    <w:p w14:paraId="3411E72B"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ee) Vedar a utilização, na execução dos serviços, de empregado que seja familiar de agente público ocupante de cargo em comissão ou função de confiança no órgão Contratante, nos termos do artigo 7º do Decreto n° 7.203, de 2010; </w:t>
      </w:r>
    </w:p>
    <w:p w14:paraId="2DDE29E0"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ff) Cumprir, além dos postulados legais vigentes de âmbito federal, estadual ou municipal, as normas de segurança da Contratante; </w:t>
      </w:r>
    </w:p>
    <w:p w14:paraId="3EF93444"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gg) Responsabilizar-se por todas as despesas de deslocamento, transporte e alimentação e quaisquer outras que incidam direta ou indiretamente sobre os serviços contratados; </w:t>
      </w:r>
    </w:p>
    <w:p w14:paraId="7956EFE3"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hh)  Apresentar ao Contratante a relação nominal dos empregados que adentrarão o órgão para a execução do serviço; </w:t>
      </w:r>
    </w:p>
    <w:p w14:paraId="173DD9D8" w14:textId="77777777" w:rsidR="00B34D5C" w:rsidRPr="001B3B84" w:rsidRDefault="00B34D5C" w:rsidP="000B4C81">
      <w:pPr>
        <w:pStyle w:val="PargrafodaLista"/>
        <w:widowControl/>
        <w:suppressAutoHyphens w:val="0"/>
        <w:spacing w:after="160" w:line="259" w:lineRule="auto"/>
        <w:jc w:val="both"/>
      </w:pPr>
      <w:r w:rsidRPr="001B3B84">
        <w:tab/>
      </w:r>
      <w:r w:rsidRPr="001B3B84">
        <w:tab/>
        <w:t>ii) Prestar os serviços com profissionais capacitados dentro dos limites da lei e nas condições do Termo de Referência;</w:t>
      </w:r>
    </w:p>
    <w:p w14:paraId="3ADAE90B"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jj) Comunicar ao Contratante, com antecedência, a substituição de equipamentos e apresentar relaçaõ de qual equipamento sera colocado, comprovando assim, que o mesmo encontra-se capacitado para executar o serviço; </w:t>
      </w:r>
    </w:p>
    <w:p w14:paraId="7B2B1FF6"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ll) Substituir, sempre que exigido, pelo Contratante, e independentemente de justificação por parte desta, qualquer empregado cuja atuação, permanência e/ou comportamento sejam julgados prejudiciais, inconvenientes ou insatisfatórios à disciplina da repartição ou ao interesse do Serviço Público; </w:t>
      </w:r>
    </w:p>
    <w:p w14:paraId="40761FD2"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mm) Instruir os empregados quanto à necessidade de acatar as normas internas da Administração; </w:t>
      </w:r>
    </w:p>
    <w:p w14:paraId="0EAF9415" w14:textId="77777777" w:rsidR="00B34D5C" w:rsidRPr="001B3B84" w:rsidRDefault="00B34D5C" w:rsidP="000B4C81">
      <w:pPr>
        <w:pStyle w:val="PargrafodaLista"/>
        <w:widowControl/>
        <w:suppressAutoHyphens w:val="0"/>
        <w:spacing w:after="160" w:line="259" w:lineRule="auto"/>
        <w:jc w:val="both"/>
      </w:pPr>
      <w:r w:rsidRPr="001B3B84">
        <w:tab/>
      </w:r>
      <w:r w:rsidRPr="001B3B84">
        <w:tab/>
        <w:t>nn) Instruir os empregados a respeito das atividades a serem desempenhadas, alertandoos a não executar atividades não abrangidas pelo contrato, devendo a Contratada relatar ao Contratante toda e qualquer ocorrência neste sentido, a fim de evitar desvio de função;</w:t>
      </w:r>
    </w:p>
    <w:p w14:paraId="00D0A67A"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oo) Impedir que seus colaboradores possam trabalhar após a ingestão de qualquer dose de bebida alcoólica ou de qualquer outra substância tóxica; </w:t>
      </w:r>
    </w:p>
    <w:p w14:paraId="5F8F3650" w14:textId="77777777" w:rsidR="00B34D5C" w:rsidRPr="001B3B84" w:rsidRDefault="00B34D5C" w:rsidP="000B4C81">
      <w:pPr>
        <w:pStyle w:val="PargrafodaLista"/>
        <w:widowControl/>
        <w:suppressAutoHyphens w:val="0"/>
        <w:spacing w:after="160" w:line="259" w:lineRule="auto"/>
        <w:jc w:val="both"/>
      </w:pPr>
      <w:r w:rsidRPr="001B3B84">
        <w:tab/>
      </w:r>
      <w:r w:rsidRPr="001B3B84">
        <w:tab/>
        <w:t xml:space="preserve">pp) Guardar sigilo sobre todas as informações obtidas em decorrência do cumprimento do contrato, e, </w:t>
      </w:r>
    </w:p>
    <w:p w14:paraId="14238A69" w14:textId="77777777" w:rsidR="00B34D5C" w:rsidRPr="001B3B84" w:rsidRDefault="00B34D5C" w:rsidP="000B4C81">
      <w:pPr>
        <w:pStyle w:val="PargrafodaLista"/>
        <w:widowControl/>
        <w:suppressAutoHyphens w:val="0"/>
        <w:spacing w:after="160" w:line="259" w:lineRule="auto"/>
        <w:jc w:val="both"/>
      </w:pPr>
      <w:r w:rsidRPr="001B3B84">
        <w:t xml:space="preserve">                      qq) Por fim, a Contratada deverá respeitar e cumprir qualquer obrigação que, embora aqui não contemplada, esteja estabelecida no Edital e anexos ou que alguma legislação venha a impor. </w:t>
      </w:r>
    </w:p>
    <w:p w14:paraId="328199F0" w14:textId="77777777" w:rsidR="00B34D5C" w:rsidRPr="001B3B84" w:rsidRDefault="00B34D5C" w:rsidP="000B4C81">
      <w:pPr>
        <w:pStyle w:val="PargrafodaLista"/>
        <w:widowControl/>
        <w:suppressAutoHyphens w:val="0"/>
        <w:spacing w:after="160" w:line="259" w:lineRule="auto"/>
        <w:jc w:val="both"/>
      </w:pPr>
      <w:r w:rsidRPr="001B3B84">
        <w:tab/>
        <w:t xml:space="preserve">Também para fins de prestação de serviços, durante a execução do contrato, a Contratada deverá observar as seguintes normas em relação aos serviços: </w:t>
      </w:r>
    </w:p>
    <w:p w14:paraId="30FB6414" w14:textId="7466F188" w:rsidR="00B34D5C" w:rsidRPr="001B3B84" w:rsidRDefault="00B34D5C" w:rsidP="000B4C81">
      <w:pPr>
        <w:pStyle w:val="PargrafodaLista"/>
        <w:widowControl/>
        <w:suppressAutoHyphens w:val="0"/>
        <w:spacing w:after="160" w:line="259" w:lineRule="auto"/>
        <w:jc w:val="both"/>
      </w:pPr>
      <w:r w:rsidRPr="001B3B84">
        <w:tab/>
      </w:r>
      <w:r w:rsidRPr="001B3B84">
        <w:tab/>
        <w:t>1. Comparecer, imediatamente, sempre que convocados, a Secretaria</w:t>
      </w:r>
      <w:r w:rsidR="002006E8">
        <w:t xml:space="preserve"> demandante</w:t>
      </w:r>
      <w:r w:rsidRPr="001B3B84">
        <w:t>, para esclarecimentos de quaisquer problemas relacionados à prestação dos serviços;</w:t>
      </w:r>
    </w:p>
    <w:p w14:paraId="373B2F94" w14:textId="77777777" w:rsidR="00B34D5C" w:rsidRPr="001B3B84" w:rsidRDefault="00B34D5C" w:rsidP="000B4C81">
      <w:pPr>
        <w:pStyle w:val="PargrafodaLista"/>
        <w:widowControl/>
        <w:suppressAutoHyphens w:val="0"/>
        <w:spacing w:after="160" w:line="259" w:lineRule="auto"/>
        <w:jc w:val="both"/>
      </w:pPr>
      <w:r w:rsidRPr="001B3B84">
        <w:tab/>
      </w:r>
      <w:r w:rsidRPr="001B3B84">
        <w:tab/>
        <w:t>2. Contatar regularmente o Gestor, mantendo-o informado de todos os detalhes da prestação dos serviços, como de quaisquer fatos ou anormalidades que por ventura possam prejudicar o andamento ou o resultado da prestação dos serviços;</w:t>
      </w:r>
    </w:p>
    <w:p w14:paraId="749D1236" w14:textId="77777777" w:rsidR="00B34D5C" w:rsidRPr="001B3B84" w:rsidRDefault="00B34D5C" w:rsidP="000B4C81">
      <w:pPr>
        <w:pStyle w:val="PargrafodaLista"/>
        <w:widowControl/>
        <w:suppressAutoHyphens w:val="0"/>
        <w:spacing w:after="160" w:line="259" w:lineRule="auto"/>
        <w:jc w:val="both"/>
      </w:pPr>
      <w:r w:rsidRPr="001B3B84">
        <w:tab/>
      </w:r>
      <w:r w:rsidRPr="001B3B84">
        <w:tab/>
        <w:t>3. Cumprir a programação dos serviços feita periodicamente pela Contratante, com atendimento cortês e de forma a garantir a boa e regular prestação dos serviços;</w:t>
      </w:r>
    </w:p>
    <w:p w14:paraId="48D08C77" w14:textId="77777777" w:rsidR="00B34D5C" w:rsidRPr="001B3B84" w:rsidRDefault="00B34D5C" w:rsidP="000B4C81">
      <w:pPr>
        <w:pStyle w:val="PargrafodaLista"/>
        <w:widowControl/>
        <w:suppressAutoHyphens w:val="0"/>
        <w:spacing w:after="160" w:line="259" w:lineRule="auto"/>
        <w:jc w:val="both"/>
      </w:pPr>
      <w:r w:rsidRPr="001B3B84">
        <w:tab/>
      </w:r>
      <w:r w:rsidRPr="001B3B84">
        <w:tab/>
        <w:t>4. Cumprir os horários pré-estabelecidos;</w:t>
      </w:r>
    </w:p>
    <w:p w14:paraId="03A98BF9" w14:textId="77777777" w:rsidR="00B34D5C" w:rsidRPr="001B3B84" w:rsidRDefault="00B34D5C" w:rsidP="000B4C81">
      <w:pPr>
        <w:pStyle w:val="PargrafodaLista"/>
        <w:widowControl/>
        <w:suppressAutoHyphens w:val="0"/>
        <w:spacing w:after="160" w:line="259" w:lineRule="auto"/>
        <w:jc w:val="both"/>
      </w:pPr>
      <w:r w:rsidRPr="001B3B84">
        <w:tab/>
      </w:r>
      <w:r w:rsidRPr="001B3B84">
        <w:tab/>
        <w:t>5. Tratar os professores, atletas e alunos com polidez;</w:t>
      </w:r>
    </w:p>
    <w:p w14:paraId="1A6B81A9" w14:textId="77777777" w:rsidR="00B34D5C" w:rsidRPr="001B3B84" w:rsidRDefault="00B34D5C" w:rsidP="000B4C81">
      <w:pPr>
        <w:pStyle w:val="PargrafodaLista"/>
        <w:widowControl/>
        <w:suppressAutoHyphens w:val="0"/>
        <w:spacing w:after="160" w:line="259" w:lineRule="auto"/>
        <w:jc w:val="both"/>
      </w:pPr>
      <w:r w:rsidRPr="001B3B84">
        <w:tab/>
      </w:r>
      <w:r w:rsidRPr="001B3B84">
        <w:tab/>
        <w:t>6. Cumprir integralmente as regras vigentes e demais legislações correlatas ao serviço;</w:t>
      </w:r>
    </w:p>
    <w:p w14:paraId="2959FEB2" w14:textId="77777777" w:rsidR="00B34D5C" w:rsidRPr="001B3B84" w:rsidRDefault="00B34D5C" w:rsidP="000B4C81">
      <w:pPr>
        <w:pStyle w:val="PargrafodaLista"/>
        <w:widowControl/>
        <w:suppressAutoHyphens w:val="0"/>
        <w:spacing w:after="160" w:line="259" w:lineRule="auto"/>
        <w:jc w:val="both"/>
      </w:pPr>
      <w:r w:rsidRPr="001B3B84">
        <w:tab/>
      </w:r>
      <w:r w:rsidRPr="001B3B84">
        <w:tab/>
        <w:t>7. Não trabalhar após ter ingerido qualquer dose de bebida alcoólica ou de droga licita ou ilícita;</w:t>
      </w:r>
    </w:p>
    <w:p w14:paraId="7C8CC562" w14:textId="77777777" w:rsidR="00B34D5C" w:rsidRPr="001B3B84" w:rsidRDefault="00B34D5C" w:rsidP="000B4C81">
      <w:pPr>
        <w:pStyle w:val="PargrafodaLista"/>
        <w:widowControl/>
        <w:suppressAutoHyphens w:val="0"/>
        <w:spacing w:after="160" w:line="259" w:lineRule="auto"/>
        <w:jc w:val="both"/>
      </w:pPr>
      <w:r w:rsidRPr="001B3B84">
        <w:tab/>
      </w:r>
      <w:r w:rsidRPr="001B3B84">
        <w:tab/>
        <w:t>8. Não permitir que os atletas fumem ou façam uso de bebida alcoólica ou qualquer outra droga ou entorpecente lícito ou ilícito dentro do locais de jogos e eventos;</w:t>
      </w:r>
    </w:p>
    <w:p w14:paraId="3F7D2ED2" w14:textId="77777777" w:rsidR="00B34D5C" w:rsidRPr="001B3B84" w:rsidRDefault="00B34D5C" w:rsidP="000B4C81">
      <w:pPr>
        <w:pStyle w:val="PargrafodaLista"/>
        <w:widowControl/>
        <w:suppressAutoHyphens w:val="0"/>
        <w:spacing w:after="160" w:line="259" w:lineRule="auto"/>
        <w:jc w:val="both"/>
      </w:pPr>
      <w:r w:rsidRPr="001B3B84">
        <w:tab/>
      </w:r>
      <w:r w:rsidRPr="001B3B84">
        <w:tab/>
        <w:t>9. É proibido fazer uso de telefone celular quando estiver prestando o serviço;</w:t>
      </w:r>
    </w:p>
    <w:p w14:paraId="407A0F9F" w14:textId="77777777" w:rsidR="00B34D5C" w:rsidRPr="001B3B84" w:rsidRDefault="00B34D5C" w:rsidP="000B4C81">
      <w:pPr>
        <w:pStyle w:val="PargrafodaLista"/>
        <w:widowControl/>
        <w:suppressAutoHyphens w:val="0"/>
        <w:spacing w:after="160" w:line="259" w:lineRule="auto"/>
        <w:jc w:val="both"/>
      </w:pPr>
      <w:r w:rsidRPr="001B3B84">
        <w:tab/>
      </w:r>
      <w:r w:rsidRPr="001B3B84">
        <w:tab/>
        <w:t>10. Durante a prestação de serviço deverá apresentar-se com identificação da empresa ou que tem autorização para fazer o serviço;</w:t>
      </w:r>
    </w:p>
    <w:p w14:paraId="25B61EBB" w14:textId="77777777" w:rsidR="00B34D5C" w:rsidRPr="001B3B84" w:rsidRDefault="00B34D5C" w:rsidP="000B4C81">
      <w:pPr>
        <w:pStyle w:val="PargrafodaLista"/>
        <w:widowControl/>
        <w:suppressAutoHyphens w:val="0"/>
        <w:spacing w:after="160" w:line="259" w:lineRule="auto"/>
        <w:jc w:val="both"/>
      </w:pPr>
      <w:r w:rsidRPr="001B3B84">
        <w:tab/>
      </w:r>
      <w:r w:rsidRPr="001B3B84">
        <w:tab/>
        <w:t>11. Sempre portar documentos pessoais e crachá com seu nome;</w:t>
      </w:r>
    </w:p>
    <w:p w14:paraId="56C5A8D9" w14:textId="77777777" w:rsidR="00B34D5C" w:rsidRPr="001B3B84" w:rsidRDefault="00B34D5C" w:rsidP="000B4C81">
      <w:pPr>
        <w:pStyle w:val="PargrafodaLista"/>
        <w:widowControl/>
        <w:suppressAutoHyphens w:val="0"/>
        <w:spacing w:after="160" w:line="259" w:lineRule="auto"/>
        <w:jc w:val="both"/>
      </w:pPr>
      <w:r w:rsidRPr="001B3B84">
        <w:tab/>
      </w:r>
      <w:r w:rsidRPr="001B3B84">
        <w:tab/>
        <w:t>12. Manter em boas condições e de higiene o uniforme;</w:t>
      </w:r>
    </w:p>
    <w:p w14:paraId="77EB8085" w14:textId="77777777" w:rsidR="00B34D5C" w:rsidRPr="001B3B84" w:rsidRDefault="00B34D5C" w:rsidP="000B4C81">
      <w:pPr>
        <w:pStyle w:val="PargrafodaLista"/>
        <w:widowControl/>
        <w:suppressAutoHyphens w:val="0"/>
        <w:spacing w:after="160" w:line="259" w:lineRule="auto"/>
        <w:jc w:val="both"/>
      </w:pPr>
      <w:r w:rsidRPr="001B3B84">
        <w:tab/>
      </w:r>
      <w:r w:rsidRPr="001B3B84">
        <w:tab/>
        <w:t>13. Devem coibir e, se for o caso, denunciar eventuais atos de „bullying‟ que, porventura, percebam ou tenham conhecimento;</w:t>
      </w:r>
    </w:p>
    <w:p w14:paraId="20AE598B" w14:textId="77777777" w:rsidR="00B34D5C" w:rsidRPr="001B3B84" w:rsidRDefault="00B34D5C" w:rsidP="000B4C81">
      <w:pPr>
        <w:pStyle w:val="PargrafodaLista"/>
        <w:widowControl/>
        <w:suppressAutoHyphens w:val="0"/>
        <w:spacing w:after="160" w:line="259" w:lineRule="auto"/>
        <w:jc w:val="both"/>
      </w:pPr>
      <w:r w:rsidRPr="001B3B84">
        <w:tab/>
      </w:r>
      <w:r w:rsidRPr="001B3B84">
        <w:tab/>
        <w:t>14. Evitar conversas desnecessárias com os organizadores, atletas e comunidade durante os jogos e eventos;</w:t>
      </w:r>
    </w:p>
    <w:p w14:paraId="5BADDA46" w14:textId="77777777" w:rsidR="00B34D5C" w:rsidRPr="001B3B84" w:rsidRDefault="00B34D5C" w:rsidP="000B4C81">
      <w:pPr>
        <w:pStyle w:val="PargrafodaLista"/>
        <w:widowControl/>
        <w:suppressAutoHyphens w:val="0"/>
        <w:spacing w:after="160" w:line="259" w:lineRule="auto"/>
        <w:jc w:val="both"/>
      </w:pPr>
      <w:r w:rsidRPr="001B3B84">
        <w:tab/>
      </w:r>
      <w:r w:rsidRPr="001B3B84">
        <w:tab/>
        <w:t>15. Caso sofra algum tipo de ameaça ou agressão, deverá registrar na Secretária de Educação e Cultura a ocorrência e em seguida no regitrar Boletim de Ocorrencia na Delegacia de Polícia;</w:t>
      </w:r>
    </w:p>
    <w:p w14:paraId="379B92C9" w14:textId="77777777" w:rsidR="00B34D5C" w:rsidRPr="001B3B84" w:rsidRDefault="00B34D5C" w:rsidP="000B4C81">
      <w:pPr>
        <w:pStyle w:val="PargrafodaLista"/>
        <w:widowControl/>
        <w:suppressAutoHyphens w:val="0"/>
        <w:spacing w:after="160" w:line="259" w:lineRule="auto"/>
        <w:jc w:val="both"/>
      </w:pPr>
      <w:r w:rsidRPr="001B3B84">
        <w:tab/>
      </w:r>
      <w:r w:rsidRPr="001B3B84">
        <w:tab/>
        <w:t>16. Demonstrar e praticar sempre a boa vontade e dedicação no cumprimento do serviço;</w:t>
      </w:r>
    </w:p>
    <w:p w14:paraId="665AFD50" w14:textId="77777777" w:rsidR="00B34D5C" w:rsidRPr="001B3B84" w:rsidRDefault="00B34D5C" w:rsidP="000B4C81">
      <w:pPr>
        <w:pStyle w:val="PargrafodaLista"/>
        <w:widowControl/>
        <w:suppressAutoHyphens w:val="0"/>
        <w:spacing w:after="160" w:line="259" w:lineRule="auto"/>
        <w:jc w:val="both"/>
      </w:pPr>
      <w:r w:rsidRPr="001B3B84">
        <w:tab/>
      </w:r>
      <w:r w:rsidRPr="001B3B84">
        <w:tab/>
        <w:t>17. Procurar resolver divergências com os organizadores, atletas e comunidade sempre usando o bom senso;</w:t>
      </w:r>
    </w:p>
    <w:p w14:paraId="4BB4CD2A" w14:textId="77777777" w:rsidR="00B34D5C" w:rsidRPr="001B3B84" w:rsidRDefault="00B34D5C" w:rsidP="000B4C81">
      <w:pPr>
        <w:pStyle w:val="PargrafodaLista"/>
        <w:widowControl/>
        <w:suppressAutoHyphens w:val="0"/>
        <w:spacing w:after="160" w:line="259" w:lineRule="auto"/>
        <w:jc w:val="both"/>
      </w:pPr>
      <w:r w:rsidRPr="001B3B84">
        <w:tab/>
      </w:r>
      <w:r w:rsidRPr="001B3B84">
        <w:tab/>
        <w:t>18. Acatar orientações recebidas dos servidores do Contrato;</w:t>
      </w:r>
    </w:p>
    <w:p w14:paraId="722F9BB2" w14:textId="77777777" w:rsidR="00B34D5C" w:rsidRPr="001B3B84" w:rsidRDefault="00B34D5C" w:rsidP="000B4C81">
      <w:pPr>
        <w:pStyle w:val="PargrafodaLista"/>
        <w:widowControl/>
        <w:suppressAutoHyphens w:val="0"/>
        <w:spacing w:after="160" w:line="259" w:lineRule="auto"/>
        <w:jc w:val="both"/>
      </w:pPr>
      <w:r w:rsidRPr="001B3B84">
        <w:tab/>
      </w:r>
    </w:p>
    <w:p w14:paraId="266B2DB7" w14:textId="2774FAE5" w:rsidR="00B34D5C" w:rsidRPr="001B3B84" w:rsidRDefault="00B34D5C" w:rsidP="000B4C81">
      <w:pPr>
        <w:pStyle w:val="PargrafodaLista"/>
        <w:widowControl/>
        <w:suppressAutoHyphens w:val="0"/>
        <w:spacing w:after="160" w:line="259" w:lineRule="auto"/>
        <w:jc w:val="both"/>
      </w:pPr>
      <w:r w:rsidRPr="001B3B84">
        <w:tab/>
      </w:r>
      <w:r w:rsidRPr="001B3B84">
        <w:tab/>
        <w:t>19. Permitir e facilitar a fiscalização do Contrato;</w:t>
      </w:r>
    </w:p>
    <w:p w14:paraId="1FADD8AC" w14:textId="18F67F13" w:rsidR="003A5023" w:rsidRPr="001B3B84" w:rsidRDefault="003A5023" w:rsidP="000941E9">
      <w:pPr>
        <w:pStyle w:val="Corpodetexto"/>
        <w:spacing w:before="92"/>
        <w:ind w:left="132"/>
        <w:rPr>
          <w:b/>
          <w:sz w:val="20"/>
          <w:szCs w:val="20"/>
        </w:rPr>
      </w:pPr>
    </w:p>
    <w:p w14:paraId="4667096C" w14:textId="77777777" w:rsidR="00766EFB" w:rsidRPr="001B3B84" w:rsidRDefault="00766EFB" w:rsidP="000941E9">
      <w:pPr>
        <w:pStyle w:val="Corpodetexto"/>
        <w:spacing w:before="92"/>
        <w:ind w:left="142"/>
        <w:jc w:val="both"/>
        <w:rPr>
          <w:sz w:val="20"/>
          <w:szCs w:val="20"/>
        </w:rPr>
      </w:pPr>
    </w:p>
    <w:p w14:paraId="65C7543C" w14:textId="77777777" w:rsidR="003A5023" w:rsidRPr="001B3B84" w:rsidRDefault="00806A69" w:rsidP="000941E9">
      <w:pPr>
        <w:ind w:left="132"/>
        <w:rPr>
          <w:sz w:val="20"/>
          <w:szCs w:val="20"/>
        </w:rPr>
      </w:pPr>
      <w:r w:rsidRPr="001B3B84">
        <w:rPr>
          <w:b/>
          <w:sz w:val="20"/>
          <w:szCs w:val="20"/>
        </w:rPr>
        <w:t>Indicação</w:t>
      </w:r>
      <w:r w:rsidRPr="001B3B84">
        <w:rPr>
          <w:b/>
          <w:spacing w:val="2"/>
          <w:sz w:val="20"/>
          <w:szCs w:val="20"/>
        </w:rPr>
        <w:t xml:space="preserve"> </w:t>
      </w:r>
      <w:r w:rsidRPr="001B3B84">
        <w:rPr>
          <w:b/>
          <w:sz w:val="20"/>
          <w:szCs w:val="20"/>
        </w:rPr>
        <w:t>de</w:t>
      </w:r>
      <w:r w:rsidRPr="001B3B84">
        <w:rPr>
          <w:b/>
          <w:spacing w:val="2"/>
          <w:sz w:val="20"/>
          <w:szCs w:val="20"/>
        </w:rPr>
        <w:t xml:space="preserve"> </w:t>
      </w:r>
      <w:r w:rsidRPr="001B3B84">
        <w:rPr>
          <w:b/>
          <w:sz w:val="20"/>
          <w:szCs w:val="20"/>
        </w:rPr>
        <w:t>marcas</w:t>
      </w:r>
      <w:r w:rsidRPr="001B3B84">
        <w:rPr>
          <w:b/>
          <w:spacing w:val="2"/>
          <w:sz w:val="20"/>
          <w:szCs w:val="20"/>
        </w:rPr>
        <w:t xml:space="preserve"> </w:t>
      </w:r>
      <w:r w:rsidRPr="001B3B84">
        <w:rPr>
          <w:b/>
          <w:sz w:val="20"/>
          <w:szCs w:val="20"/>
        </w:rPr>
        <w:t>ou</w:t>
      </w:r>
      <w:r w:rsidRPr="001B3B84">
        <w:rPr>
          <w:b/>
          <w:spacing w:val="2"/>
          <w:sz w:val="20"/>
          <w:szCs w:val="20"/>
        </w:rPr>
        <w:t xml:space="preserve"> </w:t>
      </w:r>
      <w:r w:rsidRPr="001B3B84">
        <w:rPr>
          <w:b/>
          <w:sz w:val="20"/>
          <w:szCs w:val="20"/>
        </w:rPr>
        <w:t>modelos</w:t>
      </w:r>
      <w:r w:rsidRPr="001B3B84">
        <w:rPr>
          <w:b/>
          <w:spacing w:val="2"/>
          <w:sz w:val="20"/>
          <w:szCs w:val="20"/>
        </w:rPr>
        <w:t xml:space="preserve"> </w:t>
      </w:r>
      <w:r w:rsidRPr="001B3B84">
        <w:rPr>
          <w:sz w:val="20"/>
          <w:szCs w:val="20"/>
        </w:rPr>
        <w:t>(</w:t>
      </w:r>
      <w:hyperlink r:id="rId8" w:anchor="art41" w:history="1">
        <w:r w:rsidRPr="001B3B84">
          <w:rPr>
            <w:rStyle w:val="Hyperlink"/>
            <w:sz w:val="20"/>
            <w:szCs w:val="20"/>
          </w:rPr>
          <w:t>Art.</w:t>
        </w:r>
        <w:r w:rsidRPr="001B3B84">
          <w:rPr>
            <w:rStyle w:val="Hyperlink"/>
            <w:spacing w:val="2"/>
            <w:sz w:val="20"/>
            <w:szCs w:val="20"/>
          </w:rPr>
          <w:t xml:space="preserve"> </w:t>
        </w:r>
        <w:r w:rsidRPr="001B3B84">
          <w:rPr>
            <w:rStyle w:val="Hyperlink"/>
            <w:sz w:val="20"/>
            <w:szCs w:val="20"/>
          </w:rPr>
          <w:t>385,</w:t>
        </w:r>
        <w:r w:rsidRPr="001B3B84">
          <w:rPr>
            <w:rStyle w:val="Hyperlink"/>
            <w:spacing w:val="2"/>
            <w:sz w:val="20"/>
            <w:szCs w:val="20"/>
          </w:rPr>
          <w:t xml:space="preserve"> </w:t>
        </w:r>
        <w:r w:rsidRPr="001B3B84">
          <w:rPr>
            <w:rStyle w:val="Hyperlink"/>
            <w:sz w:val="20"/>
            <w:szCs w:val="20"/>
          </w:rPr>
          <w:t>inciso</w:t>
        </w:r>
        <w:r w:rsidRPr="001B3B84">
          <w:rPr>
            <w:rStyle w:val="Hyperlink"/>
            <w:spacing w:val="2"/>
            <w:sz w:val="20"/>
            <w:szCs w:val="20"/>
          </w:rPr>
          <w:t xml:space="preserve"> </w:t>
        </w:r>
        <w:r w:rsidRPr="001B3B84">
          <w:rPr>
            <w:rStyle w:val="Hyperlink"/>
            <w:sz w:val="20"/>
            <w:szCs w:val="20"/>
          </w:rPr>
          <w:t>I,</w:t>
        </w:r>
      </w:hyperlink>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Decreto</w:t>
      </w:r>
      <w:r w:rsidRPr="001B3B84">
        <w:rPr>
          <w:spacing w:val="2"/>
          <w:sz w:val="20"/>
          <w:szCs w:val="20"/>
        </w:rPr>
        <w:t xml:space="preserve"> </w:t>
      </w:r>
      <w:r w:rsidRPr="001B3B84">
        <w:rPr>
          <w:sz w:val="20"/>
          <w:szCs w:val="20"/>
        </w:rPr>
        <w:t>Municipal</w:t>
      </w:r>
      <w:r w:rsidRPr="001B3B84">
        <w:rPr>
          <w:spacing w:val="2"/>
          <w:sz w:val="20"/>
          <w:szCs w:val="20"/>
        </w:rPr>
        <w:t xml:space="preserve"> </w:t>
      </w:r>
      <w:r w:rsidRPr="001B3B84">
        <w:rPr>
          <w:sz w:val="20"/>
          <w:szCs w:val="20"/>
        </w:rPr>
        <w:t>nº.</w:t>
      </w:r>
      <w:r w:rsidRPr="001B3B84">
        <w:rPr>
          <w:spacing w:val="2"/>
          <w:sz w:val="20"/>
          <w:szCs w:val="20"/>
        </w:rPr>
        <w:t xml:space="preserve"> </w:t>
      </w:r>
      <w:r w:rsidRPr="001B3B84">
        <w:rPr>
          <w:sz w:val="20"/>
          <w:szCs w:val="20"/>
        </w:rPr>
        <w:t>3.537,</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09</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maio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2023):</w:t>
      </w:r>
    </w:p>
    <w:p w14:paraId="2AF77D35" w14:textId="77777777" w:rsidR="003A5023" w:rsidRPr="001B3B84" w:rsidRDefault="003A5023" w:rsidP="000941E9">
      <w:pPr>
        <w:pStyle w:val="Corpodetexto"/>
        <w:spacing w:before="92"/>
        <w:rPr>
          <w:sz w:val="20"/>
          <w:szCs w:val="20"/>
        </w:rPr>
      </w:pPr>
    </w:p>
    <w:p w14:paraId="738B13F2" w14:textId="77777777" w:rsidR="003A5023" w:rsidRPr="001B3B84" w:rsidRDefault="00806A69" w:rsidP="000941E9">
      <w:pPr>
        <w:pStyle w:val="PargrafodaLista1"/>
        <w:numPr>
          <w:ilvl w:val="1"/>
          <w:numId w:val="6"/>
        </w:numPr>
        <w:tabs>
          <w:tab w:val="left" w:pos="380"/>
        </w:tabs>
        <w:ind w:left="380" w:hanging="248"/>
        <w:rPr>
          <w:sz w:val="20"/>
          <w:szCs w:val="20"/>
        </w:rPr>
      </w:pPr>
      <w:r w:rsidRPr="001B3B84">
        <w:rPr>
          <w:sz w:val="20"/>
          <w:szCs w:val="20"/>
        </w:rPr>
        <w:t>Na</w:t>
      </w:r>
      <w:r w:rsidRPr="001B3B84">
        <w:rPr>
          <w:spacing w:val="2"/>
          <w:sz w:val="20"/>
          <w:szCs w:val="20"/>
        </w:rPr>
        <w:t xml:space="preserve"> </w:t>
      </w:r>
      <w:r w:rsidRPr="001B3B84">
        <w:rPr>
          <w:sz w:val="20"/>
          <w:szCs w:val="20"/>
        </w:rPr>
        <w:t>presente</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não</w:t>
      </w:r>
      <w:r w:rsidRPr="001B3B84">
        <w:rPr>
          <w:spacing w:val="2"/>
          <w:sz w:val="20"/>
          <w:szCs w:val="20"/>
        </w:rPr>
        <w:t xml:space="preserve"> </w:t>
      </w:r>
      <w:r w:rsidRPr="001B3B84">
        <w:rPr>
          <w:sz w:val="20"/>
          <w:szCs w:val="20"/>
        </w:rPr>
        <w:t>se</w:t>
      </w:r>
      <w:r w:rsidRPr="001B3B84">
        <w:rPr>
          <w:spacing w:val="2"/>
          <w:sz w:val="20"/>
          <w:szCs w:val="20"/>
        </w:rPr>
        <w:t xml:space="preserve"> </w:t>
      </w:r>
      <w:r w:rsidRPr="001B3B84">
        <w:rPr>
          <w:sz w:val="20"/>
          <w:szCs w:val="20"/>
        </w:rPr>
        <w:t>aplica</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indicação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marca.</w:t>
      </w:r>
    </w:p>
    <w:p w14:paraId="398925DF" w14:textId="77777777" w:rsidR="003A5023" w:rsidRPr="001B3B84" w:rsidRDefault="003A5023" w:rsidP="000941E9">
      <w:pPr>
        <w:pStyle w:val="Corpodetexto"/>
        <w:spacing w:before="92"/>
        <w:rPr>
          <w:sz w:val="20"/>
          <w:szCs w:val="20"/>
        </w:rPr>
      </w:pPr>
    </w:p>
    <w:p w14:paraId="5D7EB8B2" w14:textId="77777777" w:rsidR="003A5023" w:rsidRPr="001B3B84" w:rsidRDefault="00806A69" w:rsidP="000941E9">
      <w:pPr>
        <w:pStyle w:val="Ttulo2"/>
        <w:rPr>
          <w:sz w:val="20"/>
          <w:szCs w:val="20"/>
        </w:rPr>
      </w:pPr>
      <w:r w:rsidRPr="001B3B84">
        <w:rPr>
          <w:sz w:val="20"/>
          <w:szCs w:val="20"/>
        </w:rPr>
        <w:t>Da</w:t>
      </w:r>
      <w:r w:rsidRPr="001B3B84">
        <w:rPr>
          <w:spacing w:val="2"/>
          <w:sz w:val="20"/>
          <w:szCs w:val="20"/>
        </w:rPr>
        <w:t xml:space="preserve"> </w:t>
      </w:r>
      <w:r w:rsidRPr="001B3B84">
        <w:rPr>
          <w:sz w:val="20"/>
          <w:szCs w:val="20"/>
        </w:rPr>
        <w:t>exigência</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amostra</w:t>
      </w:r>
    </w:p>
    <w:p w14:paraId="618078F3" w14:textId="77777777" w:rsidR="003A5023" w:rsidRPr="001B3B84" w:rsidRDefault="003A5023" w:rsidP="000941E9">
      <w:pPr>
        <w:pStyle w:val="Corpodetexto"/>
        <w:spacing w:before="92"/>
        <w:rPr>
          <w:b/>
          <w:sz w:val="20"/>
          <w:szCs w:val="20"/>
        </w:rPr>
      </w:pPr>
    </w:p>
    <w:p w14:paraId="18ACFEE3" w14:textId="77777777" w:rsidR="003A5023" w:rsidRPr="001B3B84" w:rsidRDefault="00806A69" w:rsidP="000941E9">
      <w:pPr>
        <w:pStyle w:val="PargrafodaLista1"/>
        <w:numPr>
          <w:ilvl w:val="1"/>
          <w:numId w:val="6"/>
        </w:numPr>
        <w:tabs>
          <w:tab w:val="left" w:pos="380"/>
        </w:tabs>
        <w:ind w:left="380" w:hanging="248"/>
        <w:rPr>
          <w:sz w:val="20"/>
          <w:szCs w:val="20"/>
        </w:rPr>
      </w:pPr>
      <w:r w:rsidRPr="001B3B84">
        <w:rPr>
          <w:sz w:val="20"/>
          <w:szCs w:val="20"/>
        </w:rPr>
        <w:t>Na</w:t>
      </w:r>
      <w:r w:rsidRPr="001B3B84">
        <w:rPr>
          <w:spacing w:val="1"/>
          <w:sz w:val="20"/>
          <w:szCs w:val="20"/>
        </w:rPr>
        <w:t xml:space="preserve"> </w:t>
      </w:r>
      <w:r w:rsidRPr="001B3B84">
        <w:rPr>
          <w:sz w:val="20"/>
          <w:szCs w:val="20"/>
        </w:rPr>
        <w:t>presente</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não</w:t>
      </w:r>
      <w:r w:rsidRPr="001B3B84">
        <w:rPr>
          <w:spacing w:val="2"/>
          <w:sz w:val="20"/>
          <w:szCs w:val="20"/>
        </w:rPr>
        <w:t xml:space="preserve"> </w:t>
      </w:r>
      <w:r w:rsidRPr="001B3B84">
        <w:rPr>
          <w:sz w:val="20"/>
          <w:szCs w:val="20"/>
        </w:rPr>
        <w:t>se</w:t>
      </w:r>
      <w:r w:rsidRPr="001B3B84">
        <w:rPr>
          <w:spacing w:val="2"/>
          <w:sz w:val="20"/>
          <w:szCs w:val="20"/>
        </w:rPr>
        <w:t xml:space="preserve"> </w:t>
      </w:r>
      <w:r w:rsidRPr="001B3B84">
        <w:rPr>
          <w:sz w:val="20"/>
          <w:szCs w:val="20"/>
        </w:rPr>
        <w:t>aplica</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solicitação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amostra.</w:t>
      </w:r>
    </w:p>
    <w:p w14:paraId="3FBB0090" w14:textId="77777777" w:rsidR="003A5023" w:rsidRPr="001B3B84" w:rsidRDefault="003A5023" w:rsidP="000941E9">
      <w:pPr>
        <w:pStyle w:val="Corpodetexto"/>
        <w:spacing w:before="92"/>
        <w:rPr>
          <w:sz w:val="20"/>
          <w:szCs w:val="20"/>
        </w:rPr>
      </w:pPr>
    </w:p>
    <w:p w14:paraId="041173B3" w14:textId="77777777" w:rsidR="003A5023" w:rsidRPr="001B3B84" w:rsidRDefault="00806A69" w:rsidP="000941E9">
      <w:pPr>
        <w:pStyle w:val="Corpodetexto"/>
        <w:ind w:left="132"/>
        <w:rPr>
          <w:b/>
          <w:bCs/>
          <w:sz w:val="20"/>
          <w:szCs w:val="20"/>
        </w:rPr>
      </w:pPr>
      <w:r w:rsidRPr="001B3B84">
        <w:rPr>
          <w:b/>
          <w:bCs/>
          <w:spacing w:val="-2"/>
          <w:sz w:val="20"/>
          <w:szCs w:val="20"/>
        </w:rPr>
        <w:t>Subcontratação</w:t>
      </w:r>
    </w:p>
    <w:p w14:paraId="2C905645" w14:textId="77777777" w:rsidR="003A5023" w:rsidRPr="001B3B84" w:rsidRDefault="003A5023" w:rsidP="000941E9">
      <w:pPr>
        <w:pStyle w:val="Corpodetexto"/>
        <w:spacing w:before="92"/>
        <w:rPr>
          <w:sz w:val="20"/>
          <w:szCs w:val="20"/>
        </w:rPr>
      </w:pPr>
    </w:p>
    <w:p w14:paraId="384A7068" w14:textId="5910CC7A" w:rsidR="003A5023" w:rsidRPr="001B3B84" w:rsidRDefault="00EE795E" w:rsidP="000941E9">
      <w:pPr>
        <w:pStyle w:val="PargrafodaLista1"/>
        <w:numPr>
          <w:ilvl w:val="1"/>
          <w:numId w:val="6"/>
        </w:numPr>
        <w:tabs>
          <w:tab w:val="left" w:pos="365"/>
        </w:tabs>
        <w:ind w:left="365" w:hanging="233"/>
        <w:rPr>
          <w:iCs/>
          <w:sz w:val="20"/>
          <w:szCs w:val="20"/>
        </w:rPr>
      </w:pPr>
      <w:r w:rsidRPr="001B3B84">
        <w:rPr>
          <w:iCs/>
          <w:sz w:val="20"/>
          <w:szCs w:val="20"/>
        </w:rPr>
        <w:t>N</w:t>
      </w:r>
      <w:r w:rsidR="00806A69" w:rsidRPr="001B3B84">
        <w:rPr>
          <w:iCs/>
          <w:sz w:val="20"/>
          <w:szCs w:val="20"/>
        </w:rPr>
        <w:t>ão</w:t>
      </w:r>
      <w:r w:rsidR="00806A69" w:rsidRPr="001B3B84">
        <w:rPr>
          <w:iCs/>
          <w:spacing w:val="2"/>
          <w:sz w:val="20"/>
          <w:szCs w:val="20"/>
        </w:rPr>
        <w:t xml:space="preserve"> </w:t>
      </w:r>
      <w:r w:rsidR="00806A69" w:rsidRPr="001B3B84">
        <w:rPr>
          <w:iCs/>
          <w:sz w:val="20"/>
          <w:szCs w:val="20"/>
        </w:rPr>
        <w:t>é</w:t>
      </w:r>
      <w:r w:rsidR="00806A69" w:rsidRPr="001B3B84">
        <w:rPr>
          <w:iCs/>
          <w:spacing w:val="2"/>
          <w:sz w:val="20"/>
          <w:szCs w:val="20"/>
        </w:rPr>
        <w:t xml:space="preserve"> </w:t>
      </w:r>
      <w:r w:rsidR="00806A69" w:rsidRPr="001B3B84">
        <w:rPr>
          <w:iCs/>
          <w:sz w:val="20"/>
          <w:szCs w:val="20"/>
        </w:rPr>
        <w:t>admitida</w:t>
      </w:r>
      <w:r w:rsidR="00806A69" w:rsidRPr="001B3B84">
        <w:rPr>
          <w:iCs/>
          <w:spacing w:val="3"/>
          <w:sz w:val="20"/>
          <w:szCs w:val="20"/>
        </w:rPr>
        <w:t xml:space="preserve"> </w:t>
      </w:r>
      <w:r w:rsidR="00806A69" w:rsidRPr="001B3B84">
        <w:rPr>
          <w:iCs/>
          <w:sz w:val="20"/>
          <w:szCs w:val="20"/>
        </w:rPr>
        <w:t>a</w:t>
      </w:r>
      <w:r w:rsidR="00806A69" w:rsidRPr="001B3B84">
        <w:rPr>
          <w:iCs/>
          <w:spacing w:val="2"/>
          <w:sz w:val="20"/>
          <w:szCs w:val="20"/>
        </w:rPr>
        <w:t xml:space="preserve"> </w:t>
      </w:r>
      <w:r w:rsidR="00806A69" w:rsidRPr="001B3B84">
        <w:rPr>
          <w:iCs/>
          <w:sz w:val="20"/>
          <w:szCs w:val="20"/>
        </w:rPr>
        <w:t>subcontratação</w:t>
      </w:r>
      <w:r w:rsidR="00806A69" w:rsidRPr="001B3B84">
        <w:rPr>
          <w:iCs/>
          <w:spacing w:val="2"/>
          <w:sz w:val="20"/>
          <w:szCs w:val="20"/>
        </w:rPr>
        <w:t xml:space="preserve"> </w:t>
      </w:r>
      <w:r w:rsidR="00806A69" w:rsidRPr="001B3B84">
        <w:rPr>
          <w:iCs/>
          <w:sz w:val="20"/>
          <w:szCs w:val="20"/>
        </w:rPr>
        <w:t>do</w:t>
      </w:r>
      <w:r w:rsidR="00806A69" w:rsidRPr="001B3B84">
        <w:rPr>
          <w:iCs/>
          <w:spacing w:val="3"/>
          <w:sz w:val="20"/>
          <w:szCs w:val="20"/>
        </w:rPr>
        <w:t xml:space="preserve"> </w:t>
      </w:r>
      <w:r w:rsidR="00806A69" w:rsidRPr="001B3B84">
        <w:rPr>
          <w:iCs/>
          <w:sz w:val="20"/>
          <w:szCs w:val="20"/>
        </w:rPr>
        <w:t>objeto</w:t>
      </w:r>
      <w:r w:rsidR="00806A69" w:rsidRPr="001B3B84">
        <w:rPr>
          <w:iCs/>
          <w:spacing w:val="2"/>
          <w:sz w:val="20"/>
          <w:szCs w:val="20"/>
        </w:rPr>
        <w:t xml:space="preserve"> </w:t>
      </w:r>
      <w:r w:rsidR="00806A69" w:rsidRPr="001B3B84">
        <w:rPr>
          <w:iCs/>
          <w:spacing w:val="-2"/>
          <w:sz w:val="20"/>
          <w:szCs w:val="20"/>
        </w:rPr>
        <w:t>contratual.</w:t>
      </w:r>
    </w:p>
    <w:p w14:paraId="1AC7095F" w14:textId="74815B01" w:rsidR="003A5023" w:rsidRPr="001B3B84" w:rsidRDefault="003A5023" w:rsidP="000941E9">
      <w:pPr>
        <w:pStyle w:val="Corpodetexto"/>
        <w:spacing w:before="92"/>
        <w:rPr>
          <w:i/>
          <w:sz w:val="20"/>
          <w:szCs w:val="20"/>
        </w:rPr>
      </w:pPr>
    </w:p>
    <w:p w14:paraId="218D2AC7" w14:textId="77777777" w:rsidR="00EE795E" w:rsidRPr="001B3B84" w:rsidRDefault="00EE795E" w:rsidP="000941E9">
      <w:pPr>
        <w:pStyle w:val="Corpodetexto"/>
        <w:spacing w:before="92"/>
        <w:rPr>
          <w:i/>
          <w:sz w:val="20"/>
          <w:szCs w:val="20"/>
        </w:rPr>
      </w:pPr>
    </w:p>
    <w:p w14:paraId="1B324013" w14:textId="77777777" w:rsidR="00A4309D" w:rsidRPr="001B3B84" w:rsidRDefault="00A4309D" w:rsidP="000941E9">
      <w:pPr>
        <w:pStyle w:val="Corpodetexto"/>
        <w:ind w:left="132"/>
        <w:rPr>
          <w:b/>
          <w:bCs/>
          <w:sz w:val="20"/>
          <w:szCs w:val="20"/>
        </w:rPr>
      </w:pPr>
    </w:p>
    <w:p w14:paraId="07DBB954" w14:textId="39CA3920" w:rsidR="00610F09" w:rsidRPr="001B3B84" w:rsidRDefault="00D107BA" w:rsidP="00E773AF">
      <w:pPr>
        <w:pStyle w:val="Corpodetexto"/>
        <w:numPr>
          <w:ilvl w:val="0"/>
          <w:numId w:val="6"/>
        </w:numPr>
        <w:rPr>
          <w:b/>
          <w:bCs/>
          <w:spacing w:val="-2"/>
          <w:sz w:val="20"/>
          <w:szCs w:val="20"/>
        </w:rPr>
      </w:pPr>
      <w:r w:rsidRPr="001B3B84">
        <w:rPr>
          <w:b/>
          <w:bCs/>
          <w:sz w:val="20"/>
          <w:szCs w:val="20"/>
        </w:rPr>
        <w:t>GARANTIA</w:t>
      </w:r>
      <w:r w:rsidRPr="001B3B84">
        <w:rPr>
          <w:b/>
          <w:bCs/>
          <w:spacing w:val="2"/>
          <w:sz w:val="20"/>
          <w:szCs w:val="20"/>
        </w:rPr>
        <w:t xml:space="preserve"> </w:t>
      </w:r>
      <w:r w:rsidRPr="001B3B84">
        <w:rPr>
          <w:b/>
          <w:bCs/>
          <w:sz w:val="20"/>
          <w:szCs w:val="20"/>
        </w:rPr>
        <w:t>DA</w:t>
      </w:r>
      <w:r w:rsidRPr="001B3B84">
        <w:rPr>
          <w:b/>
          <w:bCs/>
          <w:spacing w:val="2"/>
          <w:sz w:val="20"/>
          <w:szCs w:val="20"/>
        </w:rPr>
        <w:t xml:space="preserve"> </w:t>
      </w:r>
      <w:r w:rsidRPr="001B3B84">
        <w:rPr>
          <w:b/>
          <w:bCs/>
          <w:spacing w:val="-2"/>
          <w:sz w:val="20"/>
          <w:szCs w:val="20"/>
        </w:rPr>
        <w:t xml:space="preserve">CONTRATAÇÃO </w:t>
      </w:r>
    </w:p>
    <w:p w14:paraId="0C13C23F" w14:textId="6D0F93CC" w:rsidR="00B12CD6" w:rsidRPr="001B3B84" w:rsidRDefault="00B12CD6" w:rsidP="000941E9">
      <w:pPr>
        <w:pStyle w:val="Corpodetexto"/>
        <w:ind w:left="132"/>
        <w:rPr>
          <w:b/>
          <w:bCs/>
          <w:spacing w:val="-2"/>
          <w:sz w:val="20"/>
          <w:szCs w:val="20"/>
        </w:rPr>
      </w:pPr>
    </w:p>
    <w:p w14:paraId="697E60E6" w14:textId="4BC590BF" w:rsidR="003A5023" w:rsidRPr="001B3B84" w:rsidRDefault="00D92D35" w:rsidP="00D92D35">
      <w:pPr>
        <w:pStyle w:val="Corpodetexto"/>
        <w:ind w:left="129"/>
        <w:jc w:val="both"/>
        <w:rPr>
          <w:sz w:val="20"/>
          <w:szCs w:val="20"/>
        </w:rPr>
      </w:pPr>
      <w:r>
        <w:rPr>
          <w:sz w:val="20"/>
          <w:szCs w:val="20"/>
        </w:rPr>
        <w:t>Não haverá exigencia da garantia da contratação dos art</w:t>
      </w:r>
      <w:r w:rsidR="00012137">
        <w:rPr>
          <w:sz w:val="20"/>
          <w:szCs w:val="20"/>
        </w:rPr>
        <w:t xml:space="preserve">96 e seguintes da lei nº14.133/2021, pela razões constantes no termo de referencia. </w:t>
      </w:r>
    </w:p>
    <w:p w14:paraId="3058384A" w14:textId="77777777" w:rsidR="003A5023" w:rsidRPr="001B3B84" w:rsidRDefault="003A5023" w:rsidP="000941E9">
      <w:pPr>
        <w:pStyle w:val="Corpodetexto"/>
        <w:spacing w:before="23"/>
        <w:rPr>
          <w:sz w:val="20"/>
          <w:szCs w:val="20"/>
        </w:rPr>
      </w:pPr>
    </w:p>
    <w:p w14:paraId="1193F0FE" w14:textId="77777777" w:rsidR="004C6833" w:rsidRPr="001B3B84" w:rsidRDefault="004C6833" w:rsidP="00004831">
      <w:pPr>
        <w:pStyle w:val="Ttulo1"/>
        <w:numPr>
          <w:ilvl w:val="0"/>
          <w:numId w:val="0"/>
        </w:numPr>
        <w:tabs>
          <w:tab w:val="left" w:pos="259"/>
        </w:tabs>
        <w:rPr>
          <w:sz w:val="20"/>
          <w:szCs w:val="20"/>
        </w:rPr>
      </w:pPr>
    </w:p>
    <w:p w14:paraId="43743577" w14:textId="77DA6CFC" w:rsidR="003A5023" w:rsidRPr="001B3B84" w:rsidRDefault="00004831" w:rsidP="00004831">
      <w:pPr>
        <w:pStyle w:val="Ttulo1"/>
        <w:numPr>
          <w:ilvl w:val="0"/>
          <w:numId w:val="0"/>
        </w:numPr>
        <w:tabs>
          <w:tab w:val="left" w:pos="259"/>
        </w:tabs>
        <w:rPr>
          <w:sz w:val="20"/>
          <w:szCs w:val="20"/>
        </w:rPr>
      </w:pPr>
      <w:r w:rsidRPr="001B3B84">
        <w:rPr>
          <w:sz w:val="20"/>
          <w:szCs w:val="20"/>
        </w:rPr>
        <w:t>6.</w:t>
      </w:r>
      <w:r w:rsidR="00241B57" w:rsidRPr="001B3B84">
        <w:rPr>
          <w:sz w:val="20"/>
          <w:szCs w:val="20"/>
        </w:rPr>
        <w:t xml:space="preserve">0 </w:t>
      </w:r>
      <w:r w:rsidRPr="001B3B84">
        <w:rPr>
          <w:sz w:val="20"/>
          <w:szCs w:val="20"/>
        </w:rPr>
        <w:tab/>
      </w:r>
      <w:r w:rsidR="00806A69" w:rsidRPr="001B3B84">
        <w:rPr>
          <w:sz w:val="20"/>
          <w:szCs w:val="20"/>
        </w:rPr>
        <w:t>MODELO</w:t>
      </w:r>
      <w:r w:rsidR="00806A69" w:rsidRPr="001B3B84">
        <w:rPr>
          <w:spacing w:val="5"/>
          <w:sz w:val="20"/>
          <w:szCs w:val="20"/>
        </w:rPr>
        <w:t xml:space="preserve"> </w:t>
      </w:r>
      <w:r w:rsidR="00806A69" w:rsidRPr="001B3B84">
        <w:rPr>
          <w:sz w:val="20"/>
          <w:szCs w:val="20"/>
        </w:rPr>
        <w:t>DE</w:t>
      </w:r>
      <w:r w:rsidR="00806A69" w:rsidRPr="001B3B84">
        <w:rPr>
          <w:spacing w:val="6"/>
          <w:sz w:val="20"/>
          <w:szCs w:val="20"/>
        </w:rPr>
        <w:t xml:space="preserve"> </w:t>
      </w:r>
      <w:r w:rsidR="00806A69" w:rsidRPr="001B3B84">
        <w:rPr>
          <w:sz w:val="20"/>
          <w:szCs w:val="20"/>
        </w:rPr>
        <w:t>EXECUÇÃO</w:t>
      </w:r>
      <w:r w:rsidR="00806A69" w:rsidRPr="001B3B84">
        <w:rPr>
          <w:spacing w:val="6"/>
          <w:sz w:val="20"/>
          <w:szCs w:val="20"/>
        </w:rPr>
        <w:t xml:space="preserve"> </w:t>
      </w:r>
      <w:r w:rsidR="00806A69" w:rsidRPr="001B3B84">
        <w:rPr>
          <w:sz w:val="20"/>
          <w:szCs w:val="20"/>
        </w:rPr>
        <w:t>DO</w:t>
      </w:r>
      <w:r w:rsidR="00806A69" w:rsidRPr="001B3B84">
        <w:rPr>
          <w:spacing w:val="5"/>
          <w:sz w:val="20"/>
          <w:szCs w:val="20"/>
        </w:rPr>
        <w:t xml:space="preserve"> </w:t>
      </w:r>
      <w:r w:rsidR="00806A69" w:rsidRPr="001B3B84">
        <w:rPr>
          <w:spacing w:val="-2"/>
          <w:sz w:val="20"/>
          <w:szCs w:val="20"/>
        </w:rPr>
        <w:t>OBJETO</w:t>
      </w:r>
    </w:p>
    <w:p w14:paraId="5C33F41D" w14:textId="77777777" w:rsidR="003A5023" w:rsidRPr="001B3B84" w:rsidRDefault="003A5023" w:rsidP="000941E9">
      <w:pPr>
        <w:pStyle w:val="Corpodetexto"/>
        <w:spacing w:before="92"/>
        <w:rPr>
          <w:b/>
          <w:sz w:val="20"/>
          <w:szCs w:val="20"/>
        </w:rPr>
      </w:pPr>
    </w:p>
    <w:p w14:paraId="5028ED3A" w14:textId="77777777" w:rsidR="003A5023" w:rsidRPr="001B3B84" w:rsidRDefault="00806A69" w:rsidP="000941E9">
      <w:pPr>
        <w:pStyle w:val="Corpodetexto"/>
        <w:ind w:left="132"/>
        <w:rPr>
          <w:sz w:val="20"/>
          <w:szCs w:val="20"/>
        </w:rPr>
      </w:pPr>
      <w:r w:rsidRPr="001B3B84">
        <w:rPr>
          <w:sz w:val="20"/>
          <w:szCs w:val="20"/>
        </w:rPr>
        <w:t>Condições</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Entrega</w:t>
      </w:r>
    </w:p>
    <w:p w14:paraId="4D21AB1A" w14:textId="77777777" w:rsidR="003A5023" w:rsidRPr="001B3B84" w:rsidRDefault="003A5023" w:rsidP="000941E9">
      <w:pPr>
        <w:pStyle w:val="Corpodetexto"/>
        <w:spacing w:before="92"/>
        <w:rPr>
          <w:sz w:val="20"/>
          <w:szCs w:val="20"/>
        </w:rPr>
      </w:pPr>
    </w:p>
    <w:p w14:paraId="1FADE6E7" w14:textId="26E7B524" w:rsidR="003A5023" w:rsidRPr="001B3B84" w:rsidRDefault="002F5D5D" w:rsidP="0075512D">
      <w:pPr>
        <w:pStyle w:val="PargrafodaLista1"/>
        <w:numPr>
          <w:ilvl w:val="1"/>
          <w:numId w:val="8"/>
        </w:numPr>
        <w:tabs>
          <w:tab w:val="left" w:pos="142"/>
        </w:tabs>
        <w:ind w:left="142" w:hanging="10"/>
        <w:jc w:val="both"/>
        <w:rPr>
          <w:sz w:val="20"/>
          <w:szCs w:val="20"/>
        </w:rPr>
      </w:pPr>
      <w:r w:rsidRPr="001B3B84">
        <w:rPr>
          <w:sz w:val="20"/>
          <w:szCs w:val="20"/>
        </w:rPr>
        <w:t xml:space="preserve">  </w:t>
      </w:r>
      <w:r w:rsidR="00806A69" w:rsidRPr="001B3B84">
        <w:rPr>
          <w:sz w:val="20"/>
          <w:szCs w:val="20"/>
        </w:rPr>
        <w:t>O</w:t>
      </w:r>
      <w:r w:rsidR="00806A69" w:rsidRPr="001B3B84">
        <w:rPr>
          <w:spacing w:val="1"/>
          <w:sz w:val="20"/>
          <w:szCs w:val="20"/>
        </w:rPr>
        <w:t xml:space="preserve"> </w:t>
      </w:r>
      <w:r w:rsidR="00806A69" w:rsidRPr="001B3B84">
        <w:rPr>
          <w:sz w:val="20"/>
          <w:szCs w:val="20"/>
        </w:rPr>
        <w:t>prazo</w:t>
      </w:r>
      <w:r w:rsidR="00806A69" w:rsidRPr="001B3B84">
        <w:rPr>
          <w:spacing w:val="2"/>
          <w:sz w:val="20"/>
          <w:szCs w:val="20"/>
        </w:rPr>
        <w:t xml:space="preserve"> </w:t>
      </w:r>
      <w:r w:rsidR="00806A69" w:rsidRPr="001B3B84">
        <w:rPr>
          <w:sz w:val="20"/>
          <w:szCs w:val="20"/>
        </w:rPr>
        <w:t>de</w:t>
      </w:r>
      <w:r w:rsidR="00806A69" w:rsidRPr="001B3B84">
        <w:rPr>
          <w:spacing w:val="2"/>
          <w:sz w:val="20"/>
          <w:szCs w:val="20"/>
        </w:rPr>
        <w:t xml:space="preserve"> </w:t>
      </w:r>
      <w:r w:rsidR="00806A69" w:rsidRPr="001B3B84">
        <w:rPr>
          <w:sz w:val="20"/>
          <w:szCs w:val="20"/>
        </w:rPr>
        <w:t>entrega</w:t>
      </w:r>
      <w:r w:rsidR="00806A69" w:rsidRPr="001B3B84">
        <w:rPr>
          <w:spacing w:val="2"/>
          <w:sz w:val="20"/>
          <w:szCs w:val="20"/>
        </w:rPr>
        <w:t xml:space="preserve"> </w:t>
      </w:r>
      <w:r w:rsidR="00806A69" w:rsidRPr="001B3B84">
        <w:rPr>
          <w:sz w:val="20"/>
          <w:szCs w:val="20"/>
        </w:rPr>
        <w:t>dos</w:t>
      </w:r>
      <w:r w:rsidR="00806A69" w:rsidRPr="001B3B84">
        <w:rPr>
          <w:spacing w:val="2"/>
          <w:sz w:val="20"/>
          <w:szCs w:val="20"/>
        </w:rPr>
        <w:t xml:space="preserve"> </w:t>
      </w:r>
      <w:r w:rsidR="00806A69" w:rsidRPr="001B3B84">
        <w:rPr>
          <w:sz w:val="20"/>
          <w:szCs w:val="20"/>
        </w:rPr>
        <w:t>serviços</w:t>
      </w:r>
      <w:r w:rsidR="00806A69" w:rsidRPr="001B3B84">
        <w:rPr>
          <w:spacing w:val="2"/>
          <w:sz w:val="20"/>
          <w:szCs w:val="20"/>
        </w:rPr>
        <w:t xml:space="preserve"> </w:t>
      </w:r>
      <w:r w:rsidR="00272D91" w:rsidRPr="001B3B84">
        <w:rPr>
          <w:spacing w:val="2"/>
          <w:sz w:val="20"/>
          <w:szCs w:val="20"/>
        </w:rPr>
        <w:t>conforme solicitação de empenho emitido pela</w:t>
      </w:r>
      <w:r w:rsidR="004C6833" w:rsidRPr="001B3B84">
        <w:rPr>
          <w:spacing w:val="2"/>
          <w:sz w:val="20"/>
          <w:szCs w:val="20"/>
        </w:rPr>
        <w:t>s</w:t>
      </w:r>
      <w:r w:rsidR="00272D91" w:rsidRPr="001B3B84">
        <w:rPr>
          <w:spacing w:val="2"/>
          <w:sz w:val="20"/>
          <w:szCs w:val="20"/>
        </w:rPr>
        <w:t xml:space="preserve"> Secretaria</w:t>
      </w:r>
      <w:r w:rsidR="004C6833" w:rsidRPr="001B3B84">
        <w:rPr>
          <w:spacing w:val="2"/>
          <w:sz w:val="20"/>
          <w:szCs w:val="20"/>
        </w:rPr>
        <w:t>s</w:t>
      </w:r>
      <w:r w:rsidR="00E773AF" w:rsidRPr="001B3B84">
        <w:rPr>
          <w:spacing w:val="2"/>
          <w:sz w:val="20"/>
          <w:szCs w:val="20"/>
        </w:rPr>
        <w:t xml:space="preserve"> demandantes</w:t>
      </w:r>
      <w:r w:rsidR="00806A69" w:rsidRPr="001B3B84">
        <w:rPr>
          <w:spacing w:val="-2"/>
          <w:sz w:val="20"/>
          <w:szCs w:val="20"/>
        </w:rPr>
        <w:t>.</w:t>
      </w:r>
    </w:p>
    <w:p w14:paraId="618C8A9D" w14:textId="24A752C8" w:rsidR="003A5023" w:rsidRPr="001B3B84" w:rsidRDefault="00806A69" w:rsidP="0075512D">
      <w:pPr>
        <w:pStyle w:val="PargrafodaLista1"/>
        <w:numPr>
          <w:ilvl w:val="1"/>
          <w:numId w:val="8"/>
        </w:numPr>
        <w:tabs>
          <w:tab w:val="left" w:pos="380"/>
        </w:tabs>
        <w:ind w:left="132" w:right="-62" w:firstLine="0"/>
        <w:jc w:val="both"/>
        <w:rPr>
          <w:sz w:val="20"/>
          <w:szCs w:val="20"/>
        </w:rPr>
      </w:pPr>
      <w:r w:rsidRPr="001B3B84">
        <w:rPr>
          <w:sz w:val="20"/>
          <w:szCs w:val="20"/>
        </w:rPr>
        <w:t>Caso</w:t>
      </w:r>
      <w:r w:rsidRPr="001B3B84">
        <w:rPr>
          <w:spacing w:val="23"/>
          <w:sz w:val="20"/>
          <w:szCs w:val="20"/>
        </w:rPr>
        <w:t xml:space="preserve"> </w:t>
      </w:r>
      <w:r w:rsidRPr="001B3B84">
        <w:rPr>
          <w:sz w:val="20"/>
          <w:szCs w:val="20"/>
        </w:rPr>
        <w:t>não</w:t>
      </w:r>
      <w:r w:rsidRPr="001B3B84">
        <w:rPr>
          <w:spacing w:val="23"/>
          <w:sz w:val="20"/>
          <w:szCs w:val="20"/>
        </w:rPr>
        <w:t xml:space="preserve"> </w:t>
      </w:r>
      <w:r w:rsidRPr="001B3B84">
        <w:rPr>
          <w:sz w:val="20"/>
          <w:szCs w:val="20"/>
        </w:rPr>
        <w:t>seja</w:t>
      </w:r>
      <w:r w:rsidRPr="001B3B84">
        <w:rPr>
          <w:spacing w:val="23"/>
          <w:sz w:val="20"/>
          <w:szCs w:val="20"/>
        </w:rPr>
        <w:t xml:space="preserve"> </w:t>
      </w:r>
      <w:r w:rsidRPr="001B3B84">
        <w:rPr>
          <w:sz w:val="20"/>
          <w:szCs w:val="20"/>
        </w:rPr>
        <w:t>possível</w:t>
      </w:r>
      <w:r w:rsidRPr="001B3B84">
        <w:rPr>
          <w:spacing w:val="23"/>
          <w:sz w:val="20"/>
          <w:szCs w:val="20"/>
        </w:rPr>
        <w:t xml:space="preserve"> </w:t>
      </w:r>
      <w:r w:rsidRPr="001B3B84">
        <w:rPr>
          <w:sz w:val="20"/>
          <w:szCs w:val="20"/>
        </w:rPr>
        <w:t>a</w:t>
      </w:r>
      <w:r w:rsidRPr="001B3B84">
        <w:rPr>
          <w:spacing w:val="23"/>
          <w:sz w:val="20"/>
          <w:szCs w:val="20"/>
        </w:rPr>
        <w:t xml:space="preserve"> </w:t>
      </w:r>
      <w:r w:rsidRPr="001B3B84">
        <w:rPr>
          <w:sz w:val="20"/>
          <w:szCs w:val="20"/>
        </w:rPr>
        <w:t>entrega</w:t>
      </w:r>
      <w:r w:rsidRPr="001B3B84">
        <w:rPr>
          <w:spacing w:val="23"/>
          <w:sz w:val="20"/>
          <w:szCs w:val="20"/>
        </w:rPr>
        <w:t xml:space="preserve"> </w:t>
      </w:r>
      <w:r w:rsidRPr="001B3B84">
        <w:rPr>
          <w:sz w:val="20"/>
          <w:szCs w:val="20"/>
        </w:rPr>
        <w:t>na</w:t>
      </w:r>
      <w:r w:rsidRPr="001B3B84">
        <w:rPr>
          <w:spacing w:val="23"/>
          <w:sz w:val="20"/>
          <w:szCs w:val="20"/>
        </w:rPr>
        <w:t xml:space="preserve"> </w:t>
      </w:r>
      <w:r w:rsidRPr="001B3B84">
        <w:rPr>
          <w:sz w:val="20"/>
          <w:szCs w:val="20"/>
        </w:rPr>
        <w:t>data</w:t>
      </w:r>
      <w:r w:rsidRPr="001B3B84">
        <w:rPr>
          <w:spacing w:val="23"/>
          <w:sz w:val="20"/>
          <w:szCs w:val="20"/>
        </w:rPr>
        <w:t xml:space="preserve"> </w:t>
      </w:r>
      <w:r w:rsidRPr="001B3B84">
        <w:rPr>
          <w:sz w:val="20"/>
          <w:szCs w:val="20"/>
        </w:rPr>
        <w:t>assinalada,</w:t>
      </w:r>
      <w:r w:rsidRPr="001B3B84">
        <w:rPr>
          <w:spacing w:val="23"/>
          <w:sz w:val="20"/>
          <w:szCs w:val="20"/>
        </w:rPr>
        <w:t xml:space="preserve"> </w:t>
      </w:r>
      <w:r w:rsidRPr="001B3B84">
        <w:rPr>
          <w:sz w:val="20"/>
          <w:szCs w:val="20"/>
        </w:rPr>
        <w:t>a</w:t>
      </w:r>
      <w:r w:rsidRPr="001B3B84">
        <w:rPr>
          <w:spacing w:val="23"/>
          <w:sz w:val="20"/>
          <w:szCs w:val="20"/>
        </w:rPr>
        <w:t xml:space="preserve"> </w:t>
      </w:r>
      <w:r w:rsidRPr="001B3B84">
        <w:rPr>
          <w:sz w:val="20"/>
          <w:szCs w:val="20"/>
        </w:rPr>
        <w:t>empresa</w:t>
      </w:r>
      <w:r w:rsidRPr="001B3B84">
        <w:rPr>
          <w:spacing w:val="23"/>
          <w:sz w:val="20"/>
          <w:szCs w:val="20"/>
        </w:rPr>
        <w:t xml:space="preserve"> </w:t>
      </w:r>
      <w:r w:rsidRPr="001B3B84">
        <w:rPr>
          <w:sz w:val="20"/>
          <w:szCs w:val="20"/>
        </w:rPr>
        <w:t>deverá</w:t>
      </w:r>
      <w:r w:rsidRPr="001B3B84">
        <w:rPr>
          <w:spacing w:val="23"/>
          <w:sz w:val="20"/>
          <w:szCs w:val="20"/>
        </w:rPr>
        <w:t xml:space="preserve"> </w:t>
      </w:r>
      <w:r w:rsidRPr="001B3B84">
        <w:rPr>
          <w:sz w:val="20"/>
          <w:szCs w:val="20"/>
        </w:rPr>
        <w:t>comunicar</w:t>
      </w:r>
      <w:r w:rsidRPr="001B3B84">
        <w:rPr>
          <w:spacing w:val="23"/>
          <w:sz w:val="20"/>
          <w:szCs w:val="20"/>
        </w:rPr>
        <w:t xml:space="preserve"> </w:t>
      </w:r>
      <w:r w:rsidRPr="001B3B84">
        <w:rPr>
          <w:sz w:val="20"/>
          <w:szCs w:val="20"/>
        </w:rPr>
        <w:t>as</w:t>
      </w:r>
      <w:r w:rsidRPr="001B3B84">
        <w:rPr>
          <w:spacing w:val="23"/>
          <w:sz w:val="20"/>
          <w:szCs w:val="20"/>
        </w:rPr>
        <w:t xml:space="preserve"> </w:t>
      </w:r>
      <w:r w:rsidRPr="001B3B84">
        <w:rPr>
          <w:sz w:val="20"/>
          <w:szCs w:val="20"/>
        </w:rPr>
        <w:t>razões</w:t>
      </w:r>
      <w:r w:rsidRPr="001B3B84">
        <w:rPr>
          <w:spacing w:val="23"/>
          <w:sz w:val="20"/>
          <w:szCs w:val="20"/>
        </w:rPr>
        <w:t xml:space="preserve"> </w:t>
      </w:r>
      <w:r w:rsidRPr="001B3B84">
        <w:rPr>
          <w:sz w:val="20"/>
          <w:szCs w:val="20"/>
        </w:rPr>
        <w:t>respectivas</w:t>
      </w:r>
      <w:r w:rsidRPr="001B3B84">
        <w:rPr>
          <w:spacing w:val="23"/>
          <w:sz w:val="20"/>
          <w:szCs w:val="20"/>
        </w:rPr>
        <w:t xml:space="preserve"> </w:t>
      </w:r>
      <w:r w:rsidRPr="001B3B84">
        <w:rPr>
          <w:sz w:val="20"/>
          <w:szCs w:val="20"/>
        </w:rPr>
        <w:t>com</w:t>
      </w:r>
      <w:r w:rsidRPr="001B3B84">
        <w:rPr>
          <w:spacing w:val="23"/>
          <w:sz w:val="20"/>
          <w:szCs w:val="20"/>
        </w:rPr>
        <w:t xml:space="preserve"> </w:t>
      </w:r>
      <w:r w:rsidRPr="001B3B84">
        <w:rPr>
          <w:sz w:val="20"/>
          <w:szCs w:val="20"/>
        </w:rPr>
        <w:t>pelo</w:t>
      </w:r>
      <w:r w:rsidRPr="001B3B84">
        <w:rPr>
          <w:spacing w:val="23"/>
          <w:sz w:val="20"/>
          <w:szCs w:val="20"/>
        </w:rPr>
        <w:t xml:space="preserve"> </w:t>
      </w:r>
      <w:r w:rsidRPr="001B3B84">
        <w:rPr>
          <w:sz w:val="20"/>
          <w:szCs w:val="20"/>
        </w:rPr>
        <w:t>menos</w:t>
      </w:r>
      <w:r w:rsidRPr="001B3B84">
        <w:rPr>
          <w:spacing w:val="23"/>
          <w:sz w:val="20"/>
          <w:szCs w:val="20"/>
        </w:rPr>
        <w:t xml:space="preserve"> </w:t>
      </w:r>
      <w:r w:rsidR="00461404" w:rsidRPr="001B3B84">
        <w:rPr>
          <w:spacing w:val="23"/>
          <w:sz w:val="20"/>
          <w:szCs w:val="20"/>
        </w:rPr>
        <w:t>02</w:t>
      </w:r>
      <w:r w:rsidRPr="001B3B84">
        <w:rPr>
          <w:spacing w:val="23"/>
          <w:sz w:val="20"/>
          <w:szCs w:val="20"/>
        </w:rPr>
        <w:t xml:space="preserve"> </w:t>
      </w:r>
      <w:r w:rsidRPr="001B3B84">
        <w:rPr>
          <w:sz w:val="20"/>
          <w:szCs w:val="20"/>
        </w:rPr>
        <w:t>(</w:t>
      </w:r>
      <w:r w:rsidR="00461404" w:rsidRPr="001B3B84">
        <w:rPr>
          <w:sz w:val="20"/>
          <w:szCs w:val="20"/>
        </w:rPr>
        <w:t>dois</w:t>
      </w:r>
      <w:r w:rsidRPr="001B3B84">
        <w:rPr>
          <w:sz w:val="20"/>
          <w:szCs w:val="20"/>
        </w:rPr>
        <w:t>)</w:t>
      </w:r>
      <w:r w:rsidRPr="001B3B84">
        <w:rPr>
          <w:spacing w:val="23"/>
          <w:sz w:val="20"/>
          <w:szCs w:val="20"/>
        </w:rPr>
        <w:t xml:space="preserve"> </w:t>
      </w:r>
      <w:r w:rsidRPr="001B3B84">
        <w:rPr>
          <w:sz w:val="20"/>
          <w:szCs w:val="20"/>
        </w:rPr>
        <w:t>dias</w:t>
      </w:r>
      <w:r w:rsidRPr="001B3B84">
        <w:rPr>
          <w:spacing w:val="23"/>
          <w:sz w:val="20"/>
          <w:szCs w:val="20"/>
        </w:rPr>
        <w:t xml:space="preserve"> </w:t>
      </w:r>
      <w:r w:rsidRPr="001B3B84">
        <w:rPr>
          <w:sz w:val="20"/>
          <w:szCs w:val="20"/>
        </w:rPr>
        <w:t>de antecedência para que</w:t>
      </w:r>
      <w:r w:rsidRPr="001B3B84">
        <w:rPr>
          <w:spacing w:val="40"/>
          <w:sz w:val="20"/>
          <w:szCs w:val="20"/>
        </w:rPr>
        <w:t xml:space="preserve"> </w:t>
      </w:r>
      <w:r w:rsidRPr="001B3B84">
        <w:rPr>
          <w:sz w:val="20"/>
          <w:szCs w:val="20"/>
        </w:rPr>
        <w:t>qualquer pleito de prorrogação de prazo seja analisado, ressalvadas situações de caso fortuito e força maior.</w:t>
      </w:r>
    </w:p>
    <w:p w14:paraId="67AEA258" w14:textId="3DC5582E" w:rsidR="003A5023" w:rsidRPr="001B3B84" w:rsidRDefault="00806A69" w:rsidP="0075512D">
      <w:pPr>
        <w:pStyle w:val="PargrafodaLista1"/>
        <w:numPr>
          <w:ilvl w:val="1"/>
          <w:numId w:val="8"/>
        </w:numPr>
        <w:tabs>
          <w:tab w:val="left" w:pos="142"/>
        </w:tabs>
        <w:spacing w:before="1"/>
        <w:ind w:left="142" w:hanging="10"/>
        <w:jc w:val="both"/>
        <w:rPr>
          <w:sz w:val="20"/>
          <w:szCs w:val="20"/>
        </w:rPr>
      </w:pPr>
      <w:r w:rsidRPr="001B3B84">
        <w:rPr>
          <w:sz w:val="20"/>
          <w:szCs w:val="20"/>
        </w:rPr>
        <w:t>Os</w:t>
      </w:r>
      <w:r w:rsidRPr="001B3B84">
        <w:rPr>
          <w:spacing w:val="2"/>
          <w:sz w:val="20"/>
          <w:szCs w:val="20"/>
        </w:rPr>
        <w:t xml:space="preserve"> </w:t>
      </w:r>
      <w:r w:rsidRPr="001B3B84">
        <w:rPr>
          <w:sz w:val="20"/>
          <w:szCs w:val="20"/>
        </w:rPr>
        <w:t>serviços</w:t>
      </w:r>
      <w:r w:rsidRPr="001B3B84">
        <w:rPr>
          <w:spacing w:val="2"/>
          <w:sz w:val="20"/>
          <w:szCs w:val="20"/>
        </w:rPr>
        <w:t xml:space="preserve"> </w:t>
      </w:r>
      <w:r w:rsidRPr="001B3B84">
        <w:rPr>
          <w:sz w:val="20"/>
          <w:szCs w:val="20"/>
        </w:rPr>
        <w:t>deverão</w:t>
      </w:r>
      <w:r w:rsidRPr="001B3B84">
        <w:rPr>
          <w:spacing w:val="2"/>
          <w:sz w:val="20"/>
          <w:szCs w:val="20"/>
        </w:rPr>
        <w:t xml:space="preserve"> </w:t>
      </w:r>
      <w:r w:rsidRPr="001B3B84">
        <w:rPr>
          <w:sz w:val="20"/>
          <w:szCs w:val="20"/>
        </w:rPr>
        <w:t>ser</w:t>
      </w:r>
      <w:r w:rsidRPr="001B3B84">
        <w:rPr>
          <w:spacing w:val="2"/>
          <w:sz w:val="20"/>
          <w:szCs w:val="20"/>
        </w:rPr>
        <w:t xml:space="preserve"> </w:t>
      </w:r>
      <w:r w:rsidRPr="001B3B84">
        <w:rPr>
          <w:sz w:val="20"/>
          <w:szCs w:val="20"/>
        </w:rPr>
        <w:t>realizados</w:t>
      </w:r>
      <w:r w:rsidRPr="001B3B84">
        <w:rPr>
          <w:spacing w:val="2"/>
          <w:sz w:val="20"/>
          <w:szCs w:val="20"/>
        </w:rPr>
        <w:t xml:space="preserve"> </w:t>
      </w:r>
      <w:r w:rsidRPr="001B3B84">
        <w:rPr>
          <w:sz w:val="20"/>
          <w:szCs w:val="20"/>
        </w:rPr>
        <w:t>nos</w:t>
      </w:r>
      <w:r w:rsidRPr="001B3B84">
        <w:rPr>
          <w:spacing w:val="2"/>
          <w:sz w:val="20"/>
          <w:szCs w:val="20"/>
        </w:rPr>
        <w:t xml:space="preserve"> </w:t>
      </w:r>
      <w:r w:rsidRPr="001B3B84">
        <w:rPr>
          <w:sz w:val="20"/>
          <w:szCs w:val="20"/>
        </w:rPr>
        <w:t>locais</w:t>
      </w:r>
      <w:r w:rsidRPr="001B3B84">
        <w:rPr>
          <w:spacing w:val="2"/>
          <w:sz w:val="20"/>
          <w:szCs w:val="20"/>
        </w:rPr>
        <w:t xml:space="preserve"> </w:t>
      </w:r>
      <w:r w:rsidRPr="001B3B84">
        <w:rPr>
          <w:sz w:val="20"/>
          <w:szCs w:val="20"/>
        </w:rPr>
        <w:t>pré-</w:t>
      </w:r>
      <w:r w:rsidRPr="001B3B84">
        <w:rPr>
          <w:spacing w:val="-2"/>
          <w:sz w:val="20"/>
          <w:szCs w:val="20"/>
        </w:rPr>
        <w:t>determinados</w:t>
      </w:r>
      <w:r w:rsidR="00D251CA" w:rsidRPr="001B3B84">
        <w:rPr>
          <w:spacing w:val="-2"/>
          <w:sz w:val="20"/>
          <w:szCs w:val="20"/>
        </w:rPr>
        <w:t xml:space="preserve">, sendo que </w:t>
      </w:r>
      <w:r w:rsidR="00483A7C" w:rsidRPr="001B3B84">
        <w:rPr>
          <w:sz w:val="20"/>
          <w:szCs w:val="20"/>
        </w:rPr>
        <w:t xml:space="preserve">os iténs solicitados devem estar a disposição para uso </w:t>
      </w:r>
      <w:r w:rsidR="001E32F3" w:rsidRPr="001B3B84">
        <w:rPr>
          <w:sz w:val="20"/>
          <w:szCs w:val="20"/>
        </w:rPr>
        <w:t xml:space="preserve">2 (duas) horas </w:t>
      </w:r>
      <w:r w:rsidR="00D251CA" w:rsidRPr="001B3B84">
        <w:rPr>
          <w:spacing w:val="-2"/>
          <w:sz w:val="20"/>
          <w:szCs w:val="20"/>
        </w:rPr>
        <w:t>antes do inicío do</w:t>
      </w:r>
      <w:r w:rsidR="004C61A4" w:rsidRPr="001B3B84">
        <w:rPr>
          <w:spacing w:val="-2"/>
          <w:sz w:val="20"/>
          <w:szCs w:val="20"/>
        </w:rPr>
        <w:t xml:space="preserve"> </w:t>
      </w:r>
      <w:r w:rsidR="00483A7C" w:rsidRPr="001B3B84">
        <w:rPr>
          <w:spacing w:val="-2"/>
          <w:sz w:val="20"/>
          <w:szCs w:val="20"/>
        </w:rPr>
        <w:t>evento</w:t>
      </w:r>
      <w:r w:rsidR="004C61A4" w:rsidRPr="001B3B84">
        <w:rPr>
          <w:spacing w:val="-2"/>
          <w:sz w:val="20"/>
          <w:szCs w:val="20"/>
        </w:rPr>
        <w:t>.</w:t>
      </w:r>
    </w:p>
    <w:p w14:paraId="3196E6BB" w14:textId="77777777" w:rsidR="003A5023" w:rsidRPr="001B3B84" w:rsidRDefault="003A5023" w:rsidP="000941E9">
      <w:pPr>
        <w:pStyle w:val="Corpodetexto"/>
        <w:spacing w:before="92"/>
        <w:rPr>
          <w:sz w:val="20"/>
          <w:szCs w:val="20"/>
        </w:rPr>
      </w:pPr>
    </w:p>
    <w:p w14:paraId="051E68D5" w14:textId="21BCC0F7" w:rsidR="003A5023" w:rsidRPr="001B3B84" w:rsidRDefault="003C1049" w:rsidP="000941E9">
      <w:pPr>
        <w:pStyle w:val="Corpodetexto"/>
        <w:ind w:left="132"/>
        <w:rPr>
          <w:b/>
          <w:bCs/>
          <w:sz w:val="20"/>
          <w:szCs w:val="20"/>
        </w:rPr>
      </w:pPr>
      <w:r w:rsidRPr="001B3B84">
        <w:rPr>
          <w:b/>
          <w:bCs/>
          <w:sz w:val="20"/>
          <w:szCs w:val="20"/>
        </w:rPr>
        <w:t>GARANTIA,</w:t>
      </w:r>
      <w:r w:rsidRPr="001B3B84">
        <w:rPr>
          <w:b/>
          <w:bCs/>
          <w:spacing w:val="2"/>
          <w:sz w:val="20"/>
          <w:szCs w:val="20"/>
        </w:rPr>
        <w:t xml:space="preserve"> </w:t>
      </w:r>
      <w:r w:rsidRPr="001B3B84">
        <w:rPr>
          <w:b/>
          <w:bCs/>
          <w:sz w:val="20"/>
          <w:szCs w:val="20"/>
        </w:rPr>
        <w:t>MANUTENÇÃO</w:t>
      </w:r>
      <w:r w:rsidRPr="001B3B84">
        <w:rPr>
          <w:b/>
          <w:bCs/>
          <w:spacing w:val="3"/>
          <w:sz w:val="20"/>
          <w:szCs w:val="20"/>
        </w:rPr>
        <w:t xml:space="preserve"> </w:t>
      </w:r>
      <w:r w:rsidRPr="001B3B84">
        <w:rPr>
          <w:b/>
          <w:bCs/>
          <w:sz w:val="20"/>
          <w:szCs w:val="20"/>
        </w:rPr>
        <w:t>E</w:t>
      </w:r>
      <w:r w:rsidRPr="001B3B84">
        <w:rPr>
          <w:b/>
          <w:bCs/>
          <w:spacing w:val="2"/>
          <w:sz w:val="20"/>
          <w:szCs w:val="20"/>
        </w:rPr>
        <w:t xml:space="preserve"> </w:t>
      </w:r>
      <w:r w:rsidRPr="001B3B84">
        <w:rPr>
          <w:b/>
          <w:bCs/>
          <w:sz w:val="20"/>
          <w:szCs w:val="20"/>
        </w:rPr>
        <w:t>ASSISTÊNCIA</w:t>
      </w:r>
      <w:r w:rsidRPr="001B3B84">
        <w:rPr>
          <w:b/>
          <w:bCs/>
          <w:spacing w:val="3"/>
          <w:sz w:val="20"/>
          <w:szCs w:val="20"/>
        </w:rPr>
        <w:t xml:space="preserve"> </w:t>
      </w:r>
      <w:r w:rsidRPr="001B3B84">
        <w:rPr>
          <w:b/>
          <w:bCs/>
          <w:spacing w:val="-2"/>
          <w:sz w:val="20"/>
          <w:szCs w:val="20"/>
        </w:rPr>
        <w:t>TÉCNICA</w:t>
      </w:r>
    </w:p>
    <w:p w14:paraId="7AA85F22" w14:textId="77777777" w:rsidR="003A5023" w:rsidRPr="001B3B84" w:rsidRDefault="003A5023" w:rsidP="000941E9">
      <w:pPr>
        <w:pStyle w:val="Corpodetexto"/>
        <w:spacing w:before="92"/>
        <w:rPr>
          <w:sz w:val="20"/>
          <w:szCs w:val="20"/>
        </w:rPr>
      </w:pPr>
    </w:p>
    <w:p w14:paraId="28569E8E" w14:textId="77777777" w:rsidR="003A5023" w:rsidRPr="001B3B84" w:rsidRDefault="00806A69" w:rsidP="00241B57">
      <w:pPr>
        <w:pStyle w:val="PargrafodaLista1"/>
        <w:numPr>
          <w:ilvl w:val="1"/>
          <w:numId w:val="8"/>
        </w:numPr>
        <w:tabs>
          <w:tab w:val="left" w:pos="380"/>
        </w:tabs>
        <w:ind w:left="380" w:hanging="248"/>
        <w:rPr>
          <w:sz w:val="20"/>
          <w:szCs w:val="20"/>
        </w:rPr>
      </w:pPr>
      <w:r w:rsidRPr="001B3B84">
        <w:rPr>
          <w:sz w:val="20"/>
          <w:szCs w:val="20"/>
        </w:rPr>
        <w:t>Na</w:t>
      </w:r>
      <w:r w:rsidRPr="001B3B84">
        <w:rPr>
          <w:spacing w:val="2"/>
          <w:sz w:val="20"/>
          <w:szCs w:val="20"/>
        </w:rPr>
        <w:t xml:space="preserve"> </w:t>
      </w:r>
      <w:r w:rsidRPr="001B3B84">
        <w:rPr>
          <w:sz w:val="20"/>
          <w:szCs w:val="20"/>
        </w:rPr>
        <w:t>presente</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não</w:t>
      </w:r>
      <w:r w:rsidRPr="001B3B84">
        <w:rPr>
          <w:spacing w:val="2"/>
          <w:sz w:val="20"/>
          <w:szCs w:val="20"/>
        </w:rPr>
        <w:t xml:space="preserve"> </w:t>
      </w:r>
      <w:r w:rsidRPr="001B3B84">
        <w:rPr>
          <w:sz w:val="20"/>
          <w:szCs w:val="20"/>
        </w:rPr>
        <w:t>se</w:t>
      </w:r>
      <w:r w:rsidRPr="001B3B84">
        <w:rPr>
          <w:spacing w:val="2"/>
          <w:sz w:val="20"/>
          <w:szCs w:val="20"/>
        </w:rPr>
        <w:t xml:space="preserve"> </w:t>
      </w:r>
      <w:r w:rsidRPr="001B3B84">
        <w:rPr>
          <w:sz w:val="20"/>
          <w:szCs w:val="20"/>
        </w:rPr>
        <w:t>aplica</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garantia,</w:t>
      </w:r>
      <w:r w:rsidRPr="001B3B84">
        <w:rPr>
          <w:spacing w:val="2"/>
          <w:sz w:val="20"/>
          <w:szCs w:val="20"/>
        </w:rPr>
        <w:t xml:space="preserve"> </w:t>
      </w:r>
      <w:r w:rsidRPr="001B3B84">
        <w:rPr>
          <w:sz w:val="20"/>
          <w:szCs w:val="20"/>
        </w:rPr>
        <w:t>manutenção</w:t>
      </w:r>
      <w:r w:rsidRPr="001B3B84">
        <w:rPr>
          <w:spacing w:val="3"/>
          <w:sz w:val="20"/>
          <w:szCs w:val="20"/>
        </w:rPr>
        <w:t xml:space="preserve"> </w:t>
      </w:r>
      <w:r w:rsidRPr="001B3B84">
        <w:rPr>
          <w:sz w:val="20"/>
          <w:szCs w:val="20"/>
        </w:rPr>
        <w:t>e</w:t>
      </w:r>
      <w:r w:rsidRPr="001B3B84">
        <w:rPr>
          <w:spacing w:val="2"/>
          <w:sz w:val="20"/>
          <w:szCs w:val="20"/>
        </w:rPr>
        <w:t xml:space="preserve"> </w:t>
      </w:r>
      <w:r w:rsidRPr="001B3B84">
        <w:rPr>
          <w:sz w:val="20"/>
          <w:szCs w:val="20"/>
        </w:rPr>
        <w:t>assistência</w:t>
      </w:r>
      <w:r w:rsidRPr="001B3B84">
        <w:rPr>
          <w:spacing w:val="2"/>
          <w:sz w:val="20"/>
          <w:szCs w:val="20"/>
        </w:rPr>
        <w:t xml:space="preserve"> </w:t>
      </w:r>
      <w:r w:rsidRPr="001B3B84">
        <w:rPr>
          <w:spacing w:val="-2"/>
          <w:sz w:val="20"/>
          <w:szCs w:val="20"/>
        </w:rPr>
        <w:t>técnica.</w:t>
      </w:r>
    </w:p>
    <w:p w14:paraId="5951904C" w14:textId="2F2A0D02" w:rsidR="009552FB" w:rsidRPr="001B3B84" w:rsidRDefault="009552FB" w:rsidP="009552FB">
      <w:pPr>
        <w:pStyle w:val="Ttulo1"/>
        <w:numPr>
          <w:ilvl w:val="0"/>
          <w:numId w:val="0"/>
        </w:numPr>
        <w:tabs>
          <w:tab w:val="left" w:pos="259"/>
        </w:tabs>
        <w:rPr>
          <w:sz w:val="20"/>
          <w:szCs w:val="20"/>
        </w:rPr>
      </w:pPr>
    </w:p>
    <w:p w14:paraId="7B41D705" w14:textId="27E2DE18" w:rsidR="009552FB" w:rsidRPr="001B3B84" w:rsidRDefault="009552FB" w:rsidP="009552FB">
      <w:pPr>
        <w:pStyle w:val="Corpodetexto"/>
      </w:pPr>
    </w:p>
    <w:p w14:paraId="2F17627C" w14:textId="77777777" w:rsidR="009552FB" w:rsidRPr="001B3B84" w:rsidRDefault="009552FB" w:rsidP="009552FB">
      <w:pPr>
        <w:pStyle w:val="Corpodetexto"/>
      </w:pPr>
    </w:p>
    <w:p w14:paraId="7CCD6697" w14:textId="67415A67" w:rsidR="003A5023" w:rsidRPr="001B3B84" w:rsidRDefault="000941E9" w:rsidP="00241B57">
      <w:pPr>
        <w:pStyle w:val="Ttulo1"/>
        <w:numPr>
          <w:ilvl w:val="0"/>
          <w:numId w:val="8"/>
        </w:numPr>
        <w:tabs>
          <w:tab w:val="left" w:pos="259"/>
        </w:tabs>
        <w:ind w:left="259" w:hanging="127"/>
        <w:rPr>
          <w:sz w:val="20"/>
          <w:szCs w:val="20"/>
        </w:rPr>
      </w:pPr>
      <w:r w:rsidRPr="001B3B84">
        <w:rPr>
          <w:sz w:val="20"/>
          <w:szCs w:val="20"/>
        </w:rPr>
        <w:t xml:space="preserve"> </w:t>
      </w:r>
      <w:r w:rsidR="00806A69" w:rsidRPr="001B3B84">
        <w:rPr>
          <w:sz w:val="20"/>
          <w:szCs w:val="20"/>
        </w:rPr>
        <w:t>MODELO</w:t>
      </w:r>
      <w:r w:rsidR="00806A69" w:rsidRPr="001B3B84">
        <w:rPr>
          <w:spacing w:val="5"/>
          <w:sz w:val="20"/>
          <w:szCs w:val="20"/>
        </w:rPr>
        <w:t xml:space="preserve"> </w:t>
      </w:r>
      <w:r w:rsidR="00806A69" w:rsidRPr="001B3B84">
        <w:rPr>
          <w:sz w:val="20"/>
          <w:szCs w:val="20"/>
        </w:rPr>
        <w:t>DE</w:t>
      </w:r>
      <w:r w:rsidR="00806A69" w:rsidRPr="001B3B84">
        <w:rPr>
          <w:spacing w:val="5"/>
          <w:sz w:val="20"/>
          <w:szCs w:val="20"/>
        </w:rPr>
        <w:t xml:space="preserve"> </w:t>
      </w:r>
      <w:r w:rsidR="00806A69" w:rsidRPr="001B3B84">
        <w:rPr>
          <w:sz w:val="20"/>
          <w:szCs w:val="20"/>
        </w:rPr>
        <w:t>GESTÃO</w:t>
      </w:r>
      <w:r w:rsidR="00806A69" w:rsidRPr="001B3B84">
        <w:rPr>
          <w:spacing w:val="5"/>
          <w:sz w:val="20"/>
          <w:szCs w:val="20"/>
        </w:rPr>
        <w:t xml:space="preserve"> </w:t>
      </w:r>
      <w:r w:rsidR="00806A69" w:rsidRPr="001B3B84">
        <w:rPr>
          <w:sz w:val="20"/>
          <w:szCs w:val="20"/>
        </w:rPr>
        <w:t>DO</w:t>
      </w:r>
      <w:r w:rsidR="00806A69" w:rsidRPr="001B3B84">
        <w:rPr>
          <w:spacing w:val="5"/>
          <w:sz w:val="20"/>
          <w:szCs w:val="20"/>
        </w:rPr>
        <w:t xml:space="preserve"> </w:t>
      </w:r>
      <w:r w:rsidR="00806A69" w:rsidRPr="001B3B84">
        <w:rPr>
          <w:spacing w:val="-2"/>
          <w:sz w:val="20"/>
          <w:szCs w:val="20"/>
        </w:rPr>
        <w:t>CONTRATO</w:t>
      </w:r>
    </w:p>
    <w:p w14:paraId="6EE5A218" w14:textId="77777777" w:rsidR="003A5023" w:rsidRPr="001B3B84" w:rsidRDefault="003A5023" w:rsidP="000941E9">
      <w:pPr>
        <w:pStyle w:val="Corpodetexto"/>
        <w:spacing w:before="92"/>
        <w:rPr>
          <w:b/>
          <w:sz w:val="20"/>
          <w:szCs w:val="20"/>
        </w:rPr>
      </w:pPr>
    </w:p>
    <w:p w14:paraId="7A885AA4" w14:textId="77777777" w:rsidR="003A5023" w:rsidRPr="001B3B84" w:rsidRDefault="00806A69" w:rsidP="00241B57">
      <w:pPr>
        <w:pStyle w:val="PargrafodaLista1"/>
        <w:numPr>
          <w:ilvl w:val="1"/>
          <w:numId w:val="8"/>
        </w:numPr>
        <w:tabs>
          <w:tab w:val="left" w:pos="380"/>
        </w:tabs>
        <w:ind w:left="132" w:right="469" w:firstLine="0"/>
        <w:jc w:val="both"/>
        <w:rPr>
          <w:sz w:val="20"/>
          <w:szCs w:val="20"/>
        </w:rPr>
      </w:pPr>
      <w:r w:rsidRPr="001B3B84">
        <w:rPr>
          <w:sz w:val="20"/>
          <w:szCs w:val="20"/>
        </w:rPr>
        <w:t>O</w:t>
      </w:r>
      <w:r w:rsidRPr="001B3B84">
        <w:rPr>
          <w:spacing w:val="23"/>
          <w:sz w:val="20"/>
          <w:szCs w:val="20"/>
        </w:rPr>
        <w:t xml:space="preserve"> </w:t>
      </w:r>
      <w:r w:rsidRPr="001B3B84">
        <w:rPr>
          <w:sz w:val="20"/>
          <w:szCs w:val="20"/>
        </w:rPr>
        <w:t>contrato</w:t>
      </w:r>
      <w:r w:rsidRPr="001B3B84">
        <w:rPr>
          <w:spacing w:val="23"/>
          <w:sz w:val="20"/>
          <w:szCs w:val="20"/>
        </w:rPr>
        <w:t xml:space="preserve"> </w:t>
      </w:r>
      <w:r w:rsidRPr="001B3B84">
        <w:rPr>
          <w:sz w:val="20"/>
          <w:szCs w:val="20"/>
        </w:rPr>
        <w:t>deverá</w:t>
      </w:r>
      <w:r w:rsidRPr="001B3B84">
        <w:rPr>
          <w:spacing w:val="23"/>
          <w:sz w:val="20"/>
          <w:szCs w:val="20"/>
        </w:rPr>
        <w:t xml:space="preserve"> </w:t>
      </w:r>
      <w:r w:rsidRPr="001B3B84">
        <w:rPr>
          <w:sz w:val="20"/>
          <w:szCs w:val="20"/>
        </w:rPr>
        <w:t>ser</w:t>
      </w:r>
      <w:r w:rsidRPr="001B3B84">
        <w:rPr>
          <w:spacing w:val="23"/>
          <w:sz w:val="20"/>
          <w:szCs w:val="20"/>
        </w:rPr>
        <w:t xml:space="preserve"> </w:t>
      </w:r>
      <w:r w:rsidRPr="001B3B84">
        <w:rPr>
          <w:sz w:val="20"/>
          <w:szCs w:val="20"/>
        </w:rPr>
        <w:t>executado</w:t>
      </w:r>
      <w:r w:rsidRPr="001B3B84">
        <w:rPr>
          <w:spacing w:val="23"/>
          <w:sz w:val="20"/>
          <w:szCs w:val="20"/>
        </w:rPr>
        <w:t xml:space="preserve"> </w:t>
      </w:r>
      <w:r w:rsidRPr="001B3B84">
        <w:rPr>
          <w:sz w:val="20"/>
          <w:szCs w:val="20"/>
        </w:rPr>
        <w:t>fielmente</w:t>
      </w:r>
      <w:r w:rsidRPr="001B3B84">
        <w:rPr>
          <w:spacing w:val="23"/>
          <w:sz w:val="20"/>
          <w:szCs w:val="20"/>
        </w:rPr>
        <w:t xml:space="preserve"> </w:t>
      </w:r>
      <w:r w:rsidRPr="001B3B84">
        <w:rPr>
          <w:sz w:val="20"/>
          <w:szCs w:val="20"/>
        </w:rPr>
        <w:t>pelas</w:t>
      </w:r>
      <w:r w:rsidRPr="001B3B84">
        <w:rPr>
          <w:spacing w:val="23"/>
          <w:sz w:val="20"/>
          <w:szCs w:val="20"/>
        </w:rPr>
        <w:t xml:space="preserve"> </w:t>
      </w:r>
      <w:r w:rsidRPr="001B3B84">
        <w:rPr>
          <w:sz w:val="20"/>
          <w:szCs w:val="20"/>
        </w:rPr>
        <w:t>partes,</w:t>
      </w:r>
      <w:r w:rsidRPr="001B3B84">
        <w:rPr>
          <w:spacing w:val="23"/>
          <w:sz w:val="20"/>
          <w:szCs w:val="20"/>
        </w:rPr>
        <w:t xml:space="preserve"> </w:t>
      </w:r>
      <w:r w:rsidRPr="001B3B84">
        <w:rPr>
          <w:sz w:val="20"/>
          <w:szCs w:val="20"/>
        </w:rPr>
        <w:t>de</w:t>
      </w:r>
      <w:r w:rsidRPr="001B3B84">
        <w:rPr>
          <w:spacing w:val="23"/>
          <w:sz w:val="20"/>
          <w:szCs w:val="20"/>
        </w:rPr>
        <w:t xml:space="preserve"> </w:t>
      </w:r>
      <w:r w:rsidRPr="001B3B84">
        <w:rPr>
          <w:sz w:val="20"/>
          <w:szCs w:val="20"/>
        </w:rPr>
        <w:t>acordo</w:t>
      </w:r>
      <w:r w:rsidRPr="001B3B84">
        <w:rPr>
          <w:spacing w:val="23"/>
          <w:sz w:val="20"/>
          <w:szCs w:val="20"/>
        </w:rPr>
        <w:t xml:space="preserve"> </w:t>
      </w:r>
      <w:r w:rsidRPr="001B3B84">
        <w:rPr>
          <w:sz w:val="20"/>
          <w:szCs w:val="20"/>
        </w:rPr>
        <w:t>com</w:t>
      </w:r>
      <w:r w:rsidRPr="001B3B84">
        <w:rPr>
          <w:spacing w:val="23"/>
          <w:sz w:val="20"/>
          <w:szCs w:val="20"/>
        </w:rPr>
        <w:t xml:space="preserve"> </w:t>
      </w:r>
      <w:r w:rsidRPr="001B3B84">
        <w:rPr>
          <w:sz w:val="20"/>
          <w:szCs w:val="20"/>
        </w:rPr>
        <w:t>as</w:t>
      </w:r>
      <w:r w:rsidRPr="001B3B84">
        <w:rPr>
          <w:spacing w:val="23"/>
          <w:sz w:val="20"/>
          <w:szCs w:val="20"/>
        </w:rPr>
        <w:t xml:space="preserve"> </w:t>
      </w:r>
      <w:r w:rsidRPr="001B3B84">
        <w:rPr>
          <w:sz w:val="20"/>
          <w:szCs w:val="20"/>
        </w:rPr>
        <w:t>cláusulas</w:t>
      </w:r>
      <w:r w:rsidRPr="001B3B84">
        <w:rPr>
          <w:spacing w:val="23"/>
          <w:sz w:val="20"/>
          <w:szCs w:val="20"/>
        </w:rPr>
        <w:t xml:space="preserve"> </w:t>
      </w:r>
      <w:r w:rsidRPr="001B3B84">
        <w:rPr>
          <w:sz w:val="20"/>
          <w:szCs w:val="20"/>
        </w:rPr>
        <w:t>avençadas</w:t>
      </w:r>
      <w:r w:rsidRPr="001B3B84">
        <w:rPr>
          <w:spacing w:val="23"/>
          <w:sz w:val="20"/>
          <w:szCs w:val="20"/>
        </w:rPr>
        <w:t xml:space="preserve"> </w:t>
      </w:r>
      <w:r w:rsidRPr="001B3B84">
        <w:rPr>
          <w:sz w:val="20"/>
          <w:szCs w:val="20"/>
        </w:rPr>
        <w:t>e</w:t>
      </w:r>
      <w:r w:rsidRPr="001B3B84">
        <w:rPr>
          <w:spacing w:val="23"/>
          <w:sz w:val="20"/>
          <w:szCs w:val="20"/>
        </w:rPr>
        <w:t xml:space="preserve"> </w:t>
      </w:r>
      <w:r w:rsidRPr="001B3B84">
        <w:rPr>
          <w:sz w:val="20"/>
          <w:szCs w:val="20"/>
        </w:rPr>
        <w:t>as</w:t>
      </w:r>
      <w:r w:rsidRPr="001B3B84">
        <w:rPr>
          <w:spacing w:val="23"/>
          <w:sz w:val="20"/>
          <w:szCs w:val="20"/>
        </w:rPr>
        <w:t xml:space="preserve"> </w:t>
      </w:r>
      <w:r w:rsidRPr="001B3B84">
        <w:rPr>
          <w:sz w:val="20"/>
          <w:szCs w:val="20"/>
        </w:rPr>
        <w:t>normas</w:t>
      </w:r>
      <w:r w:rsidRPr="001B3B84">
        <w:rPr>
          <w:spacing w:val="23"/>
          <w:sz w:val="20"/>
          <w:szCs w:val="20"/>
        </w:rPr>
        <w:t xml:space="preserve"> </w:t>
      </w:r>
      <w:r w:rsidRPr="001B3B84">
        <w:rPr>
          <w:sz w:val="20"/>
          <w:szCs w:val="20"/>
        </w:rPr>
        <w:t>do</w:t>
      </w:r>
      <w:r w:rsidRPr="001B3B84">
        <w:rPr>
          <w:spacing w:val="23"/>
          <w:sz w:val="20"/>
          <w:szCs w:val="20"/>
        </w:rPr>
        <w:t xml:space="preserve"> </w:t>
      </w:r>
      <w:r w:rsidRPr="001B3B84">
        <w:rPr>
          <w:sz w:val="20"/>
          <w:szCs w:val="20"/>
        </w:rPr>
        <w:t>Decreto</w:t>
      </w:r>
      <w:r w:rsidRPr="001B3B84">
        <w:rPr>
          <w:spacing w:val="23"/>
          <w:sz w:val="20"/>
          <w:szCs w:val="20"/>
        </w:rPr>
        <w:t xml:space="preserve"> </w:t>
      </w:r>
      <w:r w:rsidRPr="001B3B84">
        <w:rPr>
          <w:sz w:val="20"/>
          <w:szCs w:val="20"/>
        </w:rPr>
        <w:t>nº. 3.537, de 09 de maio de 2023, e cada</w:t>
      </w:r>
      <w:r w:rsidRPr="001B3B84">
        <w:rPr>
          <w:spacing w:val="40"/>
          <w:sz w:val="20"/>
          <w:szCs w:val="20"/>
        </w:rPr>
        <w:t xml:space="preserve"> </w:t>
      </w:r>
      <w:r w:rsidRPr="001B3B84">
        <w:rPr>
          <w:sz w:val="20"/>
          <w:szCs w:val="20"/>
        </w:rPr>
        <w:t>parte responderá pelas consequências de sua inexecução total ou parcial.</w:t>
      </w:r>
    </w:p>
    <w:p w14:paraId="5C0A4362" w14:textId="518F214E" w:rsidR="003A5023" w:rsidRPr="001B3B84" w:rsidRDefault="00806A69" w:rsidP="00241B57">
      <w:pPr>
        <w:pStyle w:val="PargrafodaLista1"/>
        <w:numPr>
          <w:ilvl w:val="1"/>
          <w:numId w:val="8"/>
        </w:numPr>
        <w:tabs>
          <w:tab w:val="left" w:pos="380"/>
        </w:tabs>
        <w:ind w:left="132" w:right="470" w:firstLine="0"/>
        <w:jc w:val="both"/>
        <w:rPr>
          <w:sz w:val="20"/>
          <w:szCs w:val="20"/>
        </w:rPr>
      </w:pPr>
      <w:r w:rsidRPr="001B3B84">
        <w:rPr>
          <w:sz w:val="20"/>
          <w:szCs w:val="20"/>
        </w:rPr>
        <w:t>Em caso de impedimento, ordem de paralisação ou suspensão do contrato, o cronograma de execução será prorrogado automaticamente pelo tempo correspondente,</w:t>
      </w:r>
      <w:r w:rsidRPr="001B3B84">
        <w:rPr>
          <w:spacing w:val="40"/>
          <w:sz w:val="20"/>
          <w:szCs w:val="20"/>
        </w:rPr>
        <w:t xml:space="preserve"> </w:t>
      </w:r>
      <w:r w:rsidRPr="001B3B84">
        <w:rPr>
          <w:sz w:val="20"/>
          <w:szCs w:val="20"/>
        </w:rPr>
        <w:t>anotadas tais circunstâncias mediante simples apostila.</w:t>
      </w:r>
    </w:p>
    <w:p w14:paraId="10C7DF8B" w14:textId="77777777" w:rsidR="003A5023" w:rsidRPr="001B3B84" w:rsidRDefault="00806A69" w:rsidP="00241B57">
      <w:pPr>
        <w:pStyle w:val="PargrafodaLista1"/>
        <w:numPr>
          <w:ilvl w:val="1"/>
          <w:numId w:val="8"/>
        </w:numPr>
        <w:tabs>
          <w:tab w:val="left" w:pos="395"/>
        </w:tabs>
        <w:spacing w:before="1"/>
        <w:ind w:left="132" w:right="467" w:firstLine="0"/>
        <w:jc w:val="both"/>
        <w:rPr>
          <w:sz w:val="20"/>
          <w:szCs w:val="20"/>
        </w:rPr>
      </w:pPr>
      <w:r w:rsidRPr="001B3B84">
        <w:rPr>
          <w:sz w:val="20"/>
          <w:szCs w:val="20"/>
        </w:rPr>
        <w:t>As</w:t>
      </w:r>
      <w:r w:rsidRPr="001B3B84">
        <w:rPr>
          <w:spacing w:val="39"/>
          <w:sz w:val="20"/>
          <w:szCs w:val="20"/>
        </w:rPr>
        <w:t xml:space="preserve"> </w:t>
      </w:r>
      <w:r w:rsidRPr="001B3B84">
        <w:rPr>
          <w:sz w:val="20"/>
          <w:szCs w:val="20"/>
        </w:rPr>
        <w:t>comunicações</w:t>
      </w:r>
      <w:r w:rsidRPr="001B3B84">
        <w:rPr>
          <w:spacing w:val="39"/>
          <w:sz w:val="20"/>
          <w:szCs w:val="20"/>
        </w:rPr>
        <w:t xml:space="preserve"> </w:t>
      </w:r>
      <w:r w:rsidRPr="001B3B84">
        <w:rPr>
          <w:sz w:val="20"/>
          <w:szCs w:val="20"/>
        </w:rPr>
        <w:t>entre</w:t>
      </w:r>
      <w:r w:rsidRPr="001B3B84">
        <w:rPr>
          <w:spacing w:val="39"/>
          <w:sz w:val="20"/>
          <w:szCs w:val="20"/>
        </w:rPr>
        <w:t xml:space="preserve"> </w:t>
      </w:r>
      <w:r w:rsidRPr="001B3B84">
        <w:rPr>
          <w:sz w:val="20"/>
          <w:szCs w:val="20"/>
        </w:rPr>
        <w:t>o</w:t>
      </w:r>
      <w:r w:rsidRPr="001B3B84">
        <w:rPr>
          <w:spacing w:val="39"/>
          <w:sz w:val="20"/>
          <w:szCs w:val="20"/>
        </w:rPr>
        <w:t xml:space="preserve"> </w:t>
      </w:r>
      <w:r w:rsidRPr="001B3B84">
        <w:rPr>
          <w:sz w:val="20"/>
          <w:szCs w:val="20"/>
        </w:rPr>
        <w:t>órgão</w:t>
      </w:r>
      <w:r w:rsidRPr="001B3B84">
        <w:rPr>
          <w:spacing w:val="39"/>
          <w:sz w:val="20"/>
          <w:szCs w:val="20"/>
        </w:rPr>
        <w:t xml:space="preserve"> </w:t>
      </w:r>
      <w:r w:rsidRPr="001B3B84">
        <w:rPr>
          <w:sz w:val="20"/>
          <w:szCs w:val="20"/>
        </w:rPr>
        <w:t>ou</w:t>
      </w:r>
      <w:r w:rsidRPr="001B3B84">
        <w:rPr>
          <w:spacing w:val="39"/>
          <w:sz w:val="20"/>
          <w:szCs w:val="20"/>
        </w:rPr>
        <w:t xml:space="preserve"> </w:t>
      </w:r>
      <w:r w:rsidRPr="001B3B84">
        <w:rPr>
          <w:sz w:val="20"/>
          <w:szCs w:val="20"/>
        </w:rPr>
        <w:t>entidade</w:t>
      </w:r>
      <w:r w:rsidRPr="001B3B84">
        <w:rPr>
          <w:spacing w:val="39"/>
          <w:sz w:val="20"/>
          <w:szCs w:val="20"/>
        </w:rPr>
        <w:t xml:space="preserve"> </w:t>
      </w:r>
      <w:r w:rsidRPr="001B3B84">
        <w:rPr>
          <w:sz w:val="20"/>
          <w:szCs w:val="20"/>
        </w:rPr>
        <w:t>e</w:t>
      </w:r>
      <w:r w:rsidRPr="001B3B84">
        <w:rPr>
          <w:spacing w:val="39"/>
          <w:sz w:val="20"/>
          <w:szCs w:val="20"/>
        </w:rPr>
        <w:t xml:space="preserve"> </w:t>
      </w:r>
      <w:r w:rsidRPr="001B3B84">
        <w:rPr>
          <w:sz w:val="20"/>
          <w:szCs w:val="20"/>
        </w:rPr>
        <w:t>a</w:t>
      </w:r>
      <w:r w:rsidRPr="001B3B84">
        <w:rPr>
          <w:spacing w:val="39"/>
          <w:sz w:val="20"/>
          <w:szCs w:val="20"/>
        </w:rPr>
        <w:t xml:space="preserve"> </w:t>
      </w:r>
      <w:r w:rsidRPr="001B3B84">
        <w:rPr>
          <w:sz w:val="20"/>
          <w:szCs w:val="20"/>
        </w:rPr>
        <w:t>contratada</w:t>
      </w:r>
      <w:r w:rsidRPr="001B3B84">
        <w:rPr>
          <w:spacing w:val="39"/>
          <w:sz w:val="20"/>
          <w:szCs w:val="20"/>
        </w:rPr>
        <w:t xml:space="preserve"> </w:t>
      </w:r>
      <w:r w:rsidRPr="001B3B84">
        <w:rPr>
          <w:sz w:val="20"/>
          <w:szCs w:val="20"/>
        </w:rPr>
        <w:t>devem</w:t>
      </w:r>
      <w:r w:rsidRPr="001B3B84">
        <w:rPr>
          <w:spacing w:val="39"/>
          <w:sz w:val="20"/>
          <w:szCs w:val="20"/>
        </w:rPr>
        <w:t xml:space="preserve"> </w:t>
      </w:r>
      <w:r w:rsidRPr="001B3B84">
        <w:rPr>
          <w:sz w:val="20"/>
          <w:szCs w:val="20"/>
        </w:rPr>
        <w:t>ser</w:t>
      </w:r>
      <w:r w:rsidRPr="001B3B84">
        <w:rPr>
          <w:spacing w:val="39"/>
          <w:sz w:val="20"/>
          <w:szCs w:val="20"/>
        </w:rPr>
        <w:t xml:space="preserve"> </w:t>
      </w:r>
      <w:r w:rsidRPr="001B3B84">
        <w:rPr>
          <w:sz w:val="20"/>
          <w:szCs w:val="20"/>
        </w:rPr>
        <w:t>realizadas</w:t>
      </w:r>
      <w:r w:rsidRPr="001B3B84">
        <w:rPr>
          <w:spacing w:val="39"/>
          <w:sz w:val="20"/>
          <w:szCs w:val="20"/>
        </w:rPr>
        <w:t xml:space="preserve"> </w:t>
      </w:r>
      <w:r w:rsidRPr="001B3B84">
        <w:rPr>
          <w:sz w:val="20"/>
          <w:szCs w:val="20"/>
        </w:rPr>
        <w:t>por</w:t>
      </w:r>
      <w:r w:rsidRPr="001B3B84">
        <w:rPr>
          <w:spacing w:val="22"/>
          <w:sz w:val="20"/>
          <w:szCs w:val="20"/>
        </w:rPr>
        <w:t xml:space="preserve"> </w:t>
      </w:r>
      <w:r w:rsidRPr="001B3B84">
        <w:rPr>
          <w:sz w:val="20"/>
          <w:szCs w:val="20"/>
        </w:rPr>
        <w:t>escrito</w:t>
      </w:r>
      <w:r w:rsidRPr="001B3B84">
        <w:rPr>
          <w:spacing w:val="22"/>
          <w:sz w:val="20"/>
          <w:szCs w:val="20"/>
        </w:rPr>
        <w:t xml:space="preserve"> </w:t>
      </w:r>
      <w:r w:rsidRPr="001B3B84">
        <w:rPr>
          <w:sz w:val="20"/>
          <w:szCs w:val="20"/>
        </w:rPr>
        <w:t>sempre</w:t>
      </w:r>
      <w:r w:rsidRPr="001B3B84">
        <w:rPr>
          <w:spacing w:val="22"/>
          <w:sz w:val="20"/>
          <w:szCs w:val="20"/>
        </w:rPr>
        <w:t xml:space="preserve"> </w:t>
      </w:r>
      <w:r w:rsidRPr="001B3B84">
        <w:rPr>
          <w:sz w:val="20"/>
          <w:szCs w:val="20"/>
        </w:rPr>
        <w:t>que</w:t>
      </w:r>
      <w:r w:rsidRPr="001B3B84">
        <w:rPr>
          <w:spacing w:val="22"/>
          <w:sz w:val="20"/>
          <w:szCs w:val="20"/>
        </w:rPr>
        <w:t xml:space="preserve"> </w:t>
      </w:r>
      <w:r w:rsidRPr="001B3B84">
        <w:rPr>
          <w:sz w:val="20"/>
          <w:szCs w:val="20"/>
        </w:rPr>
        <w:t>o</w:t>
      </w:r>
      <w:r w:rsidRPr="001B3B84">
        <w:rPr>
          <w:spacing w:val="22"/>
          <w:sz w:val="20"/>
          <w:szCs w:val="20"/>
        </w:rPr>
        <w:t xml:space="preserve"> </w:t>
      </w:r>
      <w:r w:rsidRPr="001B3B84">
        <w:rPr>
          <w:sz w:val="20"/>
          <w:szCs w:val="20"/>
        </w:rPr>
        <w:t>ato</w:t>
      </w:r>
      <w:r w:rsidRPr="001B3B84">
        <w:rPr>
          <w:spacing w:val="22"/>
          <w:sz w:val="20"/>
          <w:szCs w:val="20"/>
        </w:rPr>
        <w:t xml:space="preserve"> </w:t>
      </w:r>
      <w:r w:rsidRPr="001B3B84">
        <w:rPr>
          <w:sz w:val="20"/>
          <w:szCs w:val="20"/>
        </w:rPr>
        <w:t>exigir</w:t>
      </w:r>
      <w:r w:rsidRPr="001B3B84">
        <w:rPr>
          <w:spacing w:val="22"/>
          <w:sz w:val="20"/>
          <w:szCs w:val="20"/>
        </w:rPr>
        <w:t xml:space="preserve"> </w:t>
      </w:r>
      <w:r w:rsidRPr="001B3B84">
        <w:rPr>
          <w:sz w:val="20"/>
          <w:szCs w:val="20"/>
        </w:rPr>
        <w:t>tal</w:t>
      </w:r>
      <w:r w:rsidRPr="001B3B84">
        <w:rPr>
          <w:spacing w:val="22"/>
          <w:sz w:val="20"/>
          <w:szCs w:val="20"/>
        </w:rPr>
        <w:t xml:space="preserve"> </w:t>
      </w:r>
      <w:r w:rsidRPr="001B3B84">
        <w:rPr>
          <w:sz w:val="20"/>
          <w:szCs w:val="20"/>
        </w:rPr>
        <w:t>formalidade,</w:t>
      </w:r>
      <w:r w:rsidRPr="001B3B84">
        <w:rPr>
          <w:spacing w:val="22"/>
          <w:sz w:val="20"/>
          <w:szCs w:val="20"/>
        </w:rPr>
        <w:t xml:space="preserve"> </w:t>
      </w:r>
      <w:r w:rsidRPr="001B3B84">
        <w:rPr>
          <w:sz w:val="20"/>
          <w:szCs w:val="20"/>
        </w:rPr>
        <w:t>admitindo-se</w:t>
      </w:r>
      <w:r w:rsidRPr="001B3B84">
        <w:rPr>
          <w:spacing w:val="22"/>
          <w:sz w:val="20"/>
          <w:szCs w:val="20"/>
        </w:rPr>
        <w:t xml:space="preserve"> </w:t>
      </w:r>
      <w:r w:rsidRPr="001B3B84">
        <w:rPr>
          <w:sz w:val="20"/>
          <w:szCs w:val="20"/>
        </w:rPr>
        <w:t>o</w:t>
      </w:r>
      <w:r w:rsidRPr="001B3B84">
        <w:rPr>
          <w:spacing w:val="22"/>
          <w:sz w:val="20"/>
          <w:szCs w:val="20"/>
        </w:rPr>
        <w:t xml:space="preserve"> </w:t>
      </w:r>
      <w:r w:rsidRPr="001B3B84">
        <w:rPr>
          <w:sz w:val="20"/>
          <w:szCs w:val="20"/>
        </w:rPr>
        <w:t>uso</w:t>
      </w:r>
      <w:r w:rsidRPr="001B3B84">
        <w:rPr>
          <w:spacing w:val="22"/>
          <w:sz w:val="20"/>
          <w:szCs w:val="20"/>
        </w:rPr>
        <w:t xml:space="preserve"> </w:t>
      </w:r>
      <w:r w:rsidRPr="001B3B84">
        <w:rPr>
          <w:sz w:val="20"/>
          <w:szCs w:val="20"/>
        </w:rPr>
        <w:t>de</w:t>
      </w:r>
      <w:r w:rsidRPr="001B3B84">
        <w:rPr>
          <w:spacing w:val="40"/>
          <w:sz w:val="20"/>
          <w:szCs w:val="20"/>
        </w:rPr>
        <w:t xml:space="preserve"> </w:t>
      </w:r>
      <w:r w:rsidRPr="001B3B84">
        <w:rPr>
          <w:sz w:val="20"/>
          <w:szCs w:val="20"/>
        </w:rPr>
        <w:t>mensagem eletrônica para esse fim.</w:t>
      </w:r>
    </w:p>
    <w:p w14:paraId="5ED7A246" w14:textId="77777777" w:rsidR="003A5023" w:rsidRPr="001B3B84" w:rsidRDefault="00806A69" w:rsidP="0075512D">
      <w:pPr>
        <w:pStyle w:val="PargrafodaLista1"/>
        <w:numPr>
          <w:ilvl w:val="1"/>
          <w:numId w:val="8"/>
        </w:numPr>
        <w:tabs>
          <w:tab w:val="left" w:pos="365"/>
        </w:tabs>
        <w:ind w:left="365" w:right="505" w:hanging="233"/>
        <w:jc w:val="both"/>
        <w:rPr>
          <w:sz w:val="20"/>
          <w:szCs w:val="20"/>
        </w:rPr>
      </w:pPr>
      <w:r w:rsidRPr="001B3B84">
        <w:rPr>
          <w:sz w:val="20"/>
          <w:szCs w:val="20"/>
        </w:rPr>
        <w:t>O</w:t>
      </w:r>
      <w:r w:rsidRPr="001B3B84">
        <w:rPr>
          <w:spacing w:val="2"/>
          <w:sz w:val="20"/>
          <w:szCs w:val="20"/>
        </w:rPr>
        <w:t xml:space="preserve"> </w:t>
      </w:r>
      <w:r w:rsidRPr="001B3B84">
        <w:rPr>
          <w:sz w:val="20"/>
          <w:szCs w:val="20"/>
        </w:rPr>
        <w:t>órgão</w:t>
      </w:r>
      <w:r w:rsidRPr="001B3B84">
        <w:rPr>
          <w:spacing w:val="2"/>
          <w:sz w:val="20"/>
          <w:szCs w:val="20"/>
        </w:rPr>
        <w:t xml:space="preserve"> </w:t>
      </w:r>
      <w:r w:rsidRPr="001B3B84">
        <w:rPr>
          <w:sz w:val="20"/>
          <w:szCs w:val="20"/>
        </w:rPr>
        <w:t>ou</w:t>
      </w:r>
      <w:r w:rsidRPr="001B3B84">
        <w:rPr>
          <w:spacing w:val="3"/>
          <w:sz w:val="20"/>
          <w:szCs w:val="20"/>
        </w:rPr>
        <w:t xml:space="preserve"> </w:t>
      </w:r>
      <w:r w:rsidRPr="001B3B84">
        <w:rPr>
          <w:sz w:val="20"/>
          <w:szCs w:val="20"/>
        </w:rPr>
        <w:t>entidade</w:t>
      </w:r>
      <w:r w:rsidRPr="001B3B84">
        <w:rPr>
          <w:spacing w:val="2"/>
          <w:sz w:val="20"/>
          <w:szCs w:val="20"/>
        </w:rPr>
        <w:t xml:space="preserve"> </w:t>
      </w:r>
      <w:r w:rsidRPr="001B3B84">
        <w:rPr>
          <w:sz w:val="20"/>
          <w:szCs w:val="20"/>
        </w:rPr>
        <w:t>poderá</w:t>
      </w:r>
      <w:r w:rsidRPr="001B3B84">
        <w:rPr>
          <w:spacing w:val="2"/>
          <w:sz w:val="20"/>
          <w:szCs w:val="20"/>
        </w:rPr>
        <w:t xml:space="preserve"> </w:t>
      </w:r>
      <w:r w:rsidRPr="001B3B84">
        <w:rPr>
          <w:sz w:val="20"/>
          <w:szCs w:val="20"/>
        </w:rPr>
        <w:t>convocar</w:t>
      </w:r>
      <w:r w:rsidRPr="001B3B84">
        <w:rPr>
          <w:spacing w:val="3"/>
          <w:sz w:val="20"/>
          <w:szCs w:val="20"/>
        </w:rPr>
        <w:t xml:space="preserve"> </w:t>
      </w:r>
      <w:r w:rsidRPr="001B3B84">
        <w:rPr>
          <w:sz w:val="20"/>
          <w:szCs w:val="20"/>
        </w:rPr>
        <w:t>representante</w:t>
      </w:r>
      <w:r w:rsidRPr="001B3B84">
        <w:rPr>
          <w:spacing w:val="2"/>
          <w:sz w:val="20"/>
          <w:szCs w:val="20"/>
        </w:rPr>
        <w:t xml:space="preserve"> </w:t>
      </w:r>
      <w:r w:rsidRPr="001B3B84">
        <w:rPr>
          <w:sz w:val="20"/>
          <w:szCs w:val="20"/>
        </w:rPr>
        <w:t>da</w:t>
      </w:r>
      <w:r w:rsidRPr="001B3B84">
        <w:rPr>
          <w:spacing w:val="2"/>
          <w:sz w:val="20"/>
          <w:szCs w:val="20"/>
        </w:rPr>
        <w:t xml:space="preserve"> </w:t>
      </w:r>
      <w:r w:rsidRPr="001B3B84">
        <w:rPr>
          <w:sz w:val="20"/>
          <w:szCs w:val="20"/>
        </w:rPr>
        <w:t>empresa</w:t>
      </w:r>
      <w:r w:rsidRPr="001B3B84">
        <w:rPr>
          <w:spacing w:val="3"/>
          <w:sz w:val="20"/>
          <w:szCs w:val="20"/>
        </w:rPr>
        <w:t xml:space="preserve"> </w:t>
      </w:r>
      <w:r w:rsidRPr="001B3B84">
        <w:rPr>
          <w:sz w:val="20"/>
          <w:szCs w:val="20"/>
        </w:rPr>
        <w:t>para</w:t>
      </w:r>
      <w:r w:rsidRPr="001B3B84">
        <w:rPr>
          <w:spacing w:val="2"/>
          <w:sz w:val="20"/>
          <w:szCs w:val="20"/>
        </w:rPr>
        <w:t xml:space="preserve"> </w:t>
      </w:r>
      <w:r w:rsidRPr="001B3B84">
        <w:rPr>
          <w:sz w:val="20"/>
          <w:szCs w:val="20"/>
        </w:rPr>
        <w:t>adoção</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z w:val="20"/>
          <w:szCs w:val="20"/>
        </w:rPr>
        <w:t>providências</w:t>
      </w:r>
      <w:r w:rsidRPr="001B3B84">
        <w:rPr>
          <w:spacing w:val="2"/>
          <w:sz w:val="20"/>
          <w:szCs w:val="20"/>
        </w:rPr>
        <w:t xml:space="preserve"> </w:t>
      </w:r>
      <w:r w:rsidRPr="001B3B84">
        <w:rPr>
          <w:sz w:val="20"/>
          <w:szCs w:val="20"/>
        </w:rPr>
        <w:t>que</w:t>
      </w:r>
      <w:r w:rsidRPr="001B3B84">
        <w:rPr>
          <w:spacing w:val="2"/>
          <w:sz w:val="20"/>
          <w:szCs w:val="20"/>
        </w:rPr>
        <w:t xml:space="preserve"> </w:t>
      </w:r>
      <w:r w:rsidRPr="001B3B84">
        <w:rPr>
          <w:sz w:val="20"/>
          <w:szCs w:val="20"/>
        </w:rPr>
        <w:t>devam</w:t>
      </w:r>
      <w:r w:rsidRPr="001B3B84">
        <w:rPr>
          <w:spacing w:val="3"/>
          <w:sz w:val="20"/>
          <w:szCs w:val="20"/>
        </w:rPr>
        <w:t xml:space="preserve"> </w:t>
      </w:r>
      <w:r w:rsidRPr="001B3B84">
        <w:rPr>
          <w:sz w:val="20"/>
          <w:szCs w:val="20"/>
        </w:rPr>
        <w:t>ser</w:t>
      </w:r>
      <w:r w:rsidRPr="001B3B84">
        <w:rPr>
          <w:spacing w:val="2"/>
          <w:sz w:val="20"/>
          <w:szCs w:val="20"/>
        </w:rPr>
        <w:t xml:space="preserve"> </w:t>
      </w:r>
      <w:r w:rsidRPr="001B3B84">
        <w:rPr>
          <w:sz w:val="20"/>
          <w:szCs w:val="20"/>
        </w:rPr>
        <w:t>cumpridas</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imediato.</w:t>
      </w:r>
    </w:p>
    <w:p w14:paraId="72FC235F" w14:textId="77777777" w:rsidR="003A5023" w:rsidRPr="001B3B84" w:rsidRDefault="00E37D46" w:rsidP="00241B57">
      <w:pPr>
        <w:pStyle w:val="PargrafodaLista1"/>
        <w:numPr>
          <w:ilvl w:val="1"/>
          <w:numId w:val="8"/>
        </w:numPr>
        <w:tabs>
          <w:tab w:val="left" w:pos="380"/>
        </w:tabs>
        <w:ind w:left="132" w:right="467" w:firstLine="0"/>
        <w:jc w:val="both"/>
        <w:rPr>
          <w:sz w:val="20"/>
          <w:szCs w:val="20"/>
        </w:rPr>
      </w:pPr>
      <w:r w:rsidRPr="001B3B84">
        <w:rPr>
          <w:noProof/>
          <w:sz w:val="20"/>
          <w:szCs w:val="20"/>
          <w:lang w:val="pt-BR" w:eastAsia="pt-BR"/>
        </w:rPr>
        <mc:AlternateContent>
          <mc:Choice Requires="wps">
            <w:drawing>
              <wp:anchor distT="0" distB="0" distL="114300" distR="114300" simplePos="0" relativeHeight="251655680" behindDoc="1" locked="0" layoutInCell="0" allowOverlap="1" wp14:anchorId="7C5234C3" wp14:editId="78BF1745">
                <wp:simplePos x="0" y="0"/>
                <wp:positionH relativeFrom="page">
                  <wp:posOffset>2959100</wp:posOffset>
                </wp:positionH>
                <wp:positionV relativeFrom="paragraph">
                  <wp:posOffset>49530</wp:posOffset>
                </wp:positionV>
                <wp:extent cx="25400" cy="1270"/>
                <wp:effectExtent l="0" t="0" r="12700" b="0"/>
                <wp:wrapNone/>
                <wp:docPr id="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270"/>
                        </a:xfrm>
                        <a:custGeom>
                          <a:avLst/>
                          <a:gdLst>
                            <a:gd name="G0" fmla="+- 41 0 0"/>
                            <a:gd name="G1" fmla="+- 3 0 0"/>
                          </a:gdLst>
                          <a:ahLst/>
                          <a:cxnLst>
                            <a:cxn ang="0">
                              <a:pos x="r" y="vc"/>
                            </a:cxn>
                            <a:cxn ang="5400000">
                              <a:pos x="hc" y="b"/>
                            </a:cxn>
                            <a:cxn ang="10800000">
                              <a:pos x="l" y="vc"/>
                            </a:cxn>
                            <a:cxn ang="16200000">
                              <a:pos x="hc" y="t"/>
                            </a:cxn>
                          </a:cxnLst>
                          <a:rect l="0" t="0" r="0" b="0"/>
                          <a:pathLst>
                            <a:path>
                              <a:moveTo>
                                <a:pt x="0" y="0"/>
                              </a:moveTo>
                              <a:lnTo>
                                <a:pt x="25400" y="0"/>
                              </a:lnTo>
                            </a:path>
                          </a:pathLst>
                        </a:custGeom>
                        <a:noFill/>
                        <a:ln w="126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27A8B4" id="Graphic 5" o:spid="_x0000_s1026" style="position:absolute;margin-left:233pt;margin-top:3.9pt;width:2pt;height:.1pt;z-index:-25166080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" o:allowincell="f" path="m,l25400,e" filled="f" strokeweight=".35mm">
                <v:path o:connecttype="custom" o:connectlocs="25400,635;12700,1270;0,635;12700,0" o:connectangles="0,90,180,270" textboxrect="0,0,25400,1270"/>
                <w10:wrap anchorx="page"/>
              </v:shape>
            </w:pict>
          </mc:Fallback>
        </mc:AlternateContent>
      </w:r>
      <w:r w:rsidR="00806A69" w:rsidRPr="001B3B84">
        <w:rPr>
          <w:sz w:val="20"/>
          <w:szCs w:val="20"/>
        </w:rPr>
        <w:t>Após a assinatura do contrato ou instrumento equivalente, o órgão ou entidade poderá convocar o representante da empresa contratada para reunião inicial para</w:t>
      </w:r>
      <w:r w:rsidR="00806A69" w:rsidRPr="001B3B84">
        <w:rPr>
          <w:spacing w:val="40"/>
          <w:sz w:val="20"/>
          <w:szCs w:val="20"/>
        </w:rPr>
        <w:t xml:space="preserve"> </w:t>
      </w:r>
      <w:r w:rsidR="00806A69" w:rsidRPr="001B3B84">
        <w:rPr>
          <w:sz w:val="20"/>
          <w:szCs w:val="20"/>
        </w:rPr>
        <w:t>apresentação</w:t>
      </w:r>
      <w:r w:rsidR="00806A69" w:rsidRPr="001B3B84">
        <w:rPr>
          <w:spacing w:val="26"/>
          <w:sz w:val="20"/>
          <w:szCs w:val="20"/>
        </w:rPr>
        <w:t xml:space="preserve"> </w:t>
      </w:r>
      <w:r w:rsidR="00806A69" w:rsidRPr="001B3B84">
        <w:rPr>
          <w:sz w:val="20"/>
          <w:szCs w:val="20"/>
        </w:rPr>
        <w:t>do</w:t>
      </w:r>
      <w:r w:rsidR="00806A69" w:rsidRPr="001B3B84">
        <w:rPr>
          <w:spacing w:val="26"/>
          <w:sz w:val="20"/>
          <w:szCs w:val="20"/>
        </w:rPr>
        <w:t xml:space="preserve"> </w:t>
      </w:r>
      <w:r w:rsidR="00806A69" w:rsidRPr="001B3B84">
        <w:rPr>
          <w:sz w:val="20"/>
          <w:szCs w:val="20"/>
        </w:rPr>
        <w:t>plano</w:t>
      </w:r>
      <w:r w:rsidR="00806A69" w:rsidRPr="001B3B84">
        <w:rPr>
          <w:spacing w:val="26"/>
          <w:sz w:val="20"/>
          <w:szCs w:val="20"/>
        </w:rPr>
        <w:t xml:space="preserve"> </w:t>
      </w:r>
      <w:r w:rsidR="00806A69" w:rsidRPr="001B3B84">
        <w:rPr>
          <w:sz w:val="20"/>
          <w:szCs w:val="20"/>
        </w:rPr>
        <w:t>de</w:t>
      </w:r>
      <w:r w:rsidR="00806A69" w:rsidRPr="001B3B84">
        <w:rPr>
          <w:spacing w:val="26"/>
          <w:sz w:val="20"/>
          <w:szCs w:val="20"/>
        </w:rPr>
        <w:t xml:space="preserve"> </w:t>
      </w:r>
      <w:r w:rsidR="00806A69" w:rsidRPr="001B3B84">
        <w:rPr>
          <w:sz w:val="20"/>
          <w:szCs w:val="20"/>
        </w:rPr>
        <w:t>fiscalização,</w:t>
      </w:r>
      <w:r w:rsidR="00806A69" w:rsidRPr="001B3B84">
        <w:rPr>
          <w:spacing w:val="26"/>
          <w:sz w:val="20"/>
          <w:szCs w:val="20"/>
        </w:rPr>
        <w:t xml:space="preserve"> </w:t>
      </w:r>
      <w:r w:rsidR="00806A69" w:rsidRPr="001B3B84">
        <w:rPr>
          <w:sz w:val="20"/>
          <w:szCs w:val="20"/>
        </w:rPr>
        <w:t>que</w:t>
      </w:r>
      <w:r w:rsidR="00806A69" w:rsidRPr="001B3B84">
        <w:rPr>
          <w:spacing w:val="26"/>
          <w:sz w:val="20"/>
          <w:szCs w:val="20"/>
        </w:rPr>
        <w:t xml:space="preserve"> </w:t>
      </w:r>
      <w:r w:rsidR="00806A69" w:rsidRPr="001B3B84">
        <w:rPr>
          <w:sz w:val="20"/>
          <w:szCs w:val="20"/>
        </w:rPr>
        <w:t>conterá</w:t>
      </w:r>
      <w:r w:rsidR="00806A69" w:rsidRPr="001B3B84">
        <w:rPr>
          <w:spacing w:val="26"/>
          <w:sz w:val="20"/>
          <w:szCs w:val="20"/>
        </w:rPr>
        <w:t xml:space="preserve"> </w:t>
      </w:r>
      <w:r w:rsidR="00806A69" w:rsidRPr="001B3B84">
        <w:rPr>
          <w:sz w:val="20"/>
          <w:szCs w:val="20"/>
        </w:rPr>
        <w:t>informações</w:t>
      </w:r>
      <w:r w:rsidR="00806A69" w:rsidRPr="001B3B84">
        <w:rPr>
          <w:spacing w:val="26"/>
          <w:sz w:val="20"/>
          <w:szCs w:val="20"/>
        </w:rPr>
        <w:t xml:space="preserve"> </w:t>
      </w:r>
      <w:r w:rsidR="00806A69" w:rsidRPr="001B3B84">
        <w:rPr>
          <w:sz w:val="20"/>
          <w:szCs w:val="20"/>
        </w:rPr>
        <w:t>acerca</w:t>
      </w:r>
      <w:r w:rsidR="00806A69" w:rsidRPr="001B3B84">
        <w:rPr>
          <w:spacing w:val="26"/>
          <w:sz w:val="20"/>
          <w:szCs w:val="20"/>
        </w:rPr>
        <w:t xml:space="preserve"> </w:t>
      </w:r>
      <w:r w:rsidR="00806A69" w:rsidRPr="001B3B84">
        <w:rPr>
          <w:sz w:val="20"/>
          <w:szCs w:val="20"/>
        </w:rPr>
        <w:t>das</w:t>
      </w:r>
      <w:r w:rsidR="00806A69" w:rsidRPr="001B3B84">
        <w:rPr>
          <w:spacing w:val="26"/>
          <w:sz w:val="20"/>
          <w:szCs w:val="20"/>
        </w:rPr>
        <w:t xml:space="preserve"> </w:t>
      </w:r>
      <w:r w:rsidR="00806A69" w:rsidRPr="001B3B84">
        <w:rPr>
          <w:sz w:val="20"/>
          <w:szCs w:val="20"/>
        </w:rPr>
        <w:t>obrigações</w:t>
      </w:r>
      <w:r w:rsidR="00806A69" w:rsidRPr="001B3B84">
        <w:rPr>
          <w:spacing w:val="26"/>
          <w:sz w:val="20"/>
          <w:szCs w:val="20"/>
        </w:rPr>
        <w:t xml:space="preserve"> </w:t>
      </w:r>
      <w:r w:rsidR="00806A69" w:rsidRPr="001B3B84">
        <w:rPr>
          <w:sz w:val="20"/>
          <w:szCs w:val="20"/>
        </w:rPr>
        <w:t>contratuais,</w:t>
      </w:r>
      <w:r w:rsidR="00806A69" w:rsidRPr="001B3B84">
        <w:rPr>
          <w:spacing w:val="26"/>
          <w:sz w:val="20"/>
          <w:szCs w:val="20"/>
        </w:rPr>
        <w:t xml:space="preserve"> </w:t>
      </w:r>
      <w:r w:rsidR="00806A69" w:rsidRPr="001B3B84">
        <w:rPr>
          <w:sz w:val="20"/>
          <w:szCs w:val="20"/>
        </w:rPr>
        <w:t>dos</w:t>
      </w:r>
      <w:r w:rsidR="00806A69" w:rsidRPr="001B3B84">
        <w:rPr>
          <w:spacing w:val="26"/>
          <w:sz w:val="20"/>
          <w:szCs w:val="20"/>
        </w:rPr>
        <w:t xml:space="preserve"> </w:t>
      </w:r>
      <w:r w:rsidR="00806A69" w:rsidRPr="001B3B84">
        <w:rPr>
          <w:sz w:val="20"/>
          <w:szCs w:val="20"/>
        </w:rPr>
        <w:t>mecanismos</w:t>
      </w:r>
      <w:r w:rsidR="00806A69" w:rsidRPr="001B3B84">
        <w:rPr>
          <w:spacing w:val="26"/>
          <w:sz w:val="20"/>
          <w:szCs w:val="20"/>
        </w:rPr>
        <w:t xml:space="preserve"> </w:t>
      </w:r>
      <w:r w:rsidR="00806A69" w:rsidRPr="001B3B84">
        <w:rPr>
          <w:sz w:val="20"/>
          <w:szCs w:val="20"/>
        </w:rPr>
        <w:t>de</w:t>
      </w:r>
      <w:r w:rsidR="00806A69" w:rsidRPr="001B3B84">
        <w:rPr>
          <w:spacing w:val="26"/>
          <w:sz w:val="20"/>
          <w:szCs w:val="20"/>
        </w:rPr>
        <w:t xml:space="preserve"> </w:t>
      </w:r>
      <w:r w:rsidR="00806A69" w:rsidRPr="001B3B84">
        <w:rPr>
          <w:sz w:val="20"/>
          <w:szCs w:val="20"/>
        </w:rPr>
        <w:t>fiscalização,</w:t>
      </w:r>
      <w:r w:rsidR="00806A69" w:rsidRPr="001B3B84">
        <w:rPr>
          <w:spacing w:val="26"/>
          <w:sz w:val="20"/>
          <w:szCs w:val="20"/>
        </w:rPr>
        <w:t xml:space="preserve"> </w:t>
      </w:r>
      <w:r w:rsidR="00806A69" w:rsidRPr="001B3B84">
        <w:rPr>
          <w:sz w:val="20"/>
          <w:szCs w:val="20"/>
        </w:rPr>
        <w:t>das estratégias para execução do</w:t>
      </w:r>
      <w:r w:rsidR="00806A69" w:rsidRPr="001B3B84">
        <w:rPr>
          <w:spacing w:val="40"/>
          <w:sz w:val="20"/>
          <w:szCs w:val="20"/>
        </w:rPr>
        <w:t xml:space="preserve"> </w:t>
      </w:r>
      <w:r w:rsidR="00806A69" w:rsidRPr="001B3B84">
        <w:rPr>
          <w:sz w:val="20"/>
          <w:szCs w:val="20"/>
        </w:rPr>
        <w:t>objeto, do plano complementar de execução da contratada, quando houver, do método de aferição dos resultados e das sanções aplicáveis, dentre outros.</w:t>
      </w:r>
    </w:p>
    <w:p w14:paraId="4DE5E986" w14:textId="77777777" w:rsidR="003A5023" w:rsidRPr="001B3B84" w:rsidRDefault="00806A69" w:rsidP="00241B57">
      <w:pPr>
        <w:pStyle w:val="PargrafodaLista1"/>
        <w:numPr>
          <w:ilvl w:val="1"/>
          <w:numId w:val="8"/>
        </w:numPr>
        <w:tabs>
          <w:tab w:val="left" w:pos="380"/>
        </w:tabs>
        <w:spacing w:before="1"/>
        <w:ind w:left="132" w:right="473" w:firstLine="0"/>
        <w:jc w:val="both"/>
        <w:rPr>
          <w:sz w:val="20"/>
          <w:szCs w:val="20"/>
        </w:rPr>
      </w:pPr>
      <w:r w:rsidRPr="001B3B84">
        <w:rPr>
          <w:sz w:val="20"/>
          <w:szCs w:val="20"/>
        </w:rPr>
        <w:t>A</w:t>
      </w:r>
      <w:r w:rsidRPr="001B3B84">
        <w:rPr>
          <w:spacing w:val="25"/>
          <w:sz w:val="20"/>
          <w:szCs w:val="20"/>
        </w:rPr>
        <w:t xml:space="preserve"> </w:t>
      </w:r>
      <w:r w:rsidRPr="001B3B84">
        <w:rPr>
          <w:sz w:val="20"/>
          <w:szCs w:val="20"/>
        </w:rPr>
        <w:t>execução</w:t>
      </w:r>
      <w:r w:rsidRPr="001B3B84">
        <w:rPr>
          <w:spacing w:val="25"/>
          <w:sz w:val="20"/>
          <w:szCs w:val="20"/>
        </w:rPr>
        <w:t xml:space="preserve"> </w:t>
      </w:r>
      <w:r w:rsidRPr="001B3B84">
        <w:rPr>
          <w:sz w:val="20"/>
          <w:szCs w:val="20"/>
        </w:rPr>
        <w:t>do</w:t>
      </w:r>
      <w:r w:rsidRPr="001B3B84">
        <w:rPr>
          <w:spacing w:val="25"/>
          <w:sz w:val="20"/>
          <w:szCs w:val="20"/>
        </w:rPr>
        <w:t xml:space="preserve"> </w:t>
      </w:r>
      <w:r w:rsidRPr="001B3B84">
        <w:rPr>
          <w:sz w:val="20"/>
          <w:szCs w:val="20"/>
        </w:rPr>
        <w:t>contrato</w:t>
      </w:r>
      <w:r w:rsidRPr="001B3B84">
        <w:rPr>
          <w:spacing w:val="25"/>
          <w:sz w:val="20"/>
          <w:szCs w:val="20"/>
        </w:rPr>
        <w:t xml:space="preserve"> </w:t>
      </w:r>
      <w:r w:rsidRPr="001B3B84">
        <w:rPr>
          <w:sz w:val="20"/>
          <w:szCs w:val="20"/>
        </w:rPr>
        <w:t>deverá</w:t>
      </w:r>
      <w:r w:rsidRPr="001B3B84">
        <w:rPr>
          <w:spacing w:val="25"/>
          <w:sz w:val="20"/>
          <w:szCs w:val="20"/>
        </w:rPr>
        <w:t xml:space="preserve"> </w:t>
      </w:r>
      <w:r w:rsidRPr="001B3B84">
        <w:rPr>
          <w:sz w:val="20"/>
          <w:szCs w:val="20"/>
        </w:rPr>
        <w:t>ser</w:t>
      </w:r>
      <w:r w:rsidRPr="001B3B84">
        <w:rPr>
          <w:spacing w:val="25"/>
          <w:sz w:val="20"/>
          <w:szCs w:val="20"/>
        </w:rPr>
        <w:t xml:space="preserve"> </w:t>
      </w:r>
      <w:r w:rsidRPr="001B3B84">
        <w:rPr>
          <w:sz w:val="20"/>
          <w:szCs w:val="20"/>
        </w:rPr>
        <w:t>acompanhada</w:t>
      </w:r>
      <w:r w:rsidRPr="001B3B84">
        <w:rPr>
          <w:spacing w:val="25"/>
          <w:sz w:val="20"/>
          <w:szCs w:val="20"/>
        </w:rPr>
        <w:t xml:space="preserve"> </w:t>
      </w:r>
      <w:r w:rsidRPr="001B3B84">
        <w:rPr>
          <w:sz w:val="20"/>
          <w:szCs w:val="20"/>
        </w:rPr>
        <w:t>e</w:t>
      </w:r>
      <w:r w:rsidRPr="001B3B84">
        <w:rPr>
          <w:spacing w:val="25"/>
          <w:sz w:val="20"/>
          <w:szCs w:val="20"/>
        </w:rPr>
        <w:t xml:space="preserve"> </w:t>
      </w:r>
      <w:r w:rsidRPr="001B3B84">
        <w:rPr>
          <w:sz w:val="20"/>
          <w:szCs w:val="20"/>
        </w:rPr>
        <w:t>fiscalizada</w:t>
      </w:r>
      <w:r w:rsidRPr="001B3B84">
        <w:rPr>
          <w:spacing w:val="25"/>
          <w:sz w:val="20"/>
          <w:szCs w:val="20"/>
        </w:rPr>
        <w:t xml:space="preserve"> </w:t>
      </w:r>
      <w:r w:rsidRPr="001B3B84">
        <w:rPr>
          <w:sz w:val="20"/>
          <w:szCs w:val="20"/>
        </w:rPr>
        <w:t>pelo(s)</w:t>
      </w:r>
      <w:r w:rsidRPr="001B3B84">
        <w:rPr>
          <w:spacing w:val="25"/>
          <w:sz w:val="20"/>
          <w:szCs w:val="20"/>
        </w:rPr>
        <w:t xml:space="preserve"> </w:t>
      </w:r>
      <w:r w:rsidRPr="001B3B84">
        <w:rPr>
          <w:sz w:val="20"/>
          <w:szCs w:val="20"/>
        </w:rPr>
        <w:t>fiscal(is)</w:t>
      </w:r>
      <w:r w:rsidRPr="001B3B84">
        <w:rPr>
          <w:spacing w:val="25"/>
          <w:sz w:val="20"/>
          <w:szCs w:val="20"/>
        </w:rPr>
        <w:t xml:space="preserve"> </w:t>
      </w:r>
      <w:r w:rsidRPr="001B3B84">
        <w:rPr>
          <w:sz w:val="20"/>
          <w:szCs w:val="20"/>
        </w:rPr>
        <w:t>do</w:t>
      </w:r>
      <w:r w:rsidRPr="001B3B84">
        <w:rPr>
          <w:spacing w:val="25"/>
          <w:sz w:val="20"/>
          <w:szCs w:val="20"/>
        </w:rPr>
        <w:t xml:space="preserve"> </w:t>
      </w:r>
      <w:r w:rsidRPr="001B3B84">
        <w:rPr>
          <w:sz w:val="20"/>
          <w:szCs w:val="20"/>
        </w:rPr>
        <w:t>contrato, ou pelos respectivos substitutos (Decreto nº. 3.537, de 09 de maio de</w:t>
      </w:r>
      <w:r w:rsidRPr="001B3B84">
        <w:rPr>
          <w:spacing w:val="40"/>
          <w:sz w:val="20"/>
          <w:szCs w:val="20"/>
        </w:rPr>
        <w:t xml:space="preserve"> </w:t>
      </w:r>
      <w:r w:rsidRPr="001B3B84">
        <w:rPr>
          <w:sz w:val="20"/>
          <w:szCs w:val="20"/>
        </w:rPr>
        <w:t>2023, art. 163).</w:t>
      </w:r>
    </w:p>
    <w:p w14:paraId="083C96D2" w14:textId="77777777" w:rsidR="003A5023" w:rsidRPr="001B3B84" w:rsidRDefault="00806A69" w:rsidP="00241B57">
      <w:pPr>
        <w:pStyle w:val="PargrafodaLista1"/>
        <w:numPr>
          <w:ilvl w:val="1"/>
          <w:numId w:val="8"/>
        </w:numPr>
        <w:tabs>
          <w:tab w:val="left" w:pos="380"/>
        </w:tabs>
        <w:ind w:left="132" w:right="466" w:firstLine="0"/>
        <w:jc w:val="both"/>
        <w:rPr>
          <w:sz w:val="20"/>
          <w:szCs w:val="20"/>
        </w:rPr>
      </w:pPr>
      <w:r w:rsidRPr="001B3B84">
        <w:rPr>
          <w:sz w:val="20"/>
          <w:szCs w:val="20"/>
        </w:rPr>
        <w:t>O fiscal técnico do contrato acompanhará a execução do contrato, para que sejam cumpridas todas as condições estabelecidas no contrato, de modo a assegurar os</w:t>
      </w:r>
      <w:r w:rsidRPr="001B3B84">
        <w:rPr>
          <w:spacing w:val="40"/>
          <w:sz w:val="20"/>
          <w:szCs w:val="20"/>
        </w:rPr>
        <w:t xml:space="preserve"> </w:t>
      </w:r>
      <w:r w:rsidRPr="001B3B84">
        <w:rPr>
          <w:sz w:val="20"/>
          <w:szCs w:val="20"/>
        </w:rPr>
        <w:t>melhores resultados para a Administração. (Decreto nº 3.537, de 09 de maio de 2023);</w:t>
      </w:r>
    </w:p>
    <w:p w14:paraId="1772A14D" w14:textId="77777777" w:rsidR="003A5023" w:rsidRPr="001B3B84" w:rsidRDefault="00E37D46" w:rsidP="00241B57">
      <w:pPr>
        <w:pStyle w:val="PargrafodaLista1"/>
        <w:numPr>
          <w:ilvl w:val="2"/>
          <w:numId w:val="8"/>
        </w:numPr>
        <w:tabs>
          <w:tab w:val="left" w:pos="486"/>
        </w:tabs>
        <w:spacing w:before="1"/>
        <w:ind w:left="132" w:right="473" w:firstLine="0"/>
        <w:jc w:val="both"/>
        <w:rPr>
          <w:sz w:val="20"/>
          <w:szCs w:val="20"/>
        </w:rPr>
      </w:pPr>
      <w:r w:rsidRPr="001B3B84">
        <w:rPr>
          <w:noProof/>
          <w:sz w:val="20"/>
          <w:szCs w:val="20"/>
          <w:lang w:val="pt-BR" w:eastAsia="pt-BR"/>
        </w:rPr>
        <mc:AlternateContent>
          <mc:Choice Requires="wps">
            <w:drawing>
              <wp:anchor distT="0" distB="0" distL="114300" distR="114300" simplePos="0" relativeHeight="251657728" behindDoc="0" locked="0" layoutInCell="0" allowOverlap="1" wp14:anchorId="55ECAAC6" wp14:editId="73605FBE">
                <wp:simplePos x="0" y="0"/>
                <wp:positionH relativeFrom="page">
                  <wp:posOffset>5283200</wp:posOffset>
                </wp:positionH>
                <wp:positionV relativeFrom="paragraph">
                  <wp:posOffset>356235</wp:posOffset>
                </wp:positionV>
                <wp:extent cx="25400" cy="1270"/>
                <wp:effectExtent l="0" t="0" r="12700" b="0"/>
                <wp:wrapNone/>
                <wp:docPr id="50"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270"/>
                        </a:xfrm>
                        <a:custGeom>
                          <a:avLst/>
                          <a:gdLst>
                            <a:gd name="G0" fmla="+- 41 0 0"/>
                            <a:gd name="G1" fmla="+- 3 0 0"/>
                          </a:gdLst>
                          <a:ahLst/>
                          <a:cxnLst>
                            <a:cxn ang="0">
                              <a:pos x="r" y="vc"/>
                            </a:cxn>
                            <a:cxn ang="5400000">
                              <a:pos x="hc" y="b"/>
                            </a:cxn>
                            <a:cxn ang="10800000">
                              <a:pos x="l" y="vc"/>
                            </a:cxn>
                            <a:cxn ang="16200000">
                              <a:pos x="hc" y="t"/>
                            </a:cxn>
                          </a:cxnLst>
                          <a:rect l="0" t="0" r="0" b="0"/>
                          <a:pathLst>
                            <a:path>
                              <a:moveTo>
                                <a:pt x="0" y="0"/>
                              </a:moveTo>
                              <a:lnTo>
                                <a:pt x="25399" y="0"/>
                              </a:lnTo>
                            </a:path>
                          </a:pathLst>
                        </a:custGeom>
                        <a:noFill/>
                        <a:ln w="12600" cap="flat">
                          <a:solidFill>
                            <a:srgbClr val="00008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0F78C9" id="Graphic 6" o:spid="_x0000_s1026" style="position:absolute;margin-left:416pt;margin-top:28.05pt;width:2pt;height:.1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" o:allowincell="f" path="m,l25399,e" filled="f" strokecolor="navy" strokeweight=".35mm">
                <v:path o:connecttype="custom" o:connectlocs="25400,635;12700,1270;0,635;12700,0" o:connectangles="0,90,180,270" textboxrect="0,0,25400,1270"/>
                <w10:wrap anchorx="page"/>
              </v:shape>
            </w:pict>
          </mc:Fallback>
        </mc:AlternateContent>
      </w:r>
      <w:r w:rsidR="00806A69" w:rsidRPr="001B3B84">
        <w:rPr>
          <w:sz w:val="20"/>
          <w:szCs w:val="20"/>
        </w:rPr>
        <w:t>O</w:t>
      </w:r>
      <w:r w:rsidR="00806A69" w:rsidRPr="001B3B84">
        <w:rPr>
          <w:spacing w:val="26"/>
          <w:sz w:val="20"/>
          <w:szCs w:val="20"/>
        </w:rPr>
        <w:t xml:space="preserve"> </w:t>
      </w:r>
      <w:r w:rsidR="00806A69" w:rsidRPr="001B3B84">
        <w:rPr>
          <w:sz w:val="20"/>
          <w:szCs w:val="20"/>
        </w:rPr>
        <w:t>fiscal</w:t>
      </w:r>
      <w:r w:rsidR="00806A69" w:rsidRPr="001B3B84">
        <w:rPr>
          <w:spacing w:val="26"/>
          <w:sz w:val="20"/>
          <w:szCs w:val="20"/>
        </w:rPr>
        <w:t xml:space="preserve"> </w:t>
      </w:r>
      <w:r w:rsidR="00806A69" w:rsidRPr="001B3B84">
        <w:rPr>
          <w:sz w:val="20"/>
          <w:szCs w:val="20"/>
        </w:rPr>
        <w:t>técnico</w:t>
      </w:r>
      <w:r w:rsidR="00806A69" w:rsidRPr="001B3B84">
        <w:rPr>
          <w:spacing w:val="26"/>
          <w:sz w:val="20"/>
          <w:szCs w:val="20"/>
        </w:rPr>
        <w:t xml:space="preserve"> </w:t>
      </w:r>
      <w:r w:rsidR="00806A69" w:rsidRPr="001B3B84">
        <w:rPr>
          <w:sz w:val="20"/>
          <w:szCs w:val="20"/>
        </w:rPr>
        <w:t>do</w:t>
      </w:r>
      <w:r w:rsidR="00806A69" w:rsidRPr="001B3B84">
        <w:rPr>
          <w:spacing w:val="26"/>
          <w:sz w:val="20"/>
          <w:szCs w:val="20"/>
        </w:rPr>
        <w:t xml:space="preserve"> </w:t>
      </w:r>
      <w:r w:rsidR="00806A69" w:rsidRPr="001B3B84">
        <w:rPr>
          <w:sz w:val="20"/>
          <w:szCs w:val="20"/>
        </w:rPr>
        <w:t>contrato</w:t>
      </w:r>
      <w:r w:rsidR="00806A69" w:rsidRPr="001B3B84">
        <w:rPr>
          <w:spacing w:val="26"/>
          <w:sz w:val="20"/>
          <w:szCs w:val="20"/>
        </w:rPr>
        <w:t xml:space="preserve"> </w:t>
      </w:r>
      <w:r w:rsidR="00806A69" w:rsidRPr="001B3B84">
        <w:rPr>
          <w:sz w:val="20"/>
          <w:szCs w:val="20"/>
        </w:rPr>
        <w:t>anotará</w:t>
      </w:r>
      <w:r w:rsidR="00806A69" w:rsidRPr="001B3B84">
        <w:rPr>
          <w:spacing w:val="26"/>
          <w:sz w:val="20"/>
          <w:szCs w:val="20"/>
        </w:rPr>
        <w:t xml:space="preserve"> </w:t>
      </w:r>
      <w:r w:rsidR="00806A69" w:rsidRPr="001B3B84">
        <w:rPr>
          <w:sz w:val="20"/>
          <w:szCs w:val="20"/>
        </w:rPr>
        <w:t>no</w:t>
      </w:r>
      <w:r w:rsidR="00806A69" w:rsidRPr="001B3B84">
        <w:rPr>
          <w:spacing w:val="8"/>
          <w:sz w:val="20"/>
          <w:szCs w:val="20"/>
        </w:rPr>
        <w:t xml:space="preserve"> </w:t>
      </w:r>
      <w:r w:rsidR="00806A69" w:rsidRPr="001B3B84">
        <w:rPr>
          <w:sz w:val="20"/>
          <w:szCs w:val="20"/>
        </w:rPr>
        <w:t>histórico</w:t>
      </w:r>
      <w:r w:rsidR="00806A69" w:rsidRPr="001B3B84">
        <w:rPr>
          <w:spacing w:val="8"/>
          <w:sz w:val="20"/>
          <w:szCs w:val="20"/>
        </w:rPr>
        <w:t xml:space="preserve"> </w:t>
      </w:r>
      <w:r w:rsidR="00806A69" w:rsidRPr="001B3B84">
        <w:rPr>
          <w:sz w:val="20"/>
          <w:szCs w:val="20"/>
        </w:rPr>
        <w:t>de</w:t>
      </w:r>
      <w:r w:rsidR="00806A69" w:rsidRPr="001B3B84">
        <w:rPr>
          <w:spacing w:val="8"/>
          <w:sz w:val="20"/>
          <w:szCs w:val="20"/>
        </w:rPr>
        <w:t xml:space="preserve"> </w:t>
      </w:r>
      <w:r w:rsidR="00806A69" w:rsidRPr="001B3B84">
        <w:rPr>
          <w:sz w:val="20"/>
          <w:szCs w:val="20"/>
        </w:rPr>
        <w:t>gerenciamento</w:t>
      </w:r>
      <w:r w:rsidR="00806A69" w:rsidRPr="001B3B84">
        <w:rPr>
          <w:spacing w:val="8"/>
          <w:sz w:val="20"/>
          <w:szCs w:val="20"/>
        </w:rPr>
        <w:t xml:space="preserve"> </w:t>
      </w:r>
      <w:r w:rsidR="00806A69" w:rsidRPr="001B3B84">
        <w:rPr>
          <w:sz w:val="20"/>
          <w:szCs w:val="20"/>
        </w:rPr>
        <w:t>do</w:t>
      </w:r>
      <w:r w:rsidR="00806A69" w:rsidRPr="001B3B84">
        <w:rPr>
          <w:spacing w:val="8"/>
          <w:sz w:val="20"/>
          <w:szCs w:val="20"/>
        </w:rPr>
        <w:t xml:space="preserve"> </w:t>
      </w:r>
      <w:r w:rsidR="00806A69" w:rsidRPr="001B3B84">
        <w:rPr>
          <w:sz w:val="20"/>
          <w:szCs w:val="20"/>
        </w:rPr>
        <w:t>contrato</w:t>
      </w:r>
      <w:r w:rsidR="00806A69" w:rsidRPr="001B3B84">
        <w:rPr>
          <w:spacing w:val="8"/>
          <w:sz w:val="20"/>
          <w:szCs w:val="20"/>
        </w:rPr>
        <w:t xml:space="preserve"> </w:t>
      </w:r>
      <w:r w:rsidR="00806A69" w:rsidRPr="001B3B84">
        <w:rPr>
          <w:sz w:val="20"/>
          <w:szCs w:val="20"/>
        </w:rPr>
        <w:t>todas</w:t>
      </w:r>
      <w:r w:rsidR="00806A69" w:rsidRPr="001B3B84">
        <w:rPr>
          <w:spacing w:val="8"/>
          <w:sz w:val="20"/>
          <w:szCs w:val="20"/>
        </w:rPr>
        <w:t xml:space="preserve"> </w:t>
      </w:r>
      <w:r w:rsidR="00806A69" w:rsidRPr="001B3B84">
        <w:rPr>
          <w:sz w:val="20"/>
          <w:szCs w:val="20"/>
        </w:rPr>
        <w:t>as</w:t>
      </w:r>
      <w:r w:rsidR="00806A69" w:rsidRPr="001B3B84">
        <w:rPr>
          <w:spacing w:val="8"/>
          <w:sz w:val="20"/>
          <w:szCs w:val="20"/>
        </w:rPr>
        <w:t xml:space="preserve"> </w:t>
      </w:r>
      <w:r w:rsidR="00806A69" w:rsidRPr="001B3B84">
        <w:rPr>
          <w:sz w:val="20"/>
          <w:szCs w:val="20"/>
        </w:rPr>
        <w:t>ocorrências</w:t>
      </w:r>
      <w:r w:rsidR="00806A69" w:rsidRPr="001B3B84">
        <w:rPr>
          <w:spacing w:val="8"/>
          <w:sz w:val="20"/>
          <w:szCs w:val="20"/>
        </w:rPr>
        <w:t xml:space="preserve"> </w:t>
      </w:r>
      <w:r w:rsidR="00806A69" w:rsidRPr="001B3B84">
        <w:rPr>
          <w:sz w:val="20"/>
          <w:szCs w:val="20"/>
        </w:rPr>
        <w:t>relacionadas</w:t>
      </w:r>
      <w:r w:rsidR="00806A69" w:rsidRPr="001B3B84">
        <w:rPr>
          <w:spacing w:val="8"/>
          <w:sz w:val="20"/>
          <w:szCs w:val="20"/>
        </w:rPr>
        <w:t xml:space="preserve"> </w:t>
      </w:r>
      <w:r w:rsidR="00806A69" w:rsidRPr="001B3B84">
        <w:rPr>
          <w:sz w:val="20"/>
          <w:szCs w:val="20"/>
        </w:rPr>
        <w:t>à</w:t>
      </w:r>
      <w:r w:rsidR="00806A69" w:rsidRPr="001B3B84">
        <w:rPr>
          <w:spacing w:val="8"/>
          <w:sz w:val="20"/>
          <w:szCs w:val="20"/>
        </w:rPr>
        <w:t xml:space="preserve"> </w:t>
      </w:r>
      <w:r w:rsidR="00806A69" w:rsidRPr="001B3B84">
        <w:rPr>
          <w:sz w:val="20"/>
          <w:szCs w:val="20"/>
        </w:rPr>
        <w:t>execução</w:t>
      </w:r>
      <w:r w:rsidR="00806A69" w:rsidRPr="001B3B84">
        <w:rPr>
          <w:spacing w:val="8"/>
          <w:sz w:val="20"/>
          <w:szCs w:val="20"/>
        </w:rPr>
        <w:t xml:space="preserve"> </w:t>
      </w:r>
      <w:r w:rsidR="00806A69" w:rsidRPr="001B3B84">
        <w:rPr>
          <w:sz w:val="20"/>
          <w:szCs w:val="20"/>
        </w:rPr>
        <w:t>do</w:t>
      </w:r>
      <w:r w:rsidR="00806A69" w:rsidRPr="001B3B84">
        <w:rPr>
          <w:spacing w:val="8"/>
          <w:sz w:val="20"/>
          <w:szCs w:val="20"/>
        </w:rPr>
        <w:t xml:space="preserve"> </w:t>
      </w:r>
      <w:r w:rsidR="00806A69" w:rsidRPr="001B3B84">
        <w:rPr>
          <w:sz w:val="20"/>
          <w:szCs w:val="20"/>
        </w:rPr>
        <w:t>contrato,</w:t>
      </w:r>
      <w:r w:rsidR="00806A69" w:rsidRPr="001B3B84">
        <w:rPr>
          <w:spacing w:val="8"/>
          <w:sz w:val="20"/>
          <w:szCs w:val="20"/>
        </w:rPr>
        <w:t xml:space="preserve"> </w:t>
      </w:r>
      <w:r w:rsidR="00806A69" w:rsidRPr="001B3B84">
        <w:rPr>
          <w:sz w:val="20"/>
          <w:szCs w:val="20"/>
        </w:rPr>
        <w:t>com</w:t>
      </w:r>
      <w:r w:rsidR="00806A69" w:rsidRPr="001B3B84">
        <w:rPr>
          <w:spacing w:val="8"/>
          <w:sz w:val="20"/>
          <w:szCs w:val="20"/>
        </w:rPr>
        <w:t xml:space="preserve"> </w:t>
      </w:r>
      <w:r w:rsidR="00806A69" w:rsidRPr="001B3B84">
        <w:rPr>
          <w:sz w:val="20"/>
          <w:szCs w:val="20"/>
        </w:rPr>
        <w:t>a</w:t>
      </w:r>
      <w:r w:rsidR="00806A69" w:rsidRPr="001B3B84">
        <w:rPr>
          <w:spacing w:val="8"/>
          <w:sz w:val="20"/>
          <w:szCs w:val="20"/>
        </w:rPr>
        <w:t xml:space="preserve"> </w:t>
      </w:r>
      <w:r w:rsidR="00806A69" w:rsidRPr="001B3B84">
        <w:rPr>
          <w:sz w:val="20"/>
          <w:szCs w:val="20"/>
        </w:rPr>
        <w:t>descrição</w:t>
      </w:r>
      <w:r w:rsidR="00806A69" w:rsidRPr="001B3B84">
        <w:rPr>
          <w:spacing w:val="8"/>
          <w:sz w:val="20"/>
          <w:szCs w:val="20"/>
        </w:rPr>
        <w:t xml:space="preserve"> </w:t>
      </w:r>
      <w:r w:rsidR="00806A69" w:rsidRPr="001B3B84">
        <w:rPr>
          <w:sz w:val="20"/>
          <w:szCs w:val="20"/>
        </w:rPr>
        <w:t>do</w:t>
      </w:r>
      <w:r w:rsidR="00806A69" w:rsidRPr="001B3B84">
        <w:rPr>
          <w:spacing w:val="8"/>
          <w:sz w:val="20"/>
          <w:szCs w:val="20"/>
        </w:rPr>
        <w:t xml:space="preserve"> </w:t>
      </w:r>
      <w:r w:rsidR="00806A69" w:rsidRPr="001B3B84">
        <w:rPr>
          <w:sz w:val="20"/>
          <w:szCs w:val="20"/>
        </w:rPr>
        <w:t>que</w:t>
      </w:r>
      <w:r w:rsidR="00806A69" w:rsidRPr="001B3B84">
        <w:rPr>
          <w:spacing w:val="40"/>
          <w:sz w:val="20"/>
          <w:szCs w:val="20"/>
        </w:rPr>
        <w:t xml:space="preserve"> </w:t>
      </w:r>
      <w:r w:rsidR="00806A69" w:rsidRPr="001B3B84">
        <w:rPr>
          <w:sz w:val="20"/>
          <w:szCs w:val="20"/>
        </w:rPr>
        <w:t>for necessário para a regularização das faltas ou dos defeitos observados. (Decreto nº 3.537, de 09 de maio de 2023, art. 11, §1º</w:t>
      </w:r>
      <w:hyperlink r:id="rId9" w:anchor="art22" w:history="1">
        <w:r w:rsidR="00806A69" w:rsidRPr="001B3B84">
          <w:rPr>
            <w:rStyle w:val="Hyperlink"/>
            <w:sz w:val="20"/>
            <w:szCs w:val="20"/>
          </w:rPr>
          <w:t>)</w:t>
        </w:r>
      </w:hyperlink>
      <w:r w:rsidR="00806A69" w:rsidRPr="001B3B84">
        <w:rPr>
          <w:sz w:val="20"/>
          <w:szCs w:val="20"/>
        </w:rPr>
        <w:t>;</w:t>
      </w:r>
    </w:p>
    <w:p w14:paraId="23A2C47E" w14:textId="77777777" w:rsidR="003A5023" w:rsidRPr="001B3B84" w:rsidRDefault="00806A69" w:rsidP="00241B57">
      <w:pPr>
        <w:pStyle w:val="PargrafodaLista1"/>
        <w:numPr>
          <w:ilvl w:val="2"/>
          <w:numId w:val="8"/>
        </w:numPr>
        <w:tabs>
          <w:tab w:val="left" w:pos="486"/>
        </w:tabs>
        <w:ind w:left="132" w:right="476" w:firstLine="0"/>
        <w:jc w:val="both"/>
        <w:rPr>
          <w:sz w:val="20"/>
          <w:szCs w:val="20"/>
        </w:rPr>
      </w:pPr>
      <w:r w:rsidRPr="001B3B84">
        <w:rPr>
          <w:sz w:val="20"/>
          <w:szCs w:val="20"/>
        </w:rPr>
        <w:t>Identificada</w:t>
      </w:r>
      <w:r w:rsidRPr="001B3B84">
        <w:rPr>
          <w:spacing w:val="29"/>
          <w:sz w:val="20"/>
          <w:szCs w:val="20"/>
        </w:rPr>
        <w:t xml:space="preserve"> </w:t>
      </w:r>
      <w:r w:rsidRPr="001B3B84">
        <w:rPr>
          <w:sz w:val="20"/>
          <w:szCs w:val="20"/>
        </w:rPr>
        <w:t>qualquer</w:t>
      </w:r>
      <w:r w:rsidRPr="001B3B84">
        <w:rPr>
          <w:spacing w:val="29"/>
          <w:sz w:val="20"/>
          <w:szCs w:val="20"/>
        </w:rPr>
        <w:t xml:space="preserve"> </w:t>
      </w:r>
      <w:r w:rsidRPr="001B3B84">
        <w:rPr>
          <w:sz w:val="20"/>
          <w:szCs w:val="20"/>
        </w:rPr>
        <w:t>inexatidão</w:t>
      </w:r>
      <w:r w:rsidRPr="001B3B84">
        <w:rPr>
          <w:spacing w:val="29"/>
          <w:sz w:val="20"/>
          <w:szCs w:val="20"/>
        </w:rPr>
        <w:t xml:space="preserve"> </w:t>
      </w:r>
      <w:r w:rsidRPr="001B3B84">
        <w:rPr>
          <w:sz w:val="20"/>
          <w:szCs w:val="20"/>
        </w:rPr>
        <w:t>ou</w:t>
      </w:r>
      <w:r w:rsidRPr="001B3B84">
        <w:rPr>
          <w:spacing w:val="29"/>
          <w:sz w:val="20"/>
          <w:szCs w:val="20"/>
        </w:rPr>
        <w:t xml:space="preserve"> </w:t>
      </w:r>
      <w:r w:rsidRPr="001B3B84">
        <w:rPr>
          <w:sz w:val="20"/>
          <w:szCs w:val="20"/>
        </w:rPr>
        <w:t>irregularidade,</w:t>
      </w:r>
      <w:r w:rsidRPr="001B3B84">
        <w:rPr>
          <w:spacing w:val="29"/>
          <w:sz w:val="20"/>
          <w:szCs w:val="20"/>
        </w:rPr>
        <w:t xml:space="preserve"> </w:t>
      </w:r>
      <w:r w:rsidRPr="001B3B84">
        <w:rPr>
          <w:sz w:val="20"/>
          <w:szCs w:val="20"/>
        </w:rPr>
        <w:t>o fiscal técnico do contrato emitirá notificações para a correção da execução do contrato, determinando prazo</w:t>
      </w:r>
      <w:r w:rsidRPr="001B3B84">
        <w:rPr>
          <w:spacing w:val="40"/>
          <w:sz w:val="20"/>
          <w:szCs w:val="20"/>
        </w:rPr>
        <w:t xml:space="preserve"> </w:t>
      </w:r>
      <w:r w:rsidRPr="001B3B84">
        <w:rPr>
          <w:sz w:val="20"/>
          <w:szCs w:val="20"/>
        </w:rPr>
        <w:t>para a correção. (Decreto nº 3.537, de 09 de maio de 2023, art. 12, II);</w:t>
      </w:r>
    </w:p>
    <w:p w14:paraId="3658CE1F" w14:textId="77777777" w:rsidR="003A5023" w:rsidRPr="001B3B84" w:rsidRDefault="00806A69" w:rsidP="00241B57">
      <w:pPr>
        <w:pStyle w:val="PargrafodaLista1"/>
        <w:numPr>
          <w:ilvl w:val="2"/>
          <w:numId w:val="8"/>
        </w:numPr>
        <w:tabs>
          <w:tab w:val="left" w:pos="501"/>
        </w:tabs>
        <w:spacing w:before="1"/>
        <w:ind w:left="132" w:right="469" w:firstLine="0"/>
        <w:jc w:val="both"/>
        <w:rPr>
          <w:sz w:val="20"/>
          <w:szCs w:val="20"/>
        </w:rPr>
      </w:pPr>
      <w:r w:rsidRPr="001B3B84">
        <w:rPr>
          <w:sz w:val="20"/>
          <w:szCs w:val="20"/>
        </w:rPr>
        <w:t>O</w:t>
      </w:r>
      <w:r w:rsidRPr="001B3B84">
        <w:rPr>
          <w:spacing w:val="40"/>
          <w:sz w:val="20"/>
          <w:szCs w:val="20"/>
        </w:rPr>
        <w:t xml:space="preserve"> </w:t>
      </w:r>
      <w:r w:rsidRPr="001B3B84">
        <w:rPr>
          <w:sz w:val="20"/>
          <w:szCs w:val="20"/>
        </w:rPr>
        <w:t>fiscal</w:t>
      </w:r>
      <w:r w:rsidRPr="001B3B84">
        <w:rPr>
          <w:spacing w:val="40"/>
          <w:sz w:val="20"/>
          <w:szCs w:val="20"/>
        </w:rPr>
        <w:t xml:space="preserve"> </w:t>
      </w:r>
      <w:r w:rsidRPr="001B3B84">
        <w:rPr>
          <w:sz w:val="20"/>
          <w:szCs w:val="20"/>
        </w:rPr>
        <w:t>técnico</w:t>
      </w:r>
      <w:r w:rsidRPr="001B3B84">
        <w:rPr>
          <w:spacing w:val="40"/>
          <w:sz w:val="20"/>
          <w:szCs w:val="20"/>
        </w:rPr>
        <w:t xml:space="preserve"> </w:t>
      </w:r>
      <w:r w:rsidRPr="001B3B84">
        <w:rPr>
          <w:sz w:val="20"/>
          <w:szCs w:val="20"/>
        </w:rPr>
        <w:t>do</w:t>
      </w:r>
      <w:r w:rsidRPr="001B3B84">
        <w:rPr>
          <w:spacing w:val="40"/>
          <w:sz w:val="20"/>
          <w:szCs w:val="20"/>
        </w:rPr>
        <w:t xml:space="preserve"> </w:t>
      </w:r>
      <w:r w:rsidRPr="001B3B84">
        <w:rPr>
          <w:sz w:val="20"/>
          <w:szCs w:val="20"/>
        </w:rPr>
        <w:t>contrato</w:t>
      </w:r>
      <w:r w:rsidRPr="001B3B84">
        <w:rPr>
          <w:spacing w:val="40"/>
          <w:sz w:val="20"/>
          <w:szCs w:val="20"/>
        </w:rPr>
        <w:t xml:space="preserve"> </w:t>
      </w:r>
      <w:r w:rsidRPr="001B3B84">
        <w:rPr>
          <w:sz w:val="20"/>
          <w:szCs w:val="20"/>
        </w:rPr>
        <w:t>informará</w:t>
      </w:r>
      <w:r w:rsidRPr="001B3B84">
        <w:rPr>
          <w:spacing w:val="40"/>
          <w:sz w:val="20"/>
          <w:szCs w:val="20"/>
        </w:rPr>
        <w:t xml:space="preserve"> </w:t>
      </w:r>
      <w:r w:rsidRPr="001B3B84">
        <w:rPr>
          <w:sz w:val="20"/>
          <w:szCs w:val="20"/>
        </w:rPr>
        <w:t>ao gestor do contrato, em tempo hábil, a situação que demandar decisão ou adoção de medidas que ultrapassem sua</w:t>
      </w:r>
      <w:r w:rsidRPr="001B3B84">
        <w:rPr>
          <w:spacing w:val="40"/>
          <w:sz w:val="20"/>
          <w:szCs w:val="20"/>
        </w:rPr>
        <w:t xml:space="preserve"> </w:t>
      </w:r>
      <w:r w:rsidRPr="001B3B84">
        <w:rPr>
          <w:sz w:val="20"/>
          <w:szCs w:val="20"/>
        </w:rPr>
        <w:t>competência, para que adote as medidas necessárias e saneadoras, se for o caso. (Decreto nº 3.537, de 09 de maio de 2023, art. 12).</w:t>
      </w:r>
    </w:p>
    <w:p w14:paraId="74BFB304" w14:textId="77777777" w:rsidR="003A5023" w:rsidRPr="001B3B84" w:rsidRDefault="00806A69" w:rsidP="00241B57">
      <w:pPr>
        <w:pStyle w:val="PargrafodaLista1"/>
        <w:numPr>
          <w:ilvl w:val="2"/>
          <w:numId w:val="8"/>
        </w:numPr>
        <w:tabs>
          <w:tab w:val="left" w:pos="486"/>
        </w:tabs>
        <w:ind w:left="132" w:right="467" w:firstLine="0"/>
        <w:jc w:val="both"/>
        <w:rPr>
          <w:sz w:val="20"/>
          <w:szCs w:val="20"/>
        </w:rPr>
      </w:pPr>
      <w:r w:rsidRPr="001B3B84">
        <w:rPr>
          <w:sz w:val="20"/>
          <w:szCs w:val="20"/>
        </w:rPr>
        <w:t>No</w:t>
      </w:r>
      <w:r w:rsidRPr="001B3B84">
        <w:rPr>
          <w:spacing w:val="24"/>
          <w:sz w:val="20"/>
          <w:szCs w:val="20"/>
        </w:rPr>
        <w:t xml:space="preserve"> </w:t>
      </w:r>
      <w:r w:rsidRPr="001B3B84">
        <w:rPr>
          <w:sz w:val="20"/>
          <w:szCs w:val="20"/>
        </w:rPr>
        <w:t>caso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ocorrências</w:t>
      </w:r>
      <w:r w:rsidRPr="001B3B84">
        <w:rPr>
          <w:spacing w:val="24"/>
          <w:sz w:val="20"/>
          <w:szCs w:val="20"/>
        </w:rPr>
        <w:t xml:space="preserve"> </w:t>
      </w:r>
      <w:r w:rsidRPr="001B3B84">
        <w:rPr>
          <w:sz w:val="20"/>
          <w:szCs w:val="20"/>
        </w:rPr>
        <w:t>que</w:t>
      </w:r>
      <w:r w:rsidRPr="001B3B84">
        <w:rPr>
          <w:spacing w:val="24"/>
          <w:sz w:val="20"/>
          <w:szCs w:val="20"/>
        </w:rPr>
        <w:t xml:space="preserve"> </w:t>
      </w:r>
      <w:r w:rsidRPr="001B3B84">
        <w:rPr>
          <w:sz w:val="20"/>
          <w:szCs w:val="20"/>
        </w:rPr>
        <w:t>possam</w:t>
      </w:r>
      <w:r w:rsidRPr="001B3B84">
        <w:rPr>
          <w:spacing w:val="24"/>
          <w:sz w:val="20"/>
          <w:szCs w:val="20"/>
        </w:rPr>
        <w:t xml:space="preserve"> </w:t>
      </w:r>
      <w:r w:rsidRPr="001B3B84">
        <w:rPr>
          <w:sz w:val="20"/>
          <w:szCs w:val="20"/>
        </w:rPr>
        <w:t>inviabilizar</w:t>
      </w:r>
      <w:r w:rsidRPr="001B3B84">
        <w:rPr>
          <w:spacing w:val="24"/>
          <w:sz w:val="20"/>
          <w:szCs w:val="20"/>
        </w:rPr>
        <w:t xml:space="preserve"> </w:t>
      </w:r>
      <w:r w:rsidRPr="001B3B84">
        <w:rPr>
          <w:sz w:val="20"/>
          <w:szCs w:val="20"/>
        </w:rPr>
        <w:t>a</w:t>
      </w:r>
      <w:r w:rsidRPr="001B3B84">
        <w:rPr>
          <w:spacing w:val="24"/>
          <w:sz w:val="20"/>
          <w:szCs w:val="20"/>
        </w:rPr>
        <w:t xml:space="preserve"> </w:t>
      </w:r>
      <w:r w:rsidRPr="001B3B84">
        <w:rPr>
          <w:sz w:val="20"/>
          <w:szCs w:val="20"/>
        </w:rPr>
        <w:t>execução</w:t>
      </w:r>
      <w:r w:rsidRPr="001B3B84">
        <w:rPr>
          <w:spacing w:val="24"/>
          <w:sz w:val="20"/>
          <w:szCs w:val="20"/>
        </w:rPr>
        <w:t xml:space="preserve"> </w:t>
      </w:r>
      <w:r w:rsidRPr="001B3B84">
        <w:rPr>
          <w:sz w:val="20"/>
          <w:szCs w:val="20"/>
        </w:rPr>
        <w:t>do</w:t>
      </w:r>
      <w:r w:rsidRPr="001B3B84">
        <w:rPr>
          <w:spacing w:val="24"/>
          <w:sz w:val="20"/>
          <w:szCs w:val="20"/>
        </w:rPr>
        <w:t xml:space="preserve"> </w:t>
      </w:r>
      <w:r w:rsidRPr="001B3B84">
        <w:rPr>
          <w:sz w:val="20"/>
          <w:szCs w:val="20"/>
        </w:rPr>
        <w:t>contrato</w:t>
      </w:r>
      <w:r w:rsidRPr="001B3B84">
        <w:rPr>
          <w:spacing w:val="24"/>
          <w:sz w:val="20"/>
          <w:szCs w:val="20"/>
        </w:rPr>
        <w:t xml:space="preserve"> </w:t>
      </w:r>
      <w:r w:rsidRPr="001B3B84">
        <w:rPr>
          <w:sz w:val="20"/>
          <w:szCs w:val="20"/>
        </w:rPr>
        <w:t>nas</w:t>
      </w:r>
      <w:r w:rsidRPr="001B3B84">
        <w:rPr>
          <w:spacing w:val="24"/>
          <w:sz w:val="20"/>
          <w:szCs w:val="20"/>
        </w:rPr>
        <w:t xml:space="preserve"> </w:t>
      </w:r>
      <w:r w:rsidRPr="001B3B84">
        <w:rPr>
          <w:sz w:val="20"/>
          <w:szCs w:val="20"/>
        </w:rPr>
        <w:t>datas</w:t>
      </w:r>
      <w:r w:rsidRPr="001B3B84">
        <w:rPr>
          <w:spacing w:val="24"/>
          <w:sz w:val="20"/>
          <w:szCs w:val="20"/>
        </w:rPr>
        <w:t xml:space="preserve"> </w:t>
      </w:r>
      <w:r w:rsidRPr="001B3B84">
        <w:rPr>
          <w:sz w:val="20"/>
          <w:szCs w:val="20"/>
        </w:rPr>
        <w:t>aprazadas,</w:t>
      </w:r>
      <w:r w:rsidRPr="001B3B84">
        <w:rPr>
          <w:spacing w:val="24"/>
          <w:sz w:val="20"/>
          <w:szCs w:val="20"/>
        </w:rPr>
        <w:t xml:space="preserve"> </w:t>
      </w:r>
      <w:r w:rsidRPr="001B3B84">
        <w:rPr>
          <w:sz w:val="20"/>
          <w:szCs w:val="20"/>
        </w:rPr>
        <w:t>o</w:t>
      </w:r>
      <w:r w:rsidRPr="001B3B84">
        <w:rPr>
          <w:spacing w:val="24"/>
          <w:sz w:val="20"/>
          <w:szCs w:val="20"/>
        </w:rPr>
        <w:t xml:space="preserve"> </w:t>
      </w:r>
      <w:r w:rsidRPr="001B3B84">
        <w:rPr>
          <w:sz w:val="20"/>
          <w:szCs w:val="20"/>
        </w:rPr>
        <w:t>fiscal</w:t>
      </w:r>
      <w:r w:rsidRPr="001B3B84">
        <w:rPr>
          <w:spacing w:val="24"/>
          <w:sz w:val="20"/>
          <w:szCs w:val="20"/>
        </w:rPr>
        <w:t xml:space="preserve"> </w:t>
      </w:r>
      <w:r w:rsidRPr="001B3B84">
        <w:rPr>
          <w:sz w:val="20"/>
          <w:szCs w:val="20"/>
        </w:rPr>
        <w:t>técnico</w:t>
      </w:r>
      <w:r w:rsidRPr="001B3B84">
        <w:rPr>
          <w:spacing w:val="24"/>
          <w:sz w:val="20"/>
          <w:szCs w:val="20"/>
        </w:rPr>
        <w:t xml:space="preserve"> </w:t>
      </w:r>
      <w:r w:rsidRPr="001B3B84">
        <w:rPr>
          <w:sz w:val="20"/>
          <w:szCs w:val="20"/>
        </w:rPr>
        <w:t>do</w:t>
      </w:r>
      <w:r w:rsidRPr="001B3B84">
        <w:rPr>
          <w:spacing w:val="24"/>
          <w:sz w:val="20"/>
          <w:szCs w:val="20"/>
        </w:rPr>
        <w:t xml:space="preserve"> </w:t>
      </w:r>
      <w:r w:rsidRPr="001B3B84">
        <w:rPr>
          <w:sz w:val="20"/>
          <w:szCs w:val="20"/>
        </w:rPr>
        <w:t>contrato</w:t>
      </w:r>
      <w:r w:rsidRPr="001B3B84">
        <w:rPr>
          <w:spacing w:val="24"/>
          <w:sz w:val="20"/>
          <w:szCs w:val="20"/>
        </w:rPr>
        <w:t xml:space="preserve"> </w:t>
      </w:r>
      <w:r w:rsidRPr="001B3B84">
        <w:rPr>
          <w:sz w:val="20"/>
          <w:szCs w:val="20"/>
        </w:rPr>
        <w:t>comunicará</w:t>
      </w:r>
      <w:r w:rsidRPr="001B3B84">
        <w:rPr>
          <w:spacing w:val="24"/>
          <w:sz w:val="20"/>
          <w:szCs w:val="20"/>
        </w:rPr>
        <w:t xml:space="preserve"> </w:t>
      </w:r>
      <w:r w:rsidRPr="001B3B84">
        <w:rPr>
          <w:sz w:val="20"/>
          <w:szCs w:val="20"/>
        </w:rPr>
        <w:t>o</w:t>
      </w:r>
      <w:r w:rsidRPr="001B3B84">
        <w:rPr>
          <w:spacing w:val="24"/>
          <w:sz w:val="20"/>
          <w:szCs w:val="20"/>
        </w:rPr>
        <w:t xml:space="preserve"> </w:t>
      </w:r>
      <w:r w:rsidRPr="001B3B84">
        <w:rPr>
          <w:sz w:val="20"/>
          <w:szCs w:val="20"/>
        </w:rPr>
        <w:t>fato imediatamente ao</w:t>
      </w:r>
      <w:r w:rsidRPr="001B3B84">
        <w:rPr>
          <w:spacing w:val="40"/>
          <w:sz w:val="20"/>
          <w:szCs w:val="20"/>
        </w:rPr>
        <w:t xml:space="preserve"> </w:t>
      </w:r>
      <w:r w:rsidRPr="001B3B84">
        <w:rPr>
          <w:sz w:val="20"/>
          <w:szCs w:val="20"/>
        </w:rPr>
        <w:t>gestor do contrato. (Decreto nº 3.537, de 09 de maio de 2023, art. 12).</w:t>
      </w:r>
    </w:p>
    <w:p w14:paraId="79438707" w14:textId="77777777" w:rsidR="003A5023" w:rsidRPr="001B3B84" w:rsidRDefault="00806A69" w:rsidP="00241B57">
      <w:pPr>
        <w:pStyle w:val="PargrafodaLista1"/>
        <w:numPr>
          <w:ilvl w:val="2"/>
          <w:numId w:val="8"/>
        </w:numPr>
        <w:tabs>
          <w:tab w:val="left" w:pos="486"/>
        </w:tabs>
        <w:spacing w:before="1"/>
        <w:ind w:left="132" w:right="476" w:firstLine="0"/>
        <w:jc w:val="both"/>
        <w:rPr>
          <w:sz w:val="20"/>
          <w:szCs w:val="20"/>
        </w:rPr>
      </w:pPr>
      <w:r w:rsidRPr="001B3B84">
        <w:rPr>
          <w:sz w:val="20"/>
          <w:szCs w:val="20"/>
        </w:rPr>
        <w:t>O</w:t>
      </w:r>
      <w:r w:rsidRPr="001B3B84">
        <w:rPr>
          <w:spacing w:val="27"/>
          <w:sz w:val="20"/>
          <w:szCs w:val="20"/>
        </w:rPr>
        <w:t xml:space="preserve"> </w:t>
      </w:r>
      <w:r w:rsidRPr="001B3B84">
        <w:rPr>
          <w:sz w:val="20"/>
          <w:szCs w:val="20"/>
        </w:rPr>
        <w:t>fiscal</w:t>
      </w:r>
      <w:r w:rsidRPr="001B3B84">
        <w:rPr>
          <w:spacing w:val="27"/>
          <w:sz w:val="20"/>
          <w:szCs w:val="20"/>
        </w:rPr>
        <w:t xml:space="preserve"> </w:t>
      </w:r>
      <w:r w:rsidRPr="001B3B84">
        <w:rPr>
          <w:sz w:val="20"/>
          <w:szCs w:val="20"/>
        </w:rPr>
        <w:t>técnico</w:t>
      </w:r>
      <w:r w:rsidRPr="001B3B84">
        <w:rPr>
          <w:spacing w:val="8"/>
          <w:sz w:val="20"/>
          <w:szCs w:val="20"/>
        </w:rPr>
        <w:t xml:space="preserve"> </w:t>
      </w:r>
      <w:r w:rsidRPr="001B3B84">
        <w:rPr>
          <w:sz w:val="20"/>
          <w:szCs w:val="20"/>
        </w:rPr>
        <w:t>do</w:t>
      </w:r>
      <w:r w:rsidRPr="001B3B84">
        <w:rPr>
          <w:spacing w:val="8"/>
          <w:sz w:val="20"/>
          <w:szCs w:val="20"/>
        </w:rPr>
        <w:t xml:space="preserve"> </w:t>
      </w:r>
      <w:r w:rsidRPr="001B3B84">
        <w:rPr>
          <w:sz w:val="20"/>
          <w:szCs w:val="20"/>
        </w:rPr>
        <w:t>contrato</w:t>
      </w:r>
      <w:r w:rsidRPr="001B3B84">
        <w:rPr>
          <w:spacing w:val="8"/>
          <w:sz w:val="20"/>
          <w:szCs w:val="20"/>
        </w:rPr>
        <w:t xml:space="preserve"> </w:t>
      </w:r>
      <w:r w:rsidRPr="001B3B84">
        <w:rPr>
          <w:sz w:val="20"/>
          <w:szCs w:val="20"/>
        </w:rPr>
        <w:t>comunicar</w:t>
      </w:r>
      <w:r w:rsidRPr="001B3B84">
        <w:rPr>
          <w:spacing w:val="8"/>
          <w:sz w:val="20"/>
          <w:szCs w:val="20"/>
        </w:rPr>
        <w:t xml:space="preserve"> </w:t>
      </w:r>
      <w:r w:rsidRPr="001B3B84">
        <w:rPr>
          <w:sz w:val="20"/>
          <w:szCs w:val="20"/>
        </w:rPr>
        <w:t>ao</w:t>
      </w:r>
      <w:r w:rsidRPr="001B3B84">
        <w:rPr>
          <w:spacing w:val="8"/>
          <w:sz w:val="20"/>
          <w:szCs w:val="20"/>
        </w:rPr>
        <w:t xml:space="preserve"> </w:t>
      </w:r>
      <w:r w:rsidRPr="001B3B84">
        <w:rPr>
          <w:sz w:val="20"/>
          <w:szCs w:val="20"/>
        </w:rPr>
        <w:t>gestor</w:t>
      </w:r>
      <w:r w:rsidRPr="001B3B84">
        <w:rPr>
          <w:spacing w:val="8"/>
          <w:sz w:val="20"/>
          <w:szCs w:val="20"/>
        </w:rPr>
        <w:t xml:space="preserve"> </w:t>
      </w:r>
      <w:r w:rsidRPr="001B3B84">
        <w:rPr>
          <w:sz w:val="20"/>
          <w:szCs w:val="20"/>
        </w:rPr>
        <w:t>do</w:t>
      </w:r>
      <w:r w:rsidRPr="001B3B84">
        <w:rPr>
          <w:spacing w:val="8"/>
          <w:sz w:val="20"/>
          <w:szCs w:val="20"/>
        </w:rPr>
        <w:t xml:space="preserve"> </w:t>
      </w:r>
      <w:r w:rsidRPr="001B3B84">
        <w:rPr>
          <w:sz w:val="20"/>
          <w:szCs w:val="20"/>
        </w:rPr>
        <w:t>contrato,</w:t>
      </w:r>
      <w:r w:rsidRPr="001B3B84">
        <w:rPr>
          <w:spacing w:val="8"/>
          <w:sz w:val="20"/>
          <w:szCs w:val="20"/>
        </w:rPr>
        <w:t xml:space="preserve"> </w:t>
      </w:r>
      <w:r w:rsidRPr="001B3B84">
        <w:rPr>
          <w:sz w:val="20"/>
          <w:szCs w:val="20"/>
        </w:rPr>
        <w:t>em</w:t>
      </w:r>
      <w:r w:rsidRPr="001B3B84">
        <w:rPr>
          <w:spacing w:val="8"/>
          <w:sz w:val="20"/>
          <w:szCs w:val="20"/>
        </w:rPr>
        <w:t xml:space="preserve"> </w:t>
      </w:r>
      <w:r w:rsidRPr="001B3B84">
        <w:rPr>
          <w:sz w:val="20"/>
          <w:szCs w:val="20"/>
        </w:rPr>
        <w:t>tempo</w:t>
      </w:r>
      <w:r w:rsidRPr="001B3B84">
        <w:rPr>
          <w:spacing w:val="8"/>
          <w:sz w:val="20"/>
          <w:szCs w:val="20"/>
        </w:rPr>
        <w:t xml:space="preserve"> </w:t>
      </w:r>
      <w:r w:rsidRPr="001B3B84">
        <w:rPr>
          <w:sz w:val="20"/>
          <w:szCs w:val="20"/>
        </w:rPr>
        <w:t>hábil,</w:t>
      </w:r>
      <w:r w:rsidRPr="001B3B84">
        <w:rPr>
          <w:spacing w:val="8"/>
          <w:sz w:val="20"/>
          <w:szCs w:val="20"/>
        </w:rPr>
        <w:t xml:space="preserve"> </w:t>
      </w:r>
      <w:r w:rsidRPr="001B3B84">
        <w:rPr>
          <w:sz w:val="20"/>
          <w:szCs w:val="20"/>
        </w:rPr>
        <w:t>o</w:t>
      </w:r>
      <w:r w:rsidRPr="001B3B84">
        <w:rPr>
          <w:spacing w:val="8"/>
          <w:sz w:val="20"/>
          <w:szCs w:val="20"/>
        </w:rPr>
        <w:t xml:space="preserve"> </w:t>
      </w:r>
      <w:r w:rsidRPr="001B3B84">
        <w:rPr>
          <w:sz w:val="20"/>
          <w:szCs w:val="20"/>
        </w:rPr>
        <w:t>término</w:t>
      </w:r>
      <w:r w:rsidRPr="001B3B84">
        <w:rPr>
          <w:spacing w:val="8"/>
          <w:sz w:val="20"/>
          <w:szCs w:val="20"/>
        </w:rPr>
        <w:t xml:space="preserve"> </w:t>
      </w:r>
      <w:r w:rsidRPr="001B3B84">
        <w:rPr>
          <w:sz w:val="20"/>
          <w:szCs w:val="20"/>
        </w:rPr>
        <w:t>do</w:t>
      </w:r>
      <w:r w:rsidRPr="001B3B84">
        <w:rPr>
          <w:spacing w:val="8"/>
          <w:sz w:val="20"/>
          <w:szCs w:val="20"/>
        </w:rPr>
        <w:t xml:space="preserve"> </w:t>
      </w:r>
      <w:r w:rsidRPr="001B3B84">
        <w:rPr>
          <w:sz w:val="20"/>
          <w:szCs w:val="20"/>
        </w:rPr>
        <w:t>contrato</w:t>
      </w:r>
      <w:r w:rsidRPr="001B3B84">
        <w:rPr>
          <w:spacing w:val="8"/>
          <w:sz w:val="20"/>
          <w:szCs w:val="20"/>
        </w:rPr>
        <w:t xml:space="preserve"> </w:t>
      </w:r>
      <w:r w:rsidRPr="001B3B84">
        <w:rPr>
          <w:sz w:val="20"/>
          <w:szCs w:val="20"/>
        </w:rPr>
        <w:t>sob</w:t>
      </w:r>
      <w:r w:rsidRPr="001B3B84">
        <w:rPr>
          <w:spacing w:val="8"/>
          <w:sz w:val="20"/>
          <w:szCs w:val="20"/>
        </w:rPr>
        <w:t xml:space="preserve"> </w:t>
      </w:r>
      <w:r w:rsidRPr="001B3B84">
        <w:rPr>
          <w:sz w:val="20"/>
          <w:szCs w:val="20"/>
        </w:rPr>
        <w:t>sua</w:t>
      </w:r>
      <w:r w:rsidRPr="001B3B84">
        <w:rPr>
          <w:spacing w:val="8"/>
          <w:sz w:val="20"/>
          <w:szCs w:val="20"/>
        </w:rPr>
        <w:t xml:space="preserve"> </w:t>
      </w:r>
      <w:r w:rsidRPr="001B3B84">
        <w:rPr>
          <w:sz w:val="20"/>
          <w:szCs w:val="20"/>
        </w:rPr>
        <w:t>responsabilidade,</w:t>
      </w:r>
      <w:r w:rsidRPr="001B3B84">
        <w:rPr>
          <w:spacing w:val="8"/>
          <w:sz w:val="20"/>
          <w:szCs w:val="20"/>
        </w:rPr>
        <w:t xml:space="preserve"> </w:t>
      </w:r>
      <w:r w:rsidRPr="001B3B84">
        <w:rPr>
          <w:sz w:val="20"/>
          <w:szCs w:val="20"/>
        </w:rPr>
        <w:t>com</w:t>
      </w:r>
      <w:r w:rsidRPr="001B3B84">
        <w:rPr>
          <w:spacing w:val="8"/>
          <w:sz w:val="20"/>
          <w:szCs w:val="20"/>
        </w:rPr>
        <w:t xml:space="preserve"> </w:t>
      </w:r>
      <w:r w:rsidRPr="001B3B84">
        <w:rPr>
          <w:sz w:val="20"/>
          <w:szCs w:val="20"/>
        </w:rPr>
        <w:t>vistas</w:t>
      </w:r>
      <w:r w:rsidRPr="001B3B84">
        <w:rPr>
          <w:spacing w:val="8"/>
          <w:sz w:val="20"/>
          <w:szCs w:val="20"/>
        </w:rPr>
        <w:t xml:space="preserve"> </w:t>
      </w:r>
      <w:r w:rsidRPr="001B3B84">
        <w:rPr>
          <w:sz w:val="20"/>
          <w:szCs w:val="20"/>
        </w:rPr>
        <w:t>à</w:t>
      </w:r>
      <w:r w:rsidRPr="001B3B84">
        <w:rPr>
          <w:spacing w:val="8"/>
          <w:sz w:val="20"/>
          <w:szCs w:val="20"/>
        </w:rPr>
        <w:t xml:space="preserve"> </w:t>
      </w:r>
      <w:r w:rsidRPr="001B3B84">
        <w:rPr>
          <w:sz w:val="20"/>
          <w:szCs w:val="20"/>
        </w:rPr>
        <w:t>renovação</w:t>
      </w:r>
      <w:r w:rsidRPr="001B3B84">
        <w:rPr>
          <w:spacing w:val="8"/>
          <w:sz w:val="20"/>
          <w:szCs w:val="20"/>
        </w:rPr>
        <w:t xml:space="preserve"> </w:t>
      </w:r>
      <w:r w:rsidRPr="001B3B84">
        <w:rPr>
          <w:sz w:val="20"/>
          <w:szCs w:val="20"/>
        </w:rPr>
        <w:t>tempestiva</w:t>
      </w:r>
      <w:r w:rsidRPr="001B3B84">
        <w:rPr>
          <w:spacing w:val="40"/>
          <w:sz w:val="20"/>
          <w:szCs w:val="20"/>
        </w:rPr>
        <w:t xml:space="preserve"> </w:t>
      </w:r>
      <w:r w:rsidRPr="001B3B84">
        <w:rPr>
          <w:sz w:val="20"/>
          <w:szCs w:val="20"/>
        </w:rPr>
        <w:t>ou à prorrogação contratual (Decreto nº 3.537, de 09 de maio de 2023, art. 12).</w:t>
      </w:r>
    </w:p>
    <w:p w14:paraId="2EA00B02" w14:textId="77777777" w:rsidR="003A5023" w:rsidRPr="001B3B84" w:rsidRDefault="00806A69" w:rsidP="00241B57">
      <w:pPr>
        <w:pStyle w:val="PargrafodaLista1"/>
        <w:numPr>
          <w:ilvl w:val="1"/>
          <w:numId w:val="8"/>
        </w:numPr>
        <w:tabs>
          <w:tab w:val="left" w:pos="380"/>
        </w:tabs>
        <w:ind w:left="132" w:right="468" w:firstLine="0"/>
        <w:jc w:val="both"/>
        <w:rPr>
          <w:sz w:val="20"/>
          <w:szCs w:val="20"/>
        </w:rPr>
      </w:pPr>
      <w:r w:rsidRPr="001B3B84">
        <w:rPr>
          <w:sz w:val="20"/>
          <w:szCs w:val="20"/>
        </w:rPr>
        <w:t>O</w:t>
      </w:r>
      <w:r w:rsidRPr="001B3B84">
        <w:rPr>
          <w:spacing w:val="25"/>
          <w:sz w:val="20"/>
          <w:szCs w:val="20"/>
        </w:rPr>
        <w:t xml:space="preserve"> </w:t>
      </w:r>
      <w:r w:rsidRPr="001B3B84">
        <w:rPr>
          <w:sz w:val="20"/>
          <w:szCs w:val="20"/>
        </w:rPr>
        <w:t>fiscal</w:t>
      </w:r>
      <w:r w:rsidRPr="001B3B84">
        <w:rPr>
          <w:spacing w:val="25"/>
          <w:sz w:val="20"/>
          <w:szCs w:val="20"/>
        </w:rPr>
        <w:t xml:space="preserve"> </w:t>
      </w:r>
      <w:r w:rsidRPr="001B3B84">
        <w:rPr>
          <w:sz w:val="20"/>
          <w:szCs w:val="20"/>
        </w:rPr>
        <w:t>administrativo</w:t>
      </w:r>
      <w:r w:rsidRPr="001B3B84">
        <w:rPr>
          <w:spacing w:val="25"/>
          <w:sz w:val="20"/>
          <w:szCs w:val="20"/>
        </w:rPr>
        <w:t xml:space="preserve"> </w:t>
      </w:r>
      <w:r w:rsidRPr="001B3B84">
        <w:rPr>
          <w:sz w:val="20"/>
          <w:szCs w:val="20"/>
        </w:rPr>
        <w:t>do</w:t>
      </w:r>
      <w:r w:rsidRPr="001B3B84">
        <w:rPr>
          <w:spacing w:val="25"/>
          <w:sz w:val="20"/>
          <w:szCs w:val="20"/>
        </w:rPr>
        <w:t xml:space="preserve"> </w:t>
      </w:r>
      <w:r w:rsidRPr="001B3B84">
        <w:rPr>
          <w:sz w:val="20"/>
          <w:szCs w:val="20"/>
        </w:rPr>
        <w:t>contrato</w:t>
      </w:r>
      <w:r w:rsidRPr="001B3B84">
        <w:rPr>
          <w:spacing w:val="25"/>
          <w:sz w:val="20"/>
          <w:szCs w:val="20"/>
        </w:rPr>
        <w:t xml:space="preserve"> </w:t>
      </w:r>
      <w:r w:rsidRPr="001B3B84">
        <w:rPr>
          <w:sz w:val="20"/>
          <w:szCs w:val="20"/>
        </w:rPr>
        <w:t>verificará</w:t>
      </w:r>
      <w:r w:rsidRPr="001B3B84">
        <w:rPr>
          <w:spacing w:val="25"/>
          <w:sz w:val="20"/>
          <w:szCs w:val="20"/>
        </w:rPr>
        <w:t xml:space="preserve"> </w:t>
      </w:r>
      <w:r w:rsidRPr="001B3B84">
        <w:rPr>
          <w:sz w:val="20"/>
          <w:szCs w:val="20"/>
        </w:rPr>
        <w:t>a</w:t>
      </w:r>
      <w:r w:rsidRPr="001B3B84">
        <w:rPr>
          <w:spacing w:val="25"/>
          <w:sz w:val="20"/>
          <w:szCs w:val="20"/>
        </w:rPr>
        <w:t xml:space="preserve"> </w:t>
      </w:r>
      <w:r w:rsidRPr="001B3B84">
        <w:rPr>
          <w:sz w:val="20"/>
          <w:szCs w:val="20"/>
        </w:rPr>
        <w:t>manutenção</w:t>
      </w:r>
      <w:r w:rsidRPr="001B3B84">
        <w:rPr>
          <w:spacing w:val="25"/>
          <w:sz w:val="20"/>
          <w:szCs w:val="20"/>
        </w:rPr>
        <w:t xml:space="preserve"> </w:t>
      </w:r>
      <w:r w:rsidRPr="001B3B84">
        <w:rPr>
          <w:sz w:val="20"/>
          <w:szCs w:val="20"/>
        </w:rPr>
        <w:t>das</w:t>
      </w:r>
      <w:r w:rsidRPr="001B3B84">
        <w:rPr>
          <w:spacing w:val="25"/>
          <w:sz w:val="20"/>
          <w:szCs w:val="20"/>
        </w:rPr>
        <w:t xml:space="preserve"> </w:t>
      </w:r>
      <w:r w:rsidRPr="001B3B84">
        <w:rPr>
          <w:sz w:val="20"/>
          <w:szCs w:val="20"/>
        </w:rPr>
        <w:t>condições</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habilitação</w:t>
      </w:r>
      <w:r w:rsidRPr="001B3B84">
        <w:rPr>
          <w:spacing w:val="25"/>
          <w:sz w:val="20"/>
          <w:szCs w:val="20"/>
        </w:rPr>
        <w:t xml:space="preserve"> </w:t>
      </w:r>
      <w:r w:rsidRPr="001B3B84">
        <w:rPr>
          <w:sz w:val="20"/>
          <w:szCs w:val="20"/>
        </w:rPr>
        <w:t>da</w:t>
      </w:r>
      <w:r w:rsidRPr="001B3B84">
        <w:rPr>
          <w:spacing w:val="25"/>
          <w:sz w:val="20"/>
          <w:szCs w:val="20"/>
        </w:rPr>
        <w:t xml:space="preserve"> </w:t>
      </w:r>
      <w:r w:rsidRPr="001B3B84">
        <w:rPr>
          <w:sz w:val="20"/>
          <w:szCs w:val="20"/>
        </w:rPr>
        <w:t>contratada,</w:t>
      </w:r>
      <w:r w:rsidRPr="001B3B84">
        <w:rPr>
          <w:spacing w:val="25"/>
          <w:sz w:val="20"/>
          <w:szCs w:val="20"/>
        </w:rPr>
        <w:t xml:space="preserve"> </w:t>
      </w:r>
      <w:r w:rsidRPr="001B3B84">
        <w:rPr>
          <w:sz w:val="20"/>
          <w:szCs w:val="20"/>
        </w:rPr>
        <w:t>acompanhará</w:t>
      </w:r>
      <w:r w:rsidRPr="001B3B84">
        <w:rPr>
          <w:spacing w:val="25"/>
          <w:sz w:val="20"/>
          <w:szCs w:val="20"/>
        </w:rPr>
        <w:t xml:space="preserve"> </w:t>
      </w:r>
      <w:r w:rsidRPr="001B3B84">
        <w:rPr>
          <w:sz w:val="20"/>
          <w:szCs w:val="20"/>
        </w:rPr>
        <w:t>o</w:t>
      </w:r>
      <w:r w:rsidRPr="001B3B84">
        <w:rPr>
          <w:spacing w:val="25"/>
          <w:sz w:val="20"/>
          <w:szCs w:val="20"/>
        </w:rPr>
        <w:t xml:space="preserve"> </w:t>
      </w:r>
      <w:r w:rsidRPr="001B3B84">
        <w:rPr>
          <w:sz w:val="20"/>
          <w:szCs w:val="20"/>
        </w:rPr>
        <w:t>empenho,</w:t>
      </w:r>
      <w:r w:rsidRPr="001B3B84">
        <w:rPr>
          <w:spacing w:val="25"/>
          <w:sz w:val="20"/>
          <w:szCs w:val="20"/>
        </w:rPr>
        <w:t xml:space="preserve"> </w:t>
      </w:r>
      <w:r w:rsidRPr="001B3B84">
        <w:rPr>
          <w:sz w:val="20"/>
          <w:szCs w:val="20"/>
        </w:rPr>
        <w:t>o</w:t>
      </w:r>
      <w:r w:rsidRPr="001B3B84">
        <w:rPr>
          <w:spacing w:val="25"/>
          <w:sz w:val="20"/>
          <w:szCs w:val="20"/>
        </w:rPr>
        <w:t xml:space="preserve"> </w:t>
      </w:r>
      <w:r w:rsidRPr="001B3B84">
        <w:rPr>
          <w:sz w:val="20"/>
          <w:szCs w:val="20"/>
        </w:rPr>
        <w:t>pagamento, as garantias, as</w:t>
      </w:r>
      <w:r w:rsidRPr="001B3B84">
        <w:rPr>
          <w:spacing w:val="40"/>
          <w:sz w:val="20"/>
          <w:szCs w:val="20"/>
        </w:rPr>
        <w:t xml:space="preserve"> </w:t>
      </w:r>
      <w:r w:rsidRPr="001B3B84">
        <w:rPr>
          <w:sz w:val="20"/>
          <w:szCs w:val="20"/>
        </w:rPr>
        <w:t>glosas</w:t>
      </w:r>
      <w:r w:rsidRPr="001B3B84">
        <w:rPr>
          <w:spacing w:val="28"/>
          <w:sz w:val="20"/>
          <w:szCs w:val="20"/>
        </w:rPr>
        <w:t xml:space="preserve"> </w:t>
      </w:r>
      <w:r w:rsidRPr="001B3B84">
        <w:rPr>
          <w:sz w:val="20"/>
          <w:szCs w:val="20"/>
        </w:rPr>
        <w:t>e</w:t>
      </w:r>
      <w:r w:rsidRPr="001B3B84">
        <w:rPr>
          <w:spacing w:val="28"/>
          <w:sz w:val="20"/>
          <w:szCs w:val="20"/>
        </w:rPr>
        <w:t xml:space="preserve"> </w:t>
      </w:r>
      <w:r w:rsidRPr="001B3B84">
        <w:rPr>
          <w:sz w:val="20"/>
          <w:szCs w:val="20"/>
        </w:rPr>
        <w:t>a</w:t>
      </w:r>
      <w:r w:rsidRPr="001B3B84">
        <w:rPr>
          <w:spacing w:val="28"/>
          <w:sz w:val="20"/>
          <w:szCs w:val="20"/>
        </w:rPr>
        <w:t xml:space="preserve"> </w:t>
      </w:r>
      <w:r w:rsidRPr="001B3B84">
        <w:rPr>
          <w:sz w:val="20"/>
          <w:szCs w:val="20"/>
        </w:rPr>
        <w:t>formalização</w:t>
      </w:r>
      <w:r w:rsidRPr="001B3B84">
        <w:rPr>
          <w:spacing w:val="28"/>
          <w:sz w:val="20"/>
          <w:szCs w:val="20"/>
        </w:rPr>
        <w:t xml:space="preserve"> </w:t>
      </w:r>
      <w:r w:rsidRPr="001B3B84">
        <w:rPr>
          <w:sz w:val="20"/>
          <w:szCs w:val="20"/>
        </w:rPr>
        <w:t>de</w:t>
      </w:r>
      <w:r w:rsidRPr="001B3B84">
        <w:rPr>
          <w:spacing w:val="28"/>
          <w:sz w:val="20"/>
          <w:szCs w:val="20"/>
        </w:rPr>
        <w:t xml:space="preserve"> </w:t>
      </w:r>
      <w:r w:rsidRPr="001B3B84">
        <w:rPr>
          <w:sz w:val="20"/>
          <w:szCs w:val="20"/>
        </w:rPr>
        <w:t>apostilamento</w:t>
      </w:r>
      <w:r w:rsidRPr="001B3B84">
        <w:rPr>
          <w:spacing w:val="28"/>
          <w:sz w:val="20"/>
          <w:szCs w:val="20"/>
        </w:rPr>
        <w:t xml:space="preserve"> </w:t>
      </w:r>
      <w:r w:rsidRPr="001B3B84">
        <w:rPr>
          <w:sz w:val="20"/>
          <w:szCs w:val="20"/>
        </w:rPr>
        <w:t>e</w:t>
      </w:r>
      <w:r w:rsidRPr="001B3B84">
        <w:rPr>
          <w:spacing w:val="28"/>
          <w:sz w:val="20"/>
          <w:szCs w:val="20"/>
        </w:rPr>
        <w:t xml:space="preserve"> </w:t>
      </w:r>
      <w:r w:rsidRPr="001B3B84">
        <w:rPr>
          <w:sz w:val="20"/>
          <w:szCs w:val="20"/>
        </w:rPr>
        <w:t>termos aditivos, solicitando quaisquer documentos comprobatórios pertinentes, caso necessário (Decreto nº 3.537, de 09 de</w:t>
      </w:r>
      <w:r w:rsidRPr="001B3B84">
        <w:rPr>
          <w:spacing w:val="40"/>
          <w:sz w:val="20"/>
          <w:szCs w:val="20"/>
        </w:rPr>
        <w:t xml:space="preserve"> </w:t>
      </w:r>
      <w:r w:rsidRPr="001B3B84">
        <w:rPr>
          <w:sz w:val="20"/>
          <w:szCs w:val="20"/>
        </w:rPr>
        <w:t>maio de 2023, art. 12, §7º).</w:t>
      </w:r>
    </w:p>
    <w:p w14:paraId="4CD3221E" w14:textId="77777777" w:rsidR="003A5023" w:rsidRPr="001B3B84" w:rsidRDefault="00806A69" w:rsidP="00241B57">
      <w:pPr>
        <w:pStyle w:val="PargrafodaLista1"/>
        <w:numPr>
          <w:ilvl w:val="2"/>
          <w:numId w:val="8"/>
        </w:numPr>
        <w:tabs>
          <w:tab w:val="left" w:pos="486"/>
        </w:tabs>
        <w:spacing w:before="1"/>
        <w:ind w:left="132" w:right="464" w:firstLine="0"/>
        <w:jc w:val="both"/>
        <w:rPr>
          <w:sz w:val="20"/>
          <w:szCs w:val="20"/>
        </w:rPr>
      </w:pPr>
      <w:r w:rsidRPr="001B3B84">
        <w:rPr>
          <w:sz w:val="20"/>
          <w:szCs w:val="20"/>
        </w:rPr>
        <w:t>Caso</w:t>
      </w:r>
      <w:r w:rsidRPr="001B3B84">
        <w:rPr>
          <w:spacing w:val="26"/>
          <w:sz w:val="20"/>
          <w:szCs w:val="20"/>
        </w:rPr>
        <w:t xml:space="preserve"> </w:t>
      </w:r>
      <w:r w:rsidRPr="001B3B84">
        <w:rPr>
          <w:sz w:val="20"/>
          <w:szCs w:val="20"/>
        </w:rPr>
        <w:t>ocorram</w:t>
      </w:r>
      <w:r w:rsidRPr="001B3B84">
        <w:rPr>
          <w:spacing w:val="26"/>
          <w:sz w:val="20"/>
          <w:szCs w:val="20"/>
        </w:rPr>
        <w:t xml:space="preserve"> </w:t>
      </w:r>
      <w:r w:rsidRPr="001B3B84">
        <w:rPr>
          <w:sz w:val="20"/>
          <w:szCs w:val="20"/>
        </w:rPr>
        <w:t>descumprimento</w:t>
      </w:r>
      <w:r w:rsidRPr="001B3B84">
        <w:rPr>
          <w:spacing w:val="26"/>
          <w:sz w:val="20"/>
          <w:szCs w:val="20"/>
        </w:rPr>
        <w:t xml:space="preserve"> </w:t>
      </w:r>
      <w:r w:rsidRPr="001B3B84">
        <w:rPr>
          <w:sz w:val="20"/>
          <w:szCs w:val="20"/>
        </w:rPr>
        <w:t>das</w:t>
      </w:r>
      <w:r w:rsidRPr="001B3B84">
        <w:rPr>
          <w:spacing w:val="26"/>
          <w:sz w:val="20"/>
          <w:szCs w:val="20"/>
        </w:rPr>
        <w:t xml:space="preserve"> </w:t>
      </w:r>
      <w:r w:rsidRPr="001B3B84">
        <w:rPr>
          <w:sz w:val="20"/>
          <w:szCs w:val="20"/>
        </w:rPr>
        <w:t>obrigações</w:t>
      </w:r>
      <w:r w:rsidRPr="001B3B84">
        <w:rPr>
          <w:spacing w:val="26"/>
          <w:sz w:val="20"/>
          <w:szCs w:val="20"/>
        </w:rPr>
        <w:t xml:space="preserve"> </w:t>
      </w:r>
      <w:r w:rsidRPr="001B3B84">
        <w:rPr>
          <w:sz w:val="20"/>
          <w:szCs w:val="20"/>
        </w:rPr>
        <w:t>contratuais,</w:t>
      </w:r>
      <w:r w:rsidRPr="001B3B84">
        <w:rPr>
          <w:spacing w:val="26"/>
          <w:sz w:val="20"/>
          <w:szCs w:val="20"/>
        </w:rPr>
        <w:t xml:space="preserve"> </w:t>
      </w:r>
      <w:r w:rsidRPr="001B3B84">
        <w:rPr>
          <w:sz w:val="20"/>
          <w:szCs w:val="20"/>
        </w:rPr>
        <w:t>o</w:t>
      </w:r>
      <w:r w:rsidRPr="001B3B84">
        <w:rPr>
          <w:spacing w:val="26"/>
          <w:sz w:val="20"/>
          <w:szCs w:val="20"/>
        </w:rPr>
        <w:t xml:space="preserve"> </w:t>
      </w:r>
      <w:r w:rsidRPr="001B3B84">
        <w:rPr>
          <w:sz w:val="20"/>
          <w:szCs w:val="20"/>
        </w:rPr>
        <w:t>fiscal</w:t>
      </w:r>
      <w:r w:rsidRPr="001B3B84">
        <w:rPr>
          <w:spacing w:val="26"/>
          <w:sz w:val="20"/>
          <w:szCs w:val="20"/>
        </w:rPr>
        <w:t xml:space="preserve"> </w:t>
      </w:r>
      <w:r w:rsidRPr="001B3B84">
        <w:rPr>
          <w:sz w:val="20"/>
          <w:szCs w:val="20"/>
        </w:rPr>
        <w:t>administrativo</w:t>
      </w:r>
      <w:r w:rsidRPr="001B3B84">
        <w:rPr>
          <w:spacing w:val="26"/>
          <w:sz w:val="20"/>
          <w:szCs w:val="20"/>
        </w:rPr>
        <w:t xml:space="preserve"> </w:t>
      </w:r>
      <w:r w:rsidRPr="001B3B84">
        <w:rPr>
          <w:sz w:val="20"/>
          <w:szCs w:val="20"/>
        </w:rPr>
        <w:t>do</w:t>
      </w:r>
      <w:r w:rsidRPr="001B3B84">
        <w:rPr>
          <w:spacing w:val="26"/>
          <w:sz w:val="20"/>
          <w:szCs w:val="20"/>
        </w:rPr>
        <w:t xml:space="preserve"> </w:t>
      </w:r>
      <w:r w:rsidRPr="001B3B84">
        <w:rPr>
          <w:sz w:val="20"/>
          <w:szCs w:val="20"/>
        </w:rPr>
        <w:t>contrato</w:t>
      </w:r>
      <w:r w:rsidRPr="001B3B84">
        <w:rPr>
          <w:spacing w:val="26"/>
          <w:sz w:val="20"/>
          <w:szCs w:val="20"/>
        </w:rPr>
        <w:t xml:space="preserve"> </w:t>
      </w:r>
      <w:r w:rsidRPr="001B3B84">
        <w:rPr>
          <w:sz w:val="20"/>
          <w:szCs w:val="20"/>
        </w:rPr>
        <w:t>atuará</w:t>
      </w:r>
      <w:r w:rsidRPr="001B3B84">
        <w:rPr>
          <w:spacing w:val="26"/>
          <w:sz w:val="20"/>
          <w:szCs w:val="20"/>
        </w:rPr>
        <w:t xml:space="preserve"> </w:t>
      </w:r>
      <w:r w:rsidRPr="001B3B84">
        <w:rPr>
          <w:sz w:val="20"/>
          <w:szCs w:val="20"/>
        </w:rPr>
        <w:t>tempestivamente</w:t>
      </w:r>
      <w:r w:rsidRPr="001B3B84">
        <w:rPr>
          <w:spacing w:val="26"/>
          <w:sz w:val="20"/>
          <w:szCs w:val="20"/>
        </w:rPr>
        <w:t xml:space="preserve"> </w:t>
      </w:r>
      <w:r w:rsidRPr="001B3B84">
        <w:rPr>
          <w:sz w:val="20"/>
          <w:szCs w:val="20"/>
        </w:rPr>
        <w:t>na</w:t>
      </w:r>
      <w:r w:rsidRPr="001B3B84">
        <w:rPr>
          <w:spacing w:val="26"/>
          <w:sz w:val="20"/>
          <w:szCs w:val="20"/>
        </w:rPr>
        <w:t xml:space="preserve"> </w:t>
      </w:r>
      <w:r w:rsidRPr="001B3B84">
        <w:rPr>
          <w:sz w:val="20"/>
          <w:szCs w:val="20"/>
        </w:rPr>
        <w:t>solução</w:t>
      </w:r>
      <w:r w:rsidRPr="001B3B84">
        <w:rPr>
          <w:spacing w:val="26"/>
          <w:sz w:val="20"/>
          <w:szCs w:val="20"/>
        </w:rPr>
        <w:t xml:space="preserve"> </w:t>
      </w:r>
      <w:r w:rsidRPr="001B3B84">
        <w:rPr>
          <w:sz w:val="20"/>
          <w:szCs w:val="20"/>
        </w:rPr>
        <w:t>do</w:t>
      </w:r>
      <w:r w:rsidRPr="001B3B84">
        <w:rPr>
          <w:spacing w:val="26"/>
          <w:sz w:val="20"/>
          <w:szCs w:val="20"/>
        </w:rPr>
        <w:t xml:space="preserve"> </w:t>
      </w:r>
      <w:r w:rsidRPr="001B3B84">
        <w:rPr>
          <w:sz w:val="20"/>
          <w:szCs w:val="20"/>
        </w:rPr>
        <w:t>problema,</w:t>
      </w:r>
      <w:r w:rsidRPr="001B3B84">
        <w:rPr>
          <w:spacing w:val="26"/>
          <w:sz w:val="20"/>
          <w:szCs w:val="20"/>
        </w:rPr>
        <w:t xml:space="preserve"> </w:t>
      </w:r>
      <w:r w:rsidRPr="001B3B84">
        <w:rPr>
          <w:sz w:val="20"/>
          <w:szCs w:val="20"/>
        </w:rPr>
        <w:t>reportando</w:t>
      </w:r>
      <w:r w:rsidRPr="001B3B84">
        <w:rPr>
          <w:spacing w:val="26"/>
          <w:sz w:val="20"/>
          <w:szCs w:val="20"/>
        </w:rPr>
        <w:t xml:space="preserve"> </w:t>
      </w:r>
      <w:r w:rsidRPr="001B3B84">
        <w:rPr>
          <w:sz w:val="20"/>
          <w:szCs w:val="20"/>
        </w:rPr>
        <w:t>ao</w:t>
      </w:r>
      <w:r w:rsidRPr="001B3B84">
        <w:rPr>
          <w:spacing w:val="40"/>
          <w:sz w:val="20"/>
          <w:szCs w:val="20"/>
        </w:rPr>
        <w:t xml:space="preserve"> </w:t>
      </w:r>
      <w:r w:rsidRPr="001B3B84">
        <w:rPr>
          <w:sz w:val="20"/>
          <w:szCs w:val="20"/>
        </w:rPr>
        <w:t>gestor do contrato para que tome as providências cabíveis, quando ultrapassar a sua competência; (Decreto nº 3.537, de 09 de maio de 2023, art. 12).</w:t>
      </w:r>
    </w:p>
    <w:p w14:paraId="5AD0C34C" w14:textId="77777777" w:rsidR="003A5023" w:rsidRPr="001B3B84" w:rsidRDefault="00806A69" w:rsidP="00241B57">
      <w:pPr>
        <w:pStyle w:val="PargrafodaLista1"/>
        <w:numPr>
          <w:ilvl w:val="1"/>
          <w:numId w:val="8"/>
        </w:numPr>
        <w:tabs>
          <w:tab w:val="left" w:pos="395"/>
        </w:tabs>
        <w:spacing w:before="1"/>
        <w:ind w:left="132" w:right="464" w:firstLine="0"/>
        <w:jc w:val="both"/>
        <w:rPr>
          <w:sz w:val="20"/>
          <w:szCs w:val="20"/>
        </w:rPr>
      </w:pPr>
      <w:r w:rsidRPr="001B3B84">
        <w:rPr>
          <w:sz w:val="20"/>
          <w:szCs w:val="20"/>
        </w:rPr>
        <w:t>O</w:t>
      </w:r>
      <w:r w:rsidRPr="001B3B84">
        <w:rPr>
          <w:spacing w:val="40"/>
          <w:sz w:val="20"/>
          <w:szCs w:val="20"/>
        </w:rPr>
        <w:t xml:space="preserve"> </w:t>
      </w:r>
      <w:r w:rsidRPr="001B3B84">
        <w:rPr>
          <w:sz w:val="20"/>
          <w:szCs w:val="20"/>
        </w:rPr>
        <w:t>gestor</w:t>
      </w:r>
      <w:r w:rsidRPr="001B3B84">
        <w:rPr>
          <w:spacing w:val="24"/>
          <w:sz w:val="20"/>
          <w:szCs w:val="20"/>
        </w:rPr>
        <w:t xml:space="preserve"> </w:t>
      </w:r>
      <w:r w:rsidRPr="001B3B84">
        <w:rPr>
          <w:sz w:val="20"/>
          <w:szCs w:val="20"/>
        </w:rPr>
        <w:t>do</w:t>
      </w:r>
      <w:r w:rsidRPr="001B3B84">
        <w:rPr>
          <w:spacing w:val="24"/>
          <w:sz w:val="20"/>
          <w:szCs w:val="20"/>
        </w:rPr>
        <w:t xml:space="preserve"> </w:t>
      </w:r>
      <w:r w:rsidRPr="001B3B84">
        <w:rPr>
          <w:sz w:val="20"/>
          <w:szCs w:val="20"/>
        </w:rPr>
        <w:t>contrato</w:t>
      </w:r>
      <w:r w:rsidRPr="001B3B84">
        <w:rPr>
          <w:spacing w:val="24"/>
          <w:sz w:val="20"/>
          <w:szCs w:val="20"/>
        </w:rPr>
        <w:t xml:space="preserve"> </w:t>
      </w:r>
      <w:r w:rsidRPr="001B3B84">
        <w:rPr>
          <w:sz w:val="20"/>
          <w:szCs w:val="20"/>
        </w:rPr>
        <w:t>coordenará</w:t>
      </w:r>
      <w:r w:rsidRPr="001B3B84">
        <w:rPr>
          <w:spacing w:val="24"/>
          <w:sz w:val="20"/>
          <w:szCs w:val="20"/>
        </w:rPr>
        <w:t xml:space="preserve"> </w:t>
      </w:r>
      <w:r w:rsidRPr="001B3B84">
        <w:rPr>
          <w:sz w:val="20"/>
          <w:szCs w:val="20"/>
        </w:rPr>
        <w:t>a</w:t>
      </w:r>
      <w:r w:rsidRPr="001B3B84">
        <w:rPr>
          <w:spacing w:val="24"/>
          <w:sz w:val="20"/>
          <w:szCs w:val="20"/>
        </w:rPr>
        <w:t xml:space="preserve"> </w:t>
      </w:r>
      <w:r w:rsidRPr="001B3B84">
        <w:rPr>
          <w:sz w:val="20"/>
          <w:szCs w:val="20"/>
        </w:rPr>
        <w:t>atualização</w:t>
      </w:r>
      <w:r w:rsidRPr="001B3B84">
        <w:rPr>
          <w:spacing w:val="24"/>
          <w:sz w:val="20"/>
          <w:szCs w:val="20"/>
        </w:rPr>
        <w:t xml:space="preserve"> </w:t>
      </w:r>
      <w:r w:rsidRPr="001B3B84">
        <w:rPr>
          <w:sz w:val="20"/>
          <w:szCs w:val="20"/>
        </w:rPr>
        <w:t>do</w:t>
      </w:r>
      <w:r w:rsidRPr="001B3B84">
        <w:rPr>
          <w:spacing w:val="24"/>
          <w:sz w:val="20"/>
          <w:szCs w:val="20"/>
        </w:rPr>
        <w:t xml:space="preserve"> </w:t>
      </w:r>
      <w:r w:rsidRPr="001B3B84">
        <w:rPr>
          <w:sz w:val="20"/>
          <w:szCs w:val="20"/>
        </w:rPr>
        <w:t>processo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acompanhamento</w:t>
      </w:r>
      <w:r w:rsidRPr="001B3B84">
        <w:rPr>
          <w:spacing w:val="24"/>
          <w:sz w:val="20"/>
          <w:szCs w:val="20"/>
        </w:rPr>
        <w:t xml:space="preserve"> </w:t>
      </w:r>
      <w:r w:rsidRPr="001B3B84">
        <w:rPr>
          <w:sz w:val="20"/>
          <w:szCs w:val="20"/>
        </w:rPr>
        <w:t>e</w:t>
      </w:r>
      <w:r w:rsidRPr="001B3B84">
        <w:rPr>
          <w:spacing w:val="24"/>
          <w:sz w:val="20"/>
          <w:szCs w:val="20"/>
        </w:rPr>
        <w:t xml:space="preserve"> </w:t>
      </w:r>
      <w:r w:rsidRPr="001B3B84">
        <w:rPr>
          <w:sz w:val="20"/>
          <w:szCs w:val="20"/>
        </w:rPr>
        <w:t>fiscalização</w:t>
      </w:r>
      <w:r w:rsidRPr="001B3B84">
        <w:rPr>
          <w:spacing w:val="24"/>
          <w:sz w:val="20"/>
          <w:szCs w:val="20"/>
        </w:rPr>
        <w:t xml:space="preserve"> </w:t>
      </w:r>
      <w:r w:rsidRPr="001B3B84">
        <w:rPr>
          <w:sz w:val="20"/>
          <w:szCs w:val="20"/>
        </w:rPr>
        <w:t>do</w:t>
      </w:r>
      <w:r w:rsidRPr="001B3B84">
        <w:rPr>
          <w:spacing w:val="24"/>
          <w:sz w:val="20"/>
          <w:szCs w:val="20"/>
        </w:rPr>
        <w:t xml:space="preserve"> </w:t>
      </w:r>
      <w:r w:rsidRPr="001B3B84">
        <w:rPr>
          <w:sz w:val="20"/>
          <w:szCs w:val="20"/>
        </w:rPr>
        <w:t>contrato</w:t>
      </w:r>
      <w:r w:rsidRPr="001B3B84">
        <w:rPr>
          <w:spacing w:val="24"/>
          <w:sz w:val="20"/>
          <w:szCs w:val="20"/>
        </w:rPr>
        <w:t xml:space="preserve"> </w:t>
      </w:r>
      <w:r w:rsidRPr="001B3B84">
        <w:rPr>
          <w:sz w:val="20"/>
          <w:szCs w:val="20"/>
        </w:rPr>
        <w:t>contendo</w:t>
      </w:r>
      <w:r w:rsidRPr="001B3B84">
        <w:rPr>
          <w:spacing w:val="24"/>
          <w:sz w:val="20"/>
          <w:szCs w:val="20"/>
        </w:rPr>
        <w:t xml:space="preserve"> </w:t>
      </w:r>
      <w:r w:rsidRPr="001B3B84">
        <w:rPr>
          <w:sz w:val="20"/>
          <w:szCs w:val="20"/>
        </w:rPr>
        <w:t>todos</w:t>
      </w:r>
      <w:r w:rsidRPr="001B3B84">
        <w:rPr>
          <w:spacing w:val="24"/>
          <w:sz w:val="20"/>
          <w:szCs w:val="20"/>
        </w:rPr>
        <w:t xml:space="preserve"> </w:t>
      </w:r>
      <w:r w:rsidRPr="001B3B84">
        <w:rPr>
          <w:sz w:val="20"/>
          <w:szCs w:val="20"/>
        </w:rPr>
        <w:t>os</w:t>
      </w:r>
      <w:r w:rsidRPr="001B3B84">
        <w:rPr>
          <w:spacing w:val="24"/>
          <w:sz w:val="20"/>
          <w:szCs w:val="20"/>
        </w:rPr>
        <w:t xml:space="preserve"> </w:t>
      </w:r>
      <w:r w:rsidRPr="001B3B84">
        <w:rPr>
          <w:sz w:val="20"/>
          <w:szCs w:val="20"/>
        </w:rPr>
        <w:t>registros</w:t>
      </w:r>
      <w:r w:rsidRPr="001B3B84">
        <w:rPr>
          <w:spacing w:val="24"/>
          <w:sz w:val="20"/>
          <w:szCs w:val="20"/>
        </w:rPr>
        <w:t xml:space="preserve"> </w:t>
      </w:r>
      <w:r w:rsidRPr="001B3B84">
        <w:rPr>
          <w:sz w:val="20"/>
          <w:szCs w:val="20"/>
        </w:rPr>
        <w:t>formais</w:t>
      </w:r>
      <w:r w:rsidRPr="001B3B84">
        <w:rPr>
          <w:spacing w:val="24"/>
          <w:sz w:val="20"/>
          <w:szCs w:val="20"/>
        </w:rPr>
        <w:t xml:space="preserve"> </w:t>
      </w:r>
      <w:r w:rsidRPr="001B3B84">
        <w:rPr>
          <w:sz w:val="20"/>
          <w:szCs w:val="20"/>
        </w:rPr>
        <w:t>da</w:t>
      </w:r>
      <w:r w:rsidRPr="001B3B84">
        <w:rPr>
          <w:spacing w:val="24"/>
          <w:sz w:val="20"/>
          <w:szCs w:val="20"/>
        </w:rPr>
        <w:t xml:space="preserve"> </w:t>
      </w:r>
      <w:r w:rsidRPr="001B3B84">
        <w:rPr>
          <w:sz w:val="20"/>
          <w:szCs w:val="20"/>
        </w:rPr>
        <w:t>execução</w:t>
      </w:r>
      <w:r w:rsidRPr="001B3B84">
        <w:rPr>
          <w:spacing w:val="24"/>
          <w:sz w:val="20"/>
          <w:szCs w:val="20"/>
        </w:rPr>
        <w:t xml:space="preserve"> </w:t>
      </w:r>
      <w:r w:rsidRPr="001B3B84">
        <w:rPr>
          <w:sz w:val="20"/>
          <w:szCs w:val="20"/>
        </w:rPr>
        <w:t>no</w:t>
      </w:r>
      <w:r w:rsidRPr="001B3B84">
        <w:rPr>
          <w:spacing w:val="40"/>
          <w:sz w:val="20"/>
          <w:szCs w:val="20"/>
        </w:rPr>
        <w:t xml:space="preserve"> </w:t>
      </w:r>
      <w:r w:rsidRPr="001B3B84">
        <w:rPr>
          <w:sz w:val="20"/>
          <w:szCs w:val="20"/>
        </w:rPr>
        <w:t>histórico</w:t>
      </w:r>
      <w:r w:rsidRPr="001B3B84">
        <w:rPr>
          <w:spacing w:val="27"/>
          <w:sz w:val="20"/>
          <w:szCs w:val="20"/>
        </w:rPr>
        <w:t xml:space="preserve"> </w:t>
      </w:r>
      <w:r w:rsidRPr="001B3B84">
        <w:rPr>
          <w:sz w:val="20"/>
          <w:szCs w:val="20"/>
        </w:rPr>
        <w:t>de</w:t>
      </w:r>
      <w:r w:rsidRPr="001B3B84">
        <w:rPr>
          <w:spacing w:val="27"/>
          <w:sz w:val="20"/>
          <w:szCs w:val="20"/>
        </w:rPr>
        <w:t xml:space="preserve"> </w:t>
      </w:r>
      <w:r w:rsidRPr="001B3B84">
        <w:rPr>
          <w:sz w:val="20"/>
          <w:szCs w:val="20"/>
        </w:rPr>
        <w:t>gerenciamento</w:t>
      </w:r>
      <w:r w:rsidRPr="001B3B84">
        <w:rPr>
          <w:spacing w:val="27"/>
          <w:sz w:val="20"/>
          <w:szCs w:val="20"/>
        </w:rPr>
        <w:t xml:space="preserve"> </w:t>
      </w:r>
      <w:r w:rsidRPr="001B3B84">
        <w:rPr>
          <w:sz w:val="20"/>
          <w:szCs w:val="20"/>
        </w:rPr>
        <w:t>do</w:t>
      </w:r>
      <w:r w:rsidRPr="001B3B84">
        <w:rPr>
          <w:spacing w:val="27"/>
          <w:sz w:val="20"/>
          <w:szCs w:val="20"/>
        </w:rPr>
        <w:t xml:space="preserve"> </w:t>
      </w:r>
      <w:r w:rsidRPr="001B3B84">
        <w:rPr>
          <w:sz w:val="20"/>
          <w:szCs w:val="20"/>
        </w:rPr>
        <w:t>contrato,</w:t>
      </w:r>
      <w:r w:rsidRPr="001B3B84">
        <w:rPr>
          <w:spacing w:val="27"/>
          <w:sz w:val="20"/>
          <w:szCs w:val="20"/>
        </w:rPr>
        <w:t xml:space="preserve"> </w:t>
      </w:r>
      <w:r w:rsidRPr="001B3B84">
        <w:rPr>
          <w:sz w:val="20"/>
          <w:szCs w:val="20"/>
        </w:rPr>
        <w:t>a</w:t>
      </w:r>
      <w:r w:rsidRPr="001B3B84">
        <w:rPr>
          <w:spacing w:val="27"/>
          <w:sz w:val="20"/>
          <w:szCs w:val="20"/>
        </w:rPr>
        <w:t xml:space="preserve"> </w:t>
      </w:r>
      <w:r w:rsidRPr="001B3B84">
        <w:rPr>
          <w:sz w:val="20"/>
          <w:szCs w:val="20"/>
        </w:rPr>
        <w:t>exemplo</w:t>
      </w:r>
      <w:r w:rsidRPr="001B3B84">
        <w:rPr>
          <w:spacing w:val="27"/>
          <w:sz w:val="20"/>
          <w:szCs w:val="20"/>
        </w:rPr>
        <w:t xml:space="preserve"> </w:t>
      </w:r>
      <w:r w:rsidRPr="001B3B84">
        <w:rPr>
          <w:sz w:val="20"/>
          <w:szCs w:val="20"/>
        </w:rPr>
        <w:t>da</w:t>
      </w:r>
      <w:r w:rsidRPr="001B3B84">
        <w:rPr>
          <w:spacing w:val="27"/>
          <w:sz w:val="20"/>
          <w:szCs w:val="20"/>
        </w:rPr>
        <w:t xml:space="preserve"> </w:t>
      </w:r>
      <w:r w:rsidRPr="001B3B84">
        <w:rPr>
          <w:sz w:val="20"/>
          <w:szCs w:val="20"/>
        </w:rPr>
        <w:t>ordem</w:t>
      </w:r>
      <w:r w:rsidRPr="001B3B84">
        <w:rPr>
          <w:spacing w:val="27"/>
          <w:sz w:val="20"/>
          <w:szCs w:val="20"/>
        </w:rPr>
        <w:t xml:space="preserve"> </w:t>
      </w:r>
      <w:r w:rsidRPr="001B3B84">
        <w:rPr>
          <w:sz w:val="20"/>
          <w:szCs w:val="20"/>
        </w:rPr>
        <w:t>de serviço, do registro de ocorrências, das alterações e das prorrogações contratuais, elaborando relatório</w:t>
      </w:r>
      <w:r w:rsidRPr="001B3B84">
        <w:rPr>
          <w:spacing w:val="40"/>
          <w:sz w:val="20"/>
          <w:szCs w:val="20"/>
        </w:rPr>
        <w:t xml:space="preserve"> </w:t>
      </w:r>
      <w:r w:rsidRPr="001B3B84">
        <w:rPr>
          <w:sz w:val="20"/>
          <w:szCs w:val="20"/>
        </w:rPr>
        <w:t>com</w:t>
      </w:r>
      <w:r w:rsidRPr="001B3B84">
        <w:rPr>
          <w:spacing w:val="26"/>
          <w:sz w:val="20"/>
          <w:szCs w:val="20"/>
        </w:rPr>
        <w:t xml:space="preserve"> </w:t>
      </w:r>
      <w:r w:rsidRPr="001B3B84">
        <w:rPr>
          <w:sz w:val="20"/>
          <w:szCs w:val="20"/>
        </w:rPr>
        <w:t>vistas</w:t>
      </w:r>
      <w:r w:rsidRPr="001B3B84">
        <w:rPr>
          <w:spacing w:val="26"/>
          <w:sz w:val="20"/>
          <w:szCs w:val="20"/>
        </w:rPr>
        <w:t xml:space="preserve"> </w:t>
      </w:r>
      <w:r w:rsidRPr="001B3B84">
        <w:rPr>
          <w:sz w:val="20"/>
          <w:szCs w:val="20"/>
        </w:rPr>
        <w:t>à</w:t>
      </w:r>
      <w:r w:rsidRPr="001B3B84">
        <w:rPr>
          <w:spacing w:val="26"/>
          <w:sz w:val="20"/>
          <w:szCs w:val="20"/>
        </w:rPr>
        <w:t xml:space="preserve"> </w:t>
      </w:r>
      <w:r w:rsidRPr="001B3B84">
        <w:rPr>
          <w:sz w:val="20"/>
          <w:szCs w:val="20"/>
        </w:rPr>
        <w:t>verificação</w:t>
      </w:r>
      <w:r w:rsidRPr="001B3B84">
        <w:rPr>
          <w:spacing w:val="26"/>
          <w:sz w:val="20"/>
          <w:szCs w:val="20"/>
        </w:rPr>
        <w:t xml:space="preserve"> </w:t>
      </w:r>
      <w:r w:rsidRPr="001B3B84">
        <w:rPr>
          <w:sz w:val="20"/>
          <w:szCs w:val="20"/>
        </w:rPr>
        <w:t>da</w:t>
      </w:r>
      <w:r w:rsidRPr="001B3B84">
        <w:rPr>
          <w:spacing w:val="26"/>
          <w:sz w:val="20"/>
          <w:szCs w:val="20"/>
        </w:rPr>
        <w:t xml:space="preserve"> </w:t>
      </w:r>
      <w:r w:rsidRPr="001B3B84">
        <w:rPr>
          <w:sz w:val="20"/>
          <w:szCs w:val="20"/>
        </w:rPr>
        <w:t>necessidade</w:t>
      </w:r>
      <w:r w:rsidRPr="001B3B84">
        <w:rPr>
          <w:spacing w:val="26"/>
          <w:sz w:val="20"/>
          <w:szCs w:val="20"/>
        </w:rPr>
        <w:t xml:space="preserve"> </w:t>
      </w:r>
      <w:r w:rsidRPr="001B3B84">
        <w:rPr>
          <w:sz w:val="20"/>
          <w:szCs w:val="20"/>
        </w:rPr>
        <w:t>de</w:t>
      </w:r>
      <w:r w:rsidRPr="001B3B84">
        <w:rPr>
          <w:spacing w:val="26"/>
          <w:sz w:val="20"/>
          <w:szCs w:val="20"/>
        </w:rPr>
        <w:t xml:space="preserve"> </w:t>
      </w:r>
      <w:r w:rsidRPr="001B3B84">
        <w:rPr>
          <w:sz w:val="20"/>
          <w:szCs w:val="20"/>
        </w:rPr>
        <w:t>adequações</w:t>
      </w:r>
      <w:r w:rsidRPr="001B3B84">
        <w:rPr>
          <w:spacing w:val="7"/>
          <w:sz w:val="20"/>
          <w:szCs w:val="20"/>
        </w:rPr>
        <w:t xml:space="preserve"> </w:t>
      </w:r>
      <w:r w:rsidRPr="001B3B84">
        <w:rPr>
          <w:sz w:val="20"/>
          <w:szCs w:val="20"/>
        </w:rPr>
        <w:t>do</w:t>
      </w:r>
      <w:r w:rsidRPr="001B3B84">
        <w:rPr>
          <w:spacing w:val="7"/>
          <w:sz w:val="20"/>
          <w:szCs w:val="20"/>
        </w:rPr>
        <w:t xml:space="preserve"> </w:t>
      </w:r>
      <w:r w:rsidRPr="001B3B84">
        <w:rPr>
          <w:sz w:val="20"/>
          <w:szCs w:val="20"/>
        </w:rPr>
        <w:t>contrato</w:t>
      </w:r>
      <w:r w:rsidRPr="001B3B84">
        <w:rPr>
          <w:spacing w:val="7"/>
          <w:sz w:val="20"/>
          <w:szCs w:val="20"/>
        </w:rPr>
        <w:t xml:space="preserve"> </w:t>
      </w:r>
      <w:r w:rsidRPr="001B3B84">
        <w:rPr>
          <w:sz w:val="20"/>
          <w:szCs w:val="20"/>
        </w:rPr>
        <w:t>para</w:t>
      </w:r>
      <w:r w:rsidRPr="001B3B84">
        <w:rPr>
          <w:spacing w:val="7"/>
          <w:sz w:val="20"/>
          <w:szCs w:val="20"/>
        </w:rPr>
        <w:t xml:space="preserve"> </w:t>
      </w:r>
      <w:r w:rsidRPr="001B3B84">
        <w:rPr>
          <w:sz w:val="20"/>
          <w:szCs w:val="20"/>
        </w:rPr>
        <w:t>fins</w:t>
      </w:r>
      <w:r w:rsidRPr="001B3B84">
        <w:rPr>
          <w:spacing w:val="7"/>
          <w:sz w:val="20"/>
          <w:szCs w:val="20"/>
        </w:rPr>
        <w:t xml:space="preserve"> </w:t>
      </w:r>
      <w:r w:rsidRPr="001B3B84">
        <w:rPr>
          <w:sz w:val="20"/>
          <w:szCs w:val="20"/>
        </w:rPr>
        <w:t>de</w:t>
      </w:r>
      <w:r w:rsidRPr="001B3B84">
        <w:rPr>
          <w:spacing w:val="7"/>
          <w:sz w:val="20"/>
          <w:szCs w:val="20"/>
        </w:rPr>
        <w:t xml:space="preserve"> </w:t>
      </w:r>
      <w:r w:rsidRPr="001B3B84">
        <w:rPr>
          <w:sz w:val="20"/>
          <w:szCs w:val="20"/>
        </w:rPr>
        <w:t>atendimento</w:t>
      </w:r>
      <w:r w:rsidRPr="001B3B84">
        <w:rPr>
          <w:spacing w:val="7"/>
          <w:sz w:val="20"/>
          <w:szCs w:val="20"/>
        </w:rPr>
        <w:t xml:space="preserve"> </w:t>
      </w:r>
      <w:r w:rsidRPr="001B3B84">
        <w:rPr>
          <w:sz w:val="20"/>
          <w:szCs w:val="20"/>
        </w:rPr>
        <w:t>da</w:t>
      </w:r>
      <w:r w:rsidRPr="001B3B84">
        <w:rPr>
          <w:spacing w:val="7"/>
          <w:sz w:val="20"/>
          <w:szCs w:val="20"/>
        </w:rPr>
        <w:t xml:space="preserve"> </w:t>
      </w:r>
      <w:r w:rsidRPr="001B3B84">
        <w:rPr>
          <w:sz w:val="20"/>
          <w:szCs w:val="20"/>
        </w:rPr>
        <w:t>finalidade</w:t>
      </w:r>
      <w:r w:rsidRPr="001B3B84">
        <w:rPr>
          <w:spacing w:val="7"/>
          <w:sz w:val="20"/>
          <w:szCs w:val="20"/>
        </w:rPr>
        <w:t xml:space="preserve"> </w:t>
      </w:r>
      <w:r w:rsidRPr="001B3B84">
        <w:rPr>
          <w:sz w:val="20"/>
          <w:szCs w:val="20"/>
        </w:rPr>
        <w:t>da</w:t>
      </w:r>
      <w:r w:rsidRPr="001B3B84">
        <w:rPr>
          <w:spacing w:val="7"/>
          <w:sz w:val="20"/>
          <w:szCs w:val="20"/>
        </w:rPr>
        <w:t xml:space="preserve"> </w:t>
      </w:r>
      <w:r w:rsidRPr="001B3B84">
        <w:rPr>
          <w:sz w:val="20"/>
          <w:szCs w:val="20"/>
        </w:rPr>
        <w:t>administração.</w:t>
      </w:r>
      <w:r w:rsidRPr="001B3B84">
        <w:rPr>
          <w:spacing w:val="7"/>
          <w:sz w:val="20"/>
          <w:szCs w:val="20"/>
        </w:rPr>
        <w:t xml:space="preserve"> </w:t>
      </w:r>
      <w:r w:rsidRPr="001B3B84">
        <w:rPr>
          <w:sz w:val="20"/>
          <w:szCs w:val="20"/>
        </w:rPr>
        <w:t>(Decreto</w:t>
      </w:r>
      <w:r w:rsidRPr="001B3B84">
        <w:rPr>
          <w:spacing w:val="7"/>
          <w:sz w:val="20"/>
          <w:szCs w:val="20"/>
        </w:rPr>
        <w:t xml:space="preserve"> </w:t>
      </w:r>
      <w:r w:rsidRPr="001B3B84">
        <w:rPr>
          <w:sz w:val="20"/>
          <w:szCs w:val="20"/>
        </w:rPr>
        <w:t>nº</w:t>
      </w:r>
      <w:r w:rsidRPr="001B3B84">
        <w:rPr>
          <w:spacing w:val="7"/>
          <w:sz w:val="20"/>
          <w:szCs w:val="20"/>
        </w:rPr>
        <w:t xml:space="preserve"> </w:t>
      </w:r>
      <w:r w:rsidRPr="001B3B84">
        <w:rPr>
          <w:sz w:val="20"/>
          <w:szCs w:val="20"/>
        </w:rPr>
        <w:t>3.537,</w:t>
      </w:r>
      <w:r w:rsidRPr="001B3B84">
        <w:rPr>
          <w:spacing w:val="7"/>
          <w:sz w:val="20"/>
          <w:szCs w:val="20"/>
        </w:rPr>
        <w:t xml:space="preserve"> </w:t>
      </w:r>
      <w:r w:rsidRPr="001B3B84">
        <w:rPr>
          <w:sz w:val="20"/>
          <w:szCs w:val="20"/>
        </w:rPr>
        <w:t>de</w:t>
      </w:r>
      <w:r w:rsidRPr="001B3B84">
        <w:rPr>
          <w:spacing w:val="7"/>
          <w:sz w:val="20"/>
          <w:szCs w:val="20"/>
        </w:rPr>
        <w:t xml:space="preserve"> </w:t>
      </w:r>
      <w:r w:rsidRPr="001B3B84">
        <w:rPr>
          <w:sz w:val="20"/>
          <w:szCs w:val="20"/>
        </w:rPr>
        <w:t>09</w:t>
      </w:r>
      <w:r w:rsidRPr="001B3B84">
        <w:rPr>
          <w:spacing w:val="7"/>
          <w:sz w:val="20"/>
          <w:szCs w:val="20"/>
        </w:rPr>
        <w:t xml:space="preserve"> </w:t>
      </w:r>
      <w:r w:rsidRPr="001B3B84">
        <w:rPr>
          <w:sz w:val="20"/>
          <w:szCs w:val="20"/>
        </w:rPr>
        <w:t>de</w:t>
      </w:r>
      <w:r w:rsidRPr="001B3B84">
        <w:rPr>
          <w:spacing w:val="7"/>
          <w:sz w:val="20"/>
          <w:szCs w:val="20"/>
        </w:rPr>
        <w:t xml:space="preserve"> </w:t>
      </w:r>
      <w:r w:rsidRPr="001B3B84">
        <w:rPr>
          <w:sz w:val="20"/>
          <w:szCs w:val="20"/>
        </w:rPr>
        <w:t>maio</w:t>
      </w:r>
      <w:r w:rsidRPr="001B3B84">
        <w:rPr>
          <w:spacing w:val="7"/>
          <w:sz w:val="20"/>
          <w:szCs w:val="20"/>
        </w:rPr>
        <w:t xml:space="preserve"> </w:t>
      </w:r>
      <w:r w:rsidRPr="001B3B84">
        <w:rPr>
          <w:sz w:val="20"/>
          <w:szCs w:val="20"/>
        </w:rPr>
        <w:t>de</w:t>
      </w:r>
      <w:r w:rsidRPr="001B3B84">
        <w:rPr>
          <w:spacing w:val="7"/>
          <w:sz w:val="20"/>
          <w:szCs w:val="20"/>
        </w:rPr>
        <w:t xml:space="preserve"> </w:t>
      </w:r>
      <w:r w:rsidRPr="001B3B84">
        <w:rPr>
          <w:sz w:val="20"/>
          <w:szCs w:val="20"/>
        </w:rPr>
        <w:t>2023,</w:t>
      </w:r>
      <w:r w:rsidRPr="001B3B84">
        <w:rPr>
          <w:spacing w:val="40"/>
          <w:sz w:val="20"/>
          <w:szCs w:val="20"/>
        </w:rPr>
        <w:t xml:space="preserve"> </w:t>
      </w:r>
      <w:r w:rsidRPr="001B3B84">
        <w:rPr>
          <w:sz w:val="20"/>
          <w:szCs w:val="20"/>
        </w:rPr>
        <w:t>art.</w:t>
      </w:r>
      <w:r w:rsidRPr="001B3B84">
        <w:rPr>
          <w:spacing w:val="-6"/>
          <w:sz w:val="20"/>
          <w:szCs w:val="20"/>
        </w:rPr>
        <w:t xml:space="preserve"> </w:t>
      </w:r>
      <w:r w:rsidRPr="001B3B84">
        <w:rPr>
          <w:sz w:val="20"/>
          <w:szCs w:val="20"/>
        </w:rPr>
        <w:t>12).</w:t>
      </w:r>
    </w:p>
    <w:p w14:paraId="15E111C1" w14:textId="77777777" w:rsidR="003A5023" w:rsidRPr="001B3B84" w:rsidRDefault="00806A69" w:rsidP="00241B57">
      <w:pPr>
        <w:pStyle w:val="PargrafodaLista1"/>
        <w:numPr>
          <w:ilvl w:val="2"/>
          <w:numId w:val="8"/>
        </w:numPr>
        <w:tabs>
          <w:tab w:val="left" w:pos="501"/>
        </w:tabs>
        <w:ind w:left="132" w:right="463" w:firstLine="0"/>
        <w:jc w:val="both"/>
        <w:rPr>
          <w:sz w:val="20"/>
          <w:szCs w:val="20"/>
        </w:rPr>
      </w:pPr>
      <w:r w:rsidRPr="001B3B84">
        <w:rPr>
          <w:sz w:val="20"/>
          <w:szCs w:val="20"/>
        </w:rPr>
        <w:t>O</w:t>
      </w:r>
      <w:r w:rsidRPr="001B3B84">
        <w:rPr>
          <w:spacing w:val="40"/>
          <w:sz w:val="20"/>
          <w:szCs w:val="20"/>
        </w:rPr>
        <w:t xml:space="preserve"> </w:t>
      </w:r>
      <w:r w:rsidRPr="001B3B84">
        <w:rPr>
          <w:sz w:val="20"/>
          <w:szCs w:val="20"/>
        </w:rPr>
        <w:t>gestor</w:t>
      </w:r>
      <w:r w:rsidRPr="001B3B84">
        <w:rPr>
          <w:spacing w:val="40"/>
          <w:sz w:val="20"/>
          <w:szCs w:val="20"/>
        </w:rPr>
        <w:t xml:space="preserve"> </w:t>
      </w:r>
      <w:r w:rsidRPr="001B3B84">
        <w:rPr>
          <w:sz w:val="20"/>
          <w:szCs w:val="20"/>
        </w:rPr>
        <w:t>do</w:t>
      </w:r>
      <w:r w:rsidRPr="001B3B84">
        <w:rPr>
          <w:spacing w:val="40"/>
          <w:sz w:val="20"/>
          <w:szCs w:val="20"/>
        </w:rPr>
        <w:t xml:space="preserve"> </w:t>
      </w:r>
      <w:r w:rsidRPr="001B3B84">
        <w:rPr>
          <w:sz w:val="20"/>
          <w:szCs w:val="20"/>
        </w:rPr>
        <w:t>contrato</w:t>
      </w:r>
      <w:r w:rsidRPr="001B3B84">
        <w:rPr>
          <w:spacing w:val="40"/>
          <w:sz w:val="20"/>
          <w:szCs w:val="20"/>
        </w:rPr>
        <w:t xml:space="preserve"> </w:t>
      </w:r>
      <w:r w:rsidRPr="001B3B84">
        <w:rPr>
          <w:sz w:val="20"/>
          <w:szCs w:val="20"/>
        </w:rPr>
        <w:t>acompanhará</w:t>
      </w:r>
      <w:r w:rsidRPr="001B3B84">
        <w:rPr>
          <w:spacing w:val="40"/>
          <w:sz w:val="20"/>
          <w:szCs w:val="20"/>
        </w:rPr>
        <w:t xml:space="preserve"> </w:t>
      </w:r>
      <w:r w:rsidRPr="001B3B84">
        <w:rPr>
          <w:sz w:val="20"/>
          <w:szCs w:val="20"/>
        </w:rPr>
        <w:t>a</w:t>
      </w:r>
      <w:r w:rsidRPr="001B3B84">
        <w:rPr>
          <w:spacing w:val="40"/>
          <w:sz w:val="20"/>
          <w:szCs w:val="20"/>
        </w:rPr>
        <w:t xml:space="preserve"> </w:t>
      </w:r>
      <w:r w:rsidRPr="001B3B84">
        <w:rPr>
          <w:sz w:val="20"/>
          <w:szCs w:val="20"/>
        </w:rPr>
        <w:t>manutenção</w:t>
      </w:r>
      <w:r w:rsidRPr="001B3B84">
        <w:rPr>
          <w:spacing w:val="40"/>
          <w:sz w:val="20"/>
          <w:szCs w:val="20"/>
        </w:rPr>
        <w:t xml:space="preserve"> </w:t>
      </w:r>
      <w:r w:rsidRPr="001B3B84">
        <w:rPr>
          <w:sz w:val="20"/>
          <w:szCs w:val="20"/>
        </w:rPr>
        <w:t>das</w:t>
      </w:r>
      <w:r w:rsidRPr="001B3B84">
        <w:rPr>
          <w:spacing w:val="40"/>
          <w:sz w:val="20"/>
          <w:szCs w:val="20"/>
        </w:rPr>
        <w:t xml:space="preserve"> </w:t>
      </w:r>
      <w:r w:rsidRPr="001B3B84">
        <w:rPr>
          <w:sz w:val="20"/>
          <w:szCs w:val="20"/>
        </w:rPr>
        <w:t>condições</w:t>
      </w:r>
      <w:r w:rsidRPr="001B3B84">
        <w:rPr>
          <w:spacing w:val="40"/>
          <w:sz w:val="20"/>
          <w:szCs w:val="20"/>
        </w:rPr>
        <w:t xml:space="preserve"> </w:t>
      </w:r>
      <w:r w:rsidRPr="001B3B84">
        <w:rPr>
          <w:sz w:val="20"/>
          <w:szCs w:val="20"/>
        </w:rPr>
        <w:t>de</w:t>
      </w:r>
      <w:r w:rsidRPr="001B3B84">
        <w:rPr>
          <w:spacing w:val="40"/>
          <w:sz w:val="20"/>
          <w:szCs w:val="20"/>
        </w:rPr>
        <w:t xml:space="preserve"> </w:t>
      </w:r>
      <w:r w:rsidRPr="001B3B84">
        <w:rPr>
          <w:sz w:val="20"/>
          <w:szCs w:val="20"/>
        </w:rPr>
        <w:t>habilitação</w:t>
      </w:r>
      <w:r w:rsidRPr="001B3B84">
        <w:rPr>
          <w:spacing w:val="40"/>
          <w:sz w:val="20"/>
          <w:szCs w:val="20"/>
        </w:rPr>
        <w:t xml:space="preserve"> </w:t>
      </w:r>
      <w:r w:rsidRPr="001B3B84">
        <w:rPr>
          <w:sz w:val="20"/>
          <w:szCs w:val="20"/>
        </w:rPr>
        <w:t>da</w:t>
      </w:r>
      <w:r w:rsidRPr="001B3B84">
        <w:rPr>
          <w:spacing w:val="40"/>
          <w:sz w:val="20"/>
          <w:szCs w:val="20"/>
        </w:rPr>
        <w:t xml:space="preserve"> </w:t>
      </w:r>
      <w:r w:rsidRPr="001B3B84">
        <w:rPr>
          <w:sz w:val="20"/>
          <w:szCs w:val="20"/>
        </w:rPr>
        <w:t>contratada,</w:t>
      </w:r>
      <w:r w:rsidRPr="001B3B84">
        <w:rPr>
          <w:spacing w:val="40"/>
          <w:sz w:val="20"/>
          <w:szCs w:val="20"/>
        </w:rPr>
        <w:t xml:space="preserve"> </w:t>
      </w:r>
      <w:r w:rsidRPr="001B3B84">
        <w:rPr>
          <w:sz w:val="20"/>
          <w:szCs w:val="20"/>
        </w:rPr>
        <w:t>para fins de empenho de despesa e pagamento, e anotará os</w:t>
      </w:r>
      <w:r w:rsidRPr="001B3B84">
        <w:rPr>
          <w:spacing w:val="40"/>
          <w:sz w:val="20"/>
          <w:szCs w:val="20"/>
        </w:rPr>
        <w:t xml:space="preserve"> </w:t>
      </w:r>
      <w:r w:rsidRPr="001B3B84">
        <w:rPr>
          <w:sz w:val="20"/>
          <w:szCs w:val="20"/>
        </w:rPr>
        <w:t>problemas que obstem o fluxo normal da liquidação e do pagamento da despesa no relatório de riscos eventuais. Decreto nº 3.537, de 09 de maio de 2023, art. 12).</w:t>
      </w:r>
    </w:p>
    <w:p w14:paraId="7672D61A" w14:textId="77777777" w:rsidR="003A5023" w:rsidRPr="001B3B84" w:rsidRDefault="00806A69" w:rsidP="00241B57">
      <w:pPr>
        <w:pStyle w:val="PargrafodaLista1"/>
        <w:numPr>
          <w:ilvl w:val="2"/>
          <w:numId w:val="8"/>
        </w:numPr>
        <w:tabs>
          <w:tab w:val="left" w:pos="486"/>
        </w:tabs>
        <w:spacing w:before="1"/>
        <w:ind w:left="132" w:right="475" w:firstLine="0"/>
        <w:jc w:val="both"/>
        <w:rPr>
          <w:sz w:val="20"/>
          <w:szCs w:val="20"/>
        </w:rPr>
      </w:pPr>
      <w:r w:rsidRPr="001B3B84">
        <w:rPr>
          <w:sz w:val="20"/>
          <w:szCs w:val="20"/>
        </w:rPr>
        <w:t>O gestor do contrato acompanhará os registros realizados pelos fiscais do contrato, de todas as ocorrências relacionadas à execução do contrato e as medidas</w:t>
      </w:r>
      <w:r w:rsidRPr="001B3B84">
        <w:rPr>
          <w:spacing w:val="80"/>
          <w:sz w:val="20"/>
          <w:szCs w:val="20"/>
        </w:rPr>
        <w:t xml:space="preserve"> </w:t>
      </w:r>
      <w:r w:rsidRPr="001B3B84">
        <w:rPr>
          <w:sz w:val="20"/>
          <w:szCs w:val="20"/>
        </w:rPr>
        <w:t>adotadas, informando, se for o caso, à autoridade superior àquelas que ultrapassarem a sua competência. (Decreto nº 3.537, de 09 de maio de 2023, art. 12).</w:t>
      </w:r>
    </w:p>
    <w:p w14:paraId="2E8C9E1B" w14:textId="77777777" w:rsidR="003A5023" w:rsidRPr="001B3B84" w:rsidRDefault="00806A69" w:rsidP="00241B57">
      <w:pPr>
        <w:pStyle w:val="PargrafodaLista1"/>
        <w:numPr>
          <w:ilvl w:val="2"/>
          <w:numId w:val="8"/>
        </w:numPr>
        <w:tabs>
          <w:tab w:val="left" w:pos="516"/>
        </w:tabs>
        <w:ind w:left="132" w:right="466" w:firstLine="0"/>
        <w:jc w:val="both"/>
        <w:rPr>
          <w:sz w:val="20"/>
          <w:szCs w:val="20"/>
        </w:rPr>
      </w:pPr>
      <w:r w:rsidRPr="001B3B84">
        <w:rPr>
          <w:sz w:val="20"/>
          <w:szCs w:val="20"/>
        </w:rPr>
        <w:t>O</w:t>
      </w:r>
      <w:r w:rsidRPr="001B3B84">
        <w:rPr>
          <w:spacing w:val="40"/>
          <w:sz w:val="20"/>
          <w:szCs w:val="20"/>
        </w:rPr>
        <w:t xml:space="preserve"> </w:t>
      </w:r>
      <w:r w:rsidRPr="001B3B84">
        <w:rPr>
          <w:sz w:val="20"/>
          <w:szCs w:val="20"/>
        </w:rPr>
        <w:t>gestor</w:t>
      </w:r>
      <w:r w:rsidRPr="001B3B84">
        <w:rPr>
          <w:spacing w:val="40"/>
          <w:sz w:val="20"/>
          <w:szCs w:val="20"/>
        </w:rPr>
        <w:t xml:space="preserve"> </w:t>
      </w:r>
      <w:r w:rsidRPr="001B3B84">
        <w:rPr>
          <w:sz w:val="20"/>
          <w:szCs w:val="20"/>
        </w:rPr>
        <w:t>do</w:t>
      </w:r>
      <w:r w:rsidRPr="001B3B84">
        <w:rPr>
          <w:spacing w:val="40"/>
          <w:sz w:val="20"/>
          <w:szCs w:val="20"/>
        </w:rPr>
        <w:t xml:space="preserve"> </w:t>
      </w:r>
      <w:r w:rsidRPr="001B3B84">
        <w:rPr>
          <w:sz w:val="20"/>
          <w:szCs w:val="20"/>
        </w:rPr>
        <w:t>contrato</w:t>
      </w:r>
      <w:r w:rsidRPr="001B3B84">
        <w:rPr>
          <w:spacing w:val="40"/>
          <w:sz w:val="20"/>
          <w:szCs w:val="20"/>
        </w:rPr>
        <w:t xml:space="preserve"> </w:t>
      </w:r>
      <w:r w:rsidRPr="001B3B84">
        <w:rPr>
          <w:sz w:val="20"/>
          <w:szCs w:val="20"/>
        </w:rPr>
        <w:t>emitirá</w:t>
      </w:r>
      <w:r w:rsidRPr="001B3B84">
        <w:rPr>
          <w:spacing w:val="40"/>
          <w:sz w:val="20"/>
          <w:szCs w:val="20"/>
        </w:rPr>
        <w:t xml:space="preserve"> </w:t>
      </w:r>
      <w:r w:rsidRPr="001B3B84">
        <w:rPr>
          <w:sz w:val="20"/>
          <w:szCs w:val="20"/>
        </w:rPr>
        <w:t>documento</w:t>
      </w:r>
      <w:r w:rsidRPr="001B3B84">
        <w:rPr>
          <w:spacing w:val="40"/>
          <w:sz w:val="20"/>
          <w:szCs w:val="20"/>
        </w:rPr>
        <w:t xml:space="preserve"> </w:t>
      </w:r>
      <w:r w:rsidRPr="001B3B84">
        <w:rPr>
          <w:sz w:val="20"/>
          <w:szCs w:val="20"/>
        </w:rPr>
        <w:t>comprobatório</w:t>
      </w:r>
      <w:r w:rsidRPr="001B3B84">
        <w:rPr>
          <w:spacing w:val="40"/>
          <w:sz w:val="20"/>
          <w:szCs w:val="20"/>
        </w:rPr>
        <w:t xml:space="preserve"> </w:t>
      </w:r>
      <w:r w:rsidRPr="001B3B84">
        <w:rPr>
          <w:sz w:val="20"/>
          <w:szCs w:val="20"/>
        </w:rPr>
        <w:t>da</w:t>
      </w:r>
      <w:r w:rsidRPr="001B3B84">
        <w:rPr>
          <w:spacing w:val="40"/>
          <w:sz w:val="20"/>
          <w:szCs w:val="20"/>
        </w:rPr>
        <w:t xml:space="preserve"> </w:t>
      </w:r>
      <w:r w:rsidRPr="001B3B84">
        <w:rPr>
          <w:sz w:val="20"/>
          <w:szCs w:val="20"/>
        </w:rPr>
        <w:t>avaliação</w:t>
      </w:r>
      <w:r w:rsidRPr="001B3B84">
        <w:rPr>
          <w:spacing w:val="40"/>
          <w:sz w:val="20"/>
          <w:szCs w:val="20"/>
        </w:rPr>
        <w:t xml:space="preserve"> </w:t>
      </w:r>
      <w:r w:rsidRPr="001B3B84">
        <w:rPr>
          <w:sz w:val="20"/>
          <w:szCs w:val="20"/>
        </w:rPr>
        <w:t>realizada</w:t>
      </w:r>
      <w:r w:rsidRPr="001B3B84">
        <w:rPr>
          <w:spacing w:val="40"/>
          <w:sz w:val="20"/>
          <w:szCs w:val="20"/>
        </w:rPr>
        <w:t xml:space="preserve"> </w:t>
      </w:r>
      <w:r w:rsidRPr="001B3B84">
        <w:rPr>
          <w:sz w:val="20"/>
          <w:szCs w:val="20"/>
        </w:rPr>
        <w:t>pelos</w:t>
      </w:r>
      <w:r w:rsidRPr="001B3B84">
        <w:rPr>
          <w:spacing w:val="40"/>
          <w:sz w:val="20"/>
          <w:szCs w:val="20"/>
        </w:rPr>
        <w:t xml:space="preserve"> </w:t>
      </w:r>
      <w:r w:rsidRPr="001B3B84">
        <w:rPr>
          <w:sz w:val="20"/>
          <w:szCs w:val="20"/>
        </w:rPr>
        <w:t>fiscais</w:t>
      </w:r>
      <w:r w:rsidRPr="001B3B84">
        <w:rPr>
          <w:spacing w:val="40"/>
          <w:sz w:val="20"/>
          <w:szCs w:val="20"/>
        </w:rPr>
        <w:t xml:space="preserve"> </w:t>
      </w:r>
      <w:r w:rsidRPr="001B3B84">
        <w:rPr>
          <w:sz w:val="20"/>
          <w:szCs w:val="20"/>
        </w:rPr>
        <w:t>técnico,</w:t>
      </w:r>
      <w:r w:rsidRPr="001B3B84">
        <w:rPr>
          <w:spacing w:val="40"/>
          <w:sz w:val="20"/>
          <w:szCs w:val="20"/>
        </w:rPr>
        <w:t xml:space="preserve"> </w:t>
      </w:r>
      <w:r w:rsidRPr="001B3B84">
        <w:rPr>
          <w:sz w:val="20"/>
          <w:szCs w:val="20"/>
        </w:rPr>
        <w:t>administrativo</w:t>
      </w:r>
      <w:r w:rsidRPr="001B3B84">
        <w:rPr>
          <w:spacing w:val="40"/>
          <w:sz w:val="20"/>
          <w:szCs w:val="20"/>
        </w:rPr>
        <w:t xml:space="preserve"> </w:t>
      </w:r>
      <w:r w:rsidRPr="001B3B84">
        <w:rPr>
          <w:sz w:val="20"/>
          <w:szCs w:val="20"/>
        </w:rPr>
        <w:t>e</w:t>
      </w:r>
      <w:r w:rsidRPr="001B3B84">
        <w:rPr>
          <w:spacing w:val="40"/>
          <w:sz w:val="20"/>
          <w:szCs w:val="20"/>
        </w:rPr>
        <w:t xml:space="preserve"> </w:t>
      </w:r>
      <w:r w:rsidRPr="001B3B84">
        <w:rPr>
          <w:sz w:val="20"/>
          <w:szCs w:val="20"/>
        </w:rPr>
        <w:t>setorial</w:t>
      </w:r>
      <w:r w:rsidRPr="001B3B84">
        <w:rPr>
          <w:spacing w:val="40"/>
          <w:sz w:val="20"/>
          <w:szCs w:val="20"/>
        </w:rPr>
        <w:t xml:space="preserve"> </w:t>
      </w:r>
      <w:r w:rsidRPr="001B3B84">
        <w:rPr>
          <w:sz w:val="20"/>
          <w:szCs w:val="20"/>
        </w:rPr>
        <w:t>quanto</w:t>
      </w:r>
      <w:r w:rsidRPr="001B3B84">
        <w:rPr>
          <w:spacing w:val="40"/>
          <w:sz w:val="20"/>
          <w:szCs w:val="20"/>
        </w:rPr>
        <w:t xml:space="preserve"> </w:t>
      </w:r>
      <w:r w:rsidRPr="001B3B84">
        <w:rPr>
          <w:sz w:val="20"/>
          <w:szCs w:val="20"/>
        </w:rPr>
        <w:t>ao</w:t>
      </w:r>
      <w:r w:rsidRPr="001B3B84">
        <w:rPr>
          <w:spacing w:val="40"/>
          <w:sz w:val="20"/>
          <w:szCs w:val="20"/>
        </w:rPr>
        <w:t xml:space="preserve"> </w:t>
      </w:r>
      <w:r w:rsidRPr="001B3B84">
        <w:rPr>
          <w:sz w:val="20"/>
          <w:szCs w:val="20"/>
        </w:rPr>
        <w:t>cumprimento</w:t>
      </w:r>
      <w:r w:rsidRPr="001B3B84">
        <w:rPr>
          <w:spacing w:val="40"/>
          <w:sz w:val="20"/>
          <w:szCs w:val="20"/>
        </w:rPr>
        <w:t xml:space="preserve"> </w:t>
      </w:r>
      <w:r w:rsidRPr="001B3B84">
        <w:rPr>
          <w:sz w:val="20"/>
          <w:szCs w:val="20"/>
        </w:rPr>
        <w:t>de</w:t>
      </w:r>
      <w:r w:rsidRPr="001B3B84">
        <w:rPr>
          <w:spacing w:val="40"/>
          <w:sz w:val="20"/>
          <w:szCs w:val="20"/>
        </w:rPr>
        <w:t xml:space="preserve"> </w:t>
      </w:r>
      <w:r w:rsidRPr="001B3B84">
        <w:rPr>
          <w:sz w:val="20"/>
          <w:szCs w:val="20"/>
        </w:rPr>
        <w:t>obrigações</w:t>
      </w:r>
      <w:r w:rsidRPr="001B3B84">
        <w:rPr>
          <w:spacing w:val="40"/>
          <w:sz w:val="20"/>
          <w:szCs w:val="20"/>
        </w:rPr>
        <w:t xml:space="preserve"> </w:t>
      </w:r>
      <w:r w:rsidRPr="001B3B84">
        <w:rPr>
          <w:sz w:val="20"/>
          <w:szCs w:val="20"/>
        </w:rPr>
        <w:t>assumidas</w:t>
      </w:r>
      <w:r w:rsidRPr="001B3B84">
        <w:rPr>
          <w:spacing w:val="40"/>
          <w:sz w:val="20"/>
          <w:szCs w:val="20"/>
        </w:rPr>
        <w:t xml:space="preserve"> </w:t>
      </w:r>
      <w:r w:rsidRPr="001B3B84">
        <w:rPr>
          <w:sz w:val="20"/>
          <w:szCs w:val="20"/>
        </w:rPr>
        <w:t>pelo</w:t>
      </w:r>
      <w:r w:rsidRPr="001B3B84">
        <w:rPr>
          <w:spacing w:val="40"/>
          <w:sz w:val="20"/>
          <w:szCs w:val="20"/>
        </w:rPr>
        <w:t xml:space="preserve"> </w:t>
      </w:r>
      <w:r w:rsidRPr="001B3B84">
        <w:rPr>
          <w:sz w:val="20"/>
          <w:szCs w:val="20"/>
        </w:rPr>
        <w:t>contratado,</w:t>
      </w:r>
      <w:r w:rsidRPr="001B3B84">
        <w:rPr>
          <w:spacing w:val="40"/>
          <w:sz w:val="20"/>
          <w:szCs w:val="20"/>
        </w:rPr>
        <w:t xml:space="preserve"> </w:t>
      </w:r>
      <w:r w:rsidRPr="001B3B84">
        <w:rPr>
          <w:sz w:val="20"/>
          <w:szCs w:val="20"/>
        </w:rPr>
        <w:t>com</w:t>
      </w:r>
      <w:r w:rsidRPr="001B3B84">
        <w:rPr>
          <w:spacing w:val="40"/>
          <w:sz w:val="20"/>
          <w:szCs w:val="20"/>
        </w:rPr>
        <w:t xml:space="preserve"> </w:t>
      </w:r>
      <w:r w:rsidRPr="001B3B84">
        <w:rPr>
          <w:sz w:val="20"/>
          <w:szCs w:val="20"/>
        </w:rPr>
        <w:t>menção</w:t>
      </w:r>
      <w:r w:rsidRPr="001B3B84">
        <w:rPr>
          <w:spacing w:val="40"/>
          <w:sz w:val="20"/>
          <w:szCs w:val="20"/>
        </w:rPr>
        <w:t xml:space="preserve"> </w:t>
      </w:r>
      <w:r w:rsidRPr="001B3B84">
        <w:rPr>
          <w:sz w:val="20"/>
          <w:szCs w:val="20"/>
        </w:rPr>
        <w:t>ao</w:t>
      </w:r>
      <w:r w:rsidRPr="001B3B84">
        <w:rPr>
          <w:spacing w:val="40"/>
          <w:sz w:val="20"/>
          <w:szCs w:val="20"/>
        </w:rPr>
        <w:t xml:space="preserve"> </w:t>
      </w:r>
      <w:r w:rsidRPr="001B3B84">
        <w:rPr>
          <w:sz w:val="20"/>
          <w:szCs w:val="20"/>
        </w:rPr>
        <w:t>seu</w:t>
      </w:r>
      <w:r w:rsidRPr="001B3B84">
        <w:rPr>
          <w:spacing w:val="40"/>
          <w:sz w:val="20"/>
          <w:szCs w:val="20"/>
        </w:rPr>
        <w:t xml:space="preserve"> </w:t>
      </w:r>
      <w:r w:rsidRPr="001B3B84">
        <w:rPr>
          <w:sz w:val="20"/>
          <w:szCs w:val="20"/>
        </w:rPr>
        <w:t>desempenho</w:t>
      </w:r>
      <w:r w:rsidRPr="001B3B84">
        <w:rPr>
          <w:spacing w:val="40"/>
          <w:sz w:val="20"/>
          <w:szCs w:val="20"/>
        </w:rPr>
        <w:t xml:space="preserve"> </w:t>
      </w:r>
      <w:r w:rsidRPr="001B3B84">
        <w:rPr>
          <w:sz w:val="20"/>
          <w:szCs w:val="20"/>
        </w:rPr>
        <w:t>na</w:t>
      </w:r>
      <w:r w:rsidRPr="001B3B84">
        <w:rPr>
          <w:spacing w:val="40"/>
          <w:sz w:val="20"/>
          <w:szCs w:val="20"/>
        </w:rPr>
        <w:t xml:space="preserve"> </w:t>
      </w:r>
      <w:r w:rsidRPr="001B3B84">
        <w:rPr>
          <w:sz w:val="20"/>
          <w:szCs w:val="20"/>
        </w:rPr>
        <w:t>execução</w:t>
      </w:r>
      <w:r w:rsidRPr="001B3B84">
        <w:rPr>
          <w:spacing w:val="40"/>
          <w:sz w:val="20"/>
          <w:szCs w:val="20"/>
        </w:rPr>
        <w:t xml:space="preserve"> </w:t>
      </w:r>
      <w:r w:rsidRPr="001B3B84">
        <w:rPr>
          <w:sz w:val="20"/>
          <w:szCs w:val="20"/>
        </w:rPr>
        <w:t>contratual,</w:t>
      </w:r>
      <w:r w:rsidRPr="001B3B84">
        <w:rPr>
          <w:spacing w:val="40"/>
          <w:sz w:val="20"/>
          <w:szCs w:val="20"/>
        </w:rPr>
        <w:t xml:space="preserve"> </w:t>
      </w:r>
      <w:r w:rsidRPr="001B3B84">
        <w:rPr>
          <w:sz w:val="20"/>
          <w:szCs w:val="20"/>
        </w:rPr>
        <w:t>baseado</w:t>
      </w:r>
      <w:r w:rsidRPr="001B3B84">
        <w:rPr>
          <w:spacing w:val="24"/>
          <w:sz w:val="20"/>
          <w:szCs w:val="20"/>
        </w:rPr>
        <w:t xml:space="preserve"> </w:t>
      </w:r>
      <w:r w:rsidRPr="001B3B84">
        <w:rPr>
          <w:sz w:val="20"/>
          <w:szCs w:val="20"/>
        </w:rPr>
        <w:t>nos</w:t>
      </w:r>
      <w:r w:rsidRPr="001B3B84">
        <w:rPr>
          <w:spacing w:val="24"/>
          <w:sz w:val="20"/>
          <w:szCs w:val="20"/>
        </w:rPr>
        <w:t xml:space="preserve"> </w:t>
      </w:r>
      <w:r w:rsidRPr="001B3B84">
        <w:rPr>
          <w:sz w:val="20"/>
          <w:szCs w:val="20"/>
        </w:rPr>
        <w:t>indicadores</w:t>
      </w:r>
      <w:r w:rsidRPr="001B3B84">
        <w:rPr>
          <w:spacing w:val="24"/>
          <w:sz w:val="20"/>
          <w:szCs w:val="20"/>
        </w:rPr>
        <w:t xml:space="preserve"> </w:t>
      </w:r>
      <w:r w:rsidRPr="001B3B84">
        <w:rPr>
          <w:sz w:val="20"/>
          <w:szCs w:val="20"/>
        </w:rPr>
        <w:t>objetivamente</w:t>
      </w:r>
      <w:r w:rsidRPr="001B3B84">
        <w:rPr>
          <w:spacing w:val="24"/>
          <w:sz w:val="20"/>
          <w:szCs w:val="20"/>
        </w:rPr>
        <w:t xml:space="preserve"> </w:t>
      </w:r>
      <w:r w:rsidRPr="001B3B84">
        <w:rPr>
          <w:sz w:val="20"/>
          <w:szCs w:val="20"/>
        </w:rPr>
        <w:t>definidos</w:t>
      </w:r>
      <w:r w:rsidRPr="001B3B84">
        <w:rPr>
          <w:spacing w:val="24"/>
          <w:sz w:val="20"/>
          <w:szCs w:val="20"/>
        </w:rPr>
        <w:t xml:space="preserve"> </w:t>
      </w:r>
      <w:r w:rsidRPr="001B3B84">
        <w:rPr>
          <w:sz w:val="20"/>
          <w:szCs w:val="20"/>
        </w:rPr>
        <w:t>e</w:t>
      </w:r>
      <w:r w:rsidRPr="001B3B84">
        <w:rPr>
          <w:spacing w:val="24"/>
          <w:sz w:val="20"/>
          <w:szCs w:val="20"/>
        </w:rPr>
        <w:t xml:space="preserve"> </w:t>
      </w:r>
      <w:r w:rsidRPr="001B3B84">
        <w:rPr>
          <w:sz w:val="20"/>
          <w:szCs w:val="20"/>
        </w:rPr>
        <w:t>aferidos,</w:t>
      </w:r>
      <w:r w:rsidRPr="001B3B84">
        <w:rPr>
          <w:spacing w:val="24"/>
          <w:sz w:val="20"/>
          <w:szCs w:val="20"/>
        </w:rPr>
        <w:t xml:space="preserve"> </w:t>
      </w:r>
      <w:r w:rsidRPr="001B3B84">
        <w:rPr>
          <w:sz w:val="20"/>
          <w:szCs w:val="20"/>
        </w:rPr>
        <w:t>e</w:t>
      </w:r>
      <w:r w:rsidRPr="001B3B84">
        <w:rPr>
          <w:spacing w:val="24"/>
          <w:sz w:val="20"/>
          <w:szCs w:val="20"/>
        </w:rPr>
        <w:t xml:space="preserve"> </w:t>
      </w:r>
      <w:r w:rsidRPr="001B3B84">
        <w:rPr>
          <w:sz w:val="20"/>
          <w:szCs w:val="20"/>
        </w:rPr>
        <w:t>a</w:t>
      </w:r>
      <w:r w:rsidRPr="001B3B84">
        <w:rPr>
          <w:spacing w:val="40"/>
          <w:sz w:val="20"/>
          <w:szCs w:val="20"/>
        </w:rPr>
        <w:t xml:space="preserve"> </w:t>
      </w:r>
      <w:r w:rsidRPr="001B3B84">
        <w:rPr>
          <w:sz w:val="20"/>
          <w:szCs w:val="20"/>
        </w:rPr>
        <w:t>eventuais penalidades aplicadas, devendo constar do cadastro de atesto de cumprimento de obrigações. (Decreto nº 3.537, de 09 de maio de 2023, art. 12).</w:t>
      </w:r>
    </w:p>
    <w:p w14:paraId="639A329F" w14:textId="77777777" w:rsidR="003A5023" w:rsidRPr="001B3B84" w:rsidRDefault="00806A69" w:rsidP="00241B57">
      <w:pPr>
        <w:pStyle w:val="PargrafodaLista1"/>
        <w:numPr>
          <w:ilvl w:val="2"/>
          <w:numId w:val="8"/>
        </w:numPr>
        <w:tabs>
          <w:tab w:val="left" w:pos="486"/>
        </w:tabs>
        <w:spacing w:before="1"/>
        <w:ind w:left="132" w:right="468" w:firstLine="0"/>
        <w:jc w:val="both"/>
        <w:rPr>
          <w:sz w:val="20"/>
          <w:szCs w:val="20"/>
        </w:rPr>
      </w:pPr>
      <w:r w:rsidRPr="001B3B84">
        <w:rPr>
          <w:sz w:val="20"/>
          <w:szCs w:val="20"/>
        </w:rPr>
        <w:t>O</w:t>
      </w:r>
      <w:r w:rsidRPr="001B3B84">
        <w:rPr>
          <w:spacing w:val="29"/>
          <w:sz w:val="20"/>
          <w:szCs w:val="20"/>
        </w:rPr>
        <w:t xml:space="preserve"> </w:t>
      </w:r>
      <w:r w:rsidRPr="001B3B84">
        <w:rPr>
          <w:sz w:val="20"/>
          <w:szCs w:val="20"/>
        </w:rPr>
        <w:t>gestor</w:t>
      </w:r>
      <w:r w:rsidRPr="001B3B84">
        <w:rPr>
          <w:spacing w:val="29"/>
          <w:sz w:val="20"/>
          <w:szCs w:val="20"/>
        </w:rPr>
        <w:t xml:space="preserve"> </w:t>
      </w:r>
      <w:r w:rsidRPr="001B3B84">
        <w:rPr>
          <w:sz w:val="20"/>
          <w:szCs w:val="20"/>
        </w:rPr>
        <w:t>do</w:t>
      </w:r>
      <w:r w:rsidRPr="001B3B84">
        <w:rPr>
          <w:spacing w:val="29"/>
          <w:sz w:val="20"/>
          <w:szCs w:val="20"/>
        </w:rPr>
        <w:t xml:space="preserve"> </w:t>
      </w:r>
      <w:r w:rsidRPr="001B3B84">
        <w:rPr>
          <w:sz w:val="20"/>
          <w:szCs w:val="20"/>
        </w:rPr>
        <w:t>contrato tomará providências para a formalização de processo administrativo de responsabilização para fins de aplicação de sanções, a ser conduzido</w:t>
      </w:r>
      <w:r w:rsidRPr="001B3B84">
        <w:rPr>
          <w:spacing w:val="40"/>
          <w:sz w:val="20"/>
          <w:szCs w:val="20"/>
        </w:rPr>
        <w:t xml:space="preserve"> </w:t>
      </w:r>
      <w:r w:rsidRPr="001B3B84">
        <w:rPr>
          <w:sz w:val="20"/>
          <w:szCs w:val="20"/>
        </w:rPr>
        <w:t>pela</w:t>
      </w:r>
      <w:r w:rsidRPr="001B3B84">
        <w:rPr>
          <w:spacing w:val="24"/>
          <w:sz w:val="20"/>
          <w:szCs w:val="20"/>
        </w:rPr>
        <w:t xml:space="preserve"> </w:t>
      </w:r>
      <w:r w:rsidRPr="001B3B84">
        <w:rPr>
          <w:sz w:val="20"/>
          <w:szCs w:val="20"/>
        </w:rPr>
        <w:t>comissão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que trata o art. 201 do Decreto nº. 3.537, de 09 de maio de 2023, ou pelo agente ou pelo setor com competência para tal, conforme o caso. (Decreto nº</w:t>
      </w:r>
      <w:r w:rsidRPr="001B3B84">
        <w:rPr>
          <w:spacing w:val="40"/>
          <w:sz w:val="20"/>
          <w:szCs w:val="20"/>
        </w:rPr>
        <w:t xml:space="preserve"> </w:t>
      </w:r>
      <w:r w:rsidRPr="001B3B84">
        <w:rPr>
          <w:sz w:val="20"/>
          <w:szCs w:val="20"/>
        </w:rPr>
        <w:t>3.537, de 09 de maio de 2023, art. 10).</w:t>
      </w:r>
    </w:p>
    <w:p w14:paraId="2D94DC2C" w14:textId="77777777" w:rsidR="003A5023" w:rsidRPr="001B3B84" w:rsidRDefault="00806A69" w:rsidP="00241B57">
      <w:pPr>
        <w:pStyle w:val="PargrafodaLista1"/>
        <w:numPr>
          <w:ilvl w:val="1"/>
          <w:numId w:val="8"/>
        </w:numPr>
        <w:tabs>
          <w:tab w:val="left" w:pos="451"/>
        </w:tabs>
        <w:spacing w:before="1"/>
        <w:ind w:left="132" w:right="464" w:firstLine="0"/>
        <w:jc w:val="both"/>
        <w:rPr>
          <w:sz w:val="20"/>
          <w:szCs w:val="20"/>
        </w:rPr>
      </w:pPr>
      <w:r w:rsidRPr="001B3B84">
        <w:rPr>
          <w:sz w:val="20"/>
          <w:szCs w:val="20"/>
        </w:rPr>
        <w:t>O fiscal administrativo do contrato comunicará ao gestor do contrato, em tempo hábil, o término do contrato sob sua responsabilidade, com vistas à tempestiva</w:t>
      </w:r>
      <w:r w:rsidRPr="001B3B84">
        <w:rPr>
          <w:spacing w:val="40"/>
          <w:sz w:val="20"/>
          <w:szCs w:val="20"/>
        </w:rPr>
        <w:t xml:space="preserve"> </w:t>
      </w:r>
      <w:r w:rsidRPr="001B3B84">
        <w:rPr>
          <w:sz w:val="20"/>
          <w:szCs w:val="20"/>
        </w:rPr>
        <w:t>renovação ou prorrogação contratual (Decreto nº 3.537, de 09 de maio de 2023, art. 12).</w:t>
      </w:r>
    </w:p>
    <w:p w14:paraId="42CF58BA" w14:textId="77777777" w:rsidR="003A5023" w:rsidRPr="001B3B84" w:rsidRDefault="00806A69" w:rsidP="00241B57">
      <w:pPr>
        <w:pStyle w:val="PargrafodaLista1"/>
        <w:numPr>
          <w:ilvl w:val="1"/>
          <w:numId w:val="8"/>
        </w:numPr>
        <w:tabs>
          <w:tab w:val="left" w:pos="446"/>
        </w:tabs>
        <w:ind w:left="132" w:right="474" w:firstLine="0"/>
        <w:jc w:val="both"/>
        <w:rPr>
          <w:sz w:val="20"/>
          <w:szCs w:val="20"/>
        </w:rPr>
      </w:pPr>
      <w:r w:rsidRPr="001B3B84">
        <w:rPr>
          <w:sz w:val="20"/>
          <w:szCs w:val="20"/>
        </w:rPr>
        <w:t>O</w:t>
      </w:r>
      <w:r w:rsidRPr="001B3B84">
        <w:rPr>
          <w:spacing w:val="28"/>
          <w:sz w:val="20"/>
          <w:szCs w:val="20"/>
        </w:rPr>
        <w:t xml:space="preserve"> </w:t>
      </w:r>
      <w:r w:rsidRPr="001B3B84">
        <w:rPr>
          <w:sz w:val="20"/>
          <w:szCs w:val="20"/>
        </w:rPr>
        <w:t>gestor</w:t>
      </w:r>
      <w:r w:rsidRPr="001B3B84">
        <w:rPr>
          <w:spacing w:val="28"/>
          <w:sz w:val="20"/>
          <w:szCs w:val="20"/>
        </w:rPr>
        <w:t xml:space="preserve"> </w:t>
      </w:r>
      <w:r w:rsidRPr="001B3B84">
        <w:rPr>
          <w:sz w:val="20"/>
          <w:szCs w:val="20"/>
        </w:rPr>
        <w:t>do</w:t>
      </w:r>
      <w:r w:rsidRPr="001B3B84">
        <w:rPr>
          <w:spacing w:val="9"/>
          <w:sz w:val="20"/>
          <w:szCs w:val="20"/>
        </w:rPr>
        <w:t xml:space="preserve"> </w:t>
      </w:r>
      <w:r w:rsidRPr="001B3B84">
        <w:rPr>
          <w:sz w:val="20"/>
          <w:szCs w:val="20"/>
        </w:rPr>
        <w:t>contrato</w:t>
      </w:r>
      <w:r w:rsidRPr="001B3B84">
        <w:rPr>
          <w:spacing w:val="9"/>
          <w:sz w:val="20"/>
          <w:szCs w:val="20"/>
        </w:rPr>
        <w:t xml:space="preserve"> </w:t>
      </w:r>
      <w:r w:rsidRPr="001B3B84">
        <w:rPr>
          <w:sz w:val="20"/>
          <w:szCs w:val="20"/>
        </w:rPr>
        <w:t>deverá</w:t>
      </w:r>
      <w:r w:rsidRPr="001B3B84">
        <w:rPr>
          <w:spacing w:val="9"/>
          <w:sz w:val="20"/>
          <w:szCs w:val="20"/>
        </w:rPr>
        <w:t xml:space="preserve"> </w:t>
      </w:r>
      <w:r w:rsidRPr="001B3B84">
        <w:rPr>
          <w:sz w:val="20"/>
          <w:szCs w:val="20"/>
        </w:rPr>
        <w:t>elaborará</w:t>
      </w:r>
      <w:r w:rsidRPr="001B3B84">
        <w:rPr>
          <w:spacing w:val="9"/>
          <w:sz w:val="20"/>
          <w:szCs w:val="20"/>
        </w:rPr>
        <w:t xml:space="preserve"> </w:t>
      </w:r>
      <w:r w:rsidRPr="001B3B84">
        <w:rPr>
          <w:sz w:val="20"/>
          <w:szCs w:val="20"/>
        </w:rPr>
        <w:t>relatório</w:t>
      </w:r>
      <w:r w:rsidRPr="001B3B84">
        <w:rPr>
          <w:spacing w:val="9"/>
          <w:sz w:val="20"/>
          <w:szCs w:val="20"/>
        </w:rPr>
        <w:t xml:space="preserve"> </w:t>
      </w:r>
      <w:r w:rsidRPr="001B3B84">
        <w:rPr>
          <w:sz w:val="20"/>
          <w:szCs w:val="20"/>
        </w:rPr>
        <w:t>final</w:t>
      </w:r>
      <w:r w:rsidRPr="001B3B84">
        <w:rPr>
          <w:spacing w:val="9"/>
          <w:sz w:val="20"/>
          <w:szCs w:val="20"/>
        </w:rPr>
        <w:t xml:space="preserve"> </w:t>
      </w:r>
      <w:r w:rsidRPr="001B3B84">
        <w:rPr>
          <w:sz w:val="20"/>
          <w:szCs w:val="20"/>
        </w:rPr>
        <w:t>com</w:t>
      </w:r>
      <w:r w:rsidRPr="001B3B84">
        <w:rPr>
          <w:spacing w:val="9"/>
          <w:sz w:val="20"/>
          <w:szCs w:val="20"/>
        </w:rPr>
        <w:t xml:space="preserve"> </w:t>
      </w:r>
      <w:r w:rsidRPr="001B3B84">
        <w:rPr>
          <w:sz w:val="20"/>
          <w:szCs w:val="20"/>
        </w:rPr>
        <w:t>informações</w:t>
      </w:r>
      <w:r w:rsidRPr="001B3B84">
        <w:rPr>
          <w:spacing w:val="9"/>
          <w:sz w:val="20"/>
          <w:szCs w:val="20"/>
        </w:rPr>
        <w:t xml:space="preserve"> </w:t>
      </w:r>
      <w:r w:rsidRPr="001B3B84">
        <w:rPr>
          <w:sz w:val="20"/>
          <w:szCs w:val="20"/>
        </w:rPr>
        <w:t>sobre</w:t>
      </w:r>
      <w:r w:rsidRPr="001B3B84">
        <w:rPr>
          <w:spacing w:val="9"/>
          <w:sz w:val="20"/>
          <w:szCs w:val="20"/>
        </w:rPr>
        <w:t xml:space="preserve"> </w:t>
      </w:r>
      <w:r w:rsidRPr="001B3B84">
        <w:rPr>
          <w:sz w:val="20"/>
          <w:szCs w:val="20"/>
        </w:rPr>
        <w:t>a</w:t>
      </w:r>
      <w:r w:rsidRPr="001B3B84">
        <w:rPr>
          <w:spacing w:val="9"/>
          <w:sz w:val="20"/>
          <w:szCs w:val="20"/>
        </w:rPr>
        <w:t xml:space="preserve"> </w:t>
      </w:r>
      <w:r w:rsidRPr="001B3B84">
        <w:rPr>
          <w:sz w:val="20"/>
          <w:szCs w:val="20"/>
        </w:rPr>
        <w:t>consecução</w:t>
      </w:r>
      <w:r w:rsidRPr="001B3B84">
        <w:rPr>
          <w:spacing w:val="9"/>
          <w:sz w:val="20"/>
          <w:szCs w:val="20"/>
        </w:rPr>
        <w:t xml:space="preserve"> </w:t>
      </w:r>
      <w:r w:rsidRPr="001B3B84">
        <w:rPr>
          <w:sz w:val="20"/>
          <w:szCs w:val="20"/>
        </w:rPr>
        <w:t>dos</w:t>
      </w:r>
      <w:r w:rsidRPr="001B3B84">
        <w:rPr>
          <w:spacing w:val="9"/>
          <w:sz w:val="20"/>
          <w:szCs w:val="20"/>
        </w:rPr>
        <w:t xml:space="preserve"> </w:t>
      </w:r>
      <w:r w:rsidRPr="001B3B84">
        <w:rPr>
          <w:sz w:val="20"/>
          <w:szCs w:val="20"/>
        </w:rPr>
        <w:t>objetivos</w:t>
      </w:r>
      <w:r w:rsidRPr="001B3B84">
        <w:rPr>
          <w:spacing w:val="9"/>
          <w:sz w:val="20"/>
          <w:szCs w:val="20"/>
        </w:rPr>
        <w:t xml:space="preserve"> </w:t>
      </w:r>
      <w:r w:rsidRPr="001B3B84">
        <w:rPr>
          <w:sz w:val="20"/>
          <w:szCs w:val="20"/>
        </w:rPr>
        <w:t>que</w:t>
      </w:r>
      <w:r w:rsidRPr="001B3B84">
        <w:rPr>
          <w:spacing w:val="9"/>
          <w:sz w:val="20"/>
          <w:szCs w:val="20"/>
        </w:rPr>
        <w:t xml:space="preserve"> </w:t>
      </w:r>
      <w:r w:rsidRPr="001B3B84">
        <w:rPr>
          <w:sz w:val="20"/>
          <w:szCs w:val="20"/>
        </w:rPr>
        <w:t>tenham</w:t>
      </w:r>
      <w:r w:rsidRPr="001B3B84">
        <w:rPr>
          <w:spacing w:val="9"/>
          <w:sz w:val="20"/>
          <w:szCs w:val="20"/>
        </w:rPr>
        <w:t xml:space="preserve"> </w:t>
      </w:r>
      <w:r w:rsidRPr="001B3B84">
        <w:rPr>
          <w:sz w:val="20"/>
          <w:szCs w:val="20"/>
        </w:rPr>
        <w:t>justificado</w:t>
      </w:r>
      <w:r w:rsidRPr="001B3B84">
        <w:rPr>
          <w:spacing w:val="9"/>
          <w:sz w:val="20"/>
          <w:szCs w:val="20"/>
        </w:rPr>
        <w:t xml:space="preserve"> </w:t>
      </w:r>
      <w:r w:rsidRPr="001B3B84">
        <w:rPr>
          <w:sz w:val="20"/>
          <w:szCs w:val="20"/>
        </w:rPr>
        <w:t>a</w:t>
      </w:r>
      <w:r w:rsidRPr="001B3B84">
        <w:rPr>
          <w:spacing w:val="9"/>
          <w:sz w:val="20"/>
          <w:szCs w:val="20"/>
        </w:rPr>
        <w:t xml:space="preserve"> </w:t>
      </w:r>
      <w:r w:rsidRPr="001B3B84">
        <w:rPr>
          <w:sz w:val="20"/>
          <w:szCs w:val="20"/>
        </w:rPr>
        <w:t>contratação</w:t>
      </w:r>
      <w:r w:rsidRPr="001B3B84">
        <w:rPr>
          <w:spacing w:val="9"/>
          <w:sz w:val="20"/>
          <w:szCs w:val="20"/>
        </w:rPr>
        <w:t xml:space="preserve"> </w:t>
      </w:r>
      <w:r w:rsidRPr="001B3B84">
        <w:rPr>
          <w:sz w:val="20"/>
          <w:szCs w:val="20"/>
        </w:rPr>
        <w:t>e</w:t>
      </w:r>
      <w:r w:rsidRPr="001B3B84">
        <w:rPr>
          <w:spacing w:val="9"/>
          <w:sz w:val="20"/>
          <w:szCs w:val="20"/>
        </w:rPr>
        <w:t xml:space="preserve"> </w:t>
      </w:r>
      <w:r w:rsidRPr="001B3B84">
        <w:rPr>
          <w:sz w:val="20"/>
          <w:szCs w:val="20"/>
        </w:rPr>
        <w:t>eventuais</w:t>
      </w:r>
      <w:r w:rsidRPr="001B3B84">
        <w:rPr>
          <w:spacing w:val="9"/>
          <w:sz w:val="20"/>
          <w:szCs w:val="20"/>
        </w:rPr>
        <w:t xml:space="preserve"> </w:t>
      </w:r>
      <w:r w:rsidRPr="001B3B84">
        <w:rPr>
          <w:sz w:val="20"/>
          <w:szCs w:val="20"/>
        </w:rPr>
        <w:t>condutas</w:t>
      </w:r>
      <w:r w:rsidRPr="001B3B84">
        <w:rPr>
          <w:spacing w:val="40"/>
          <w:sz w:val="20"/>
          <w:szCs w:val="20"/>
        </w:rPr>
        <w:t xml:space="preserve"> </w:t>
      </w:r>
      <w:r w:rsidRPr="001B3B84">
        <w:rPr>
          <w:sz w:val="20"/>
          <w:szCs w:val="20"/>
        </w:rPr>
        <w:t>a serem adotadas para o aprimoramento das atividades da Administração. (Decreto nº 3.537, de 09 de maio de 2023, art. 10).</w:t>
      </w:r>
    </w:p>
    <w:p w14:paraId="278BC21F" w14:textId="77777777" w:rsidR="003A5023" w:rsidRPr="001B3B84" w:rsidRDefault="00806A69" w:rsidP="00241B57">
      <w:pPr>
        <w:pStyle w:val="PargrafodaLista1"/>
        <w:numPr>
          <w:ilvl w:val="1"/>
          <w:numId w:val="8"/>
        </w:numPr>
        <w:tabs>
          <w:tab w:val="left" w:pos="436"/>
        </w:tabs>
        <w:spacing w:before="1"/>
        <w:ind w:left="436" w:hanging="304"/>
        <w:rPr>
          <w:sz w:val="20"/>
          <w:szCs w:val="20"/>
        </w:rPr>
      </w:pPr>
      <w:r w:rsidRPr="001B3B84">
        <w:rPr>
          <w:sz w:val="20"/>
          <w:szCs w:val="20"/>
        </w:rPr>
        <w:t>Além</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disposto</w:t>
      </w:r>
      <w:r w:rsidRPr="001B3B84">
        <w:rPr>
          <w:spacing w:val="2"/>
          <w:sz w:val="20"/>
          <w:szCs w:val="20"/>
        </w:rPr>
        <w:t xml:space="preserve"> </w:t>
      </w:r>
      <w:r w:rsidRPr="001B3B84">
        <w:rPr>
          <w:sz w:val="20"/>
          <w:szCs w:val="20"/>
        </w:rPr>
        <w:t>acima,</w:t>
      </w:r>
      <w:r w:rsidRPr="001B3B84">
        <w:rPr>
          <w:spacing w:val="3"/>
          <w:sz w:val="20"/>
          <w:szCs w:val="20"/>
        </w:rPr>
        <w:t xml:space="preserve"> </w:t>
      </w:r>
      <w:r w:rsidRPr="001B3B84">
        <w:rPr>
          <w:sz w:val="20"/>
          <w:szCs w:val="20"/>
        </w:rPr>
        <w:t>a</w:t>
      </w:r>
      <w:r w:rsidRPr="001B3B84">
        <w:rPr>
          <w:spacing w:val="2"/>
          <w:sz w:val="20"/>
          <w:szCs w:val="20"/>
        </w:rPr>
        <w:t xml:space="preserve"> </w:t>
      </w:r>
      <w:r w:rsidRPr="001B3B84">
        <w:rPr>
          <w:sz w:val="20"/>
          <w:szCs w:val="20"/>
        </w:rPr>
        <w:t>fiscalização</w:t>
      </w:r>
      <w:r w:rsidRPr="001B3B84">
        <w:rPr>
          <w:spacing w:val="2"/>
          <w:sz w:val="20"/>
          <w:szCs w:val="20"/>
        </w:rPr>
        <w:t xml:space="preserve"> </w:t>
      </w:r>
      <w:r w:rsidRPr="001B3B84">
        <w:rPr>
          <w:sz w:val="20"/>
          <w:szCs w:val="20"/>
        </w:rPr>
        <w:t>contratual</w:t>
      </w:r>
      <w:r w:rsidRPr="001B3B84">
        <w:rPr>
          <w:spacing w:val="2"/>
          <w:sz w:val="20"/>
          <w:szCs w:val="20"/>
        </w:rPr>
        <w:t xml:space="preserve"> </w:t>
      </w:r>
      <w:r w:rsidRPr="001B3B84">
        <w:rPr>
          <w:sz w:val="20"/>
          <w:szCs w:val="20"/>
        </w:rPr>
        <w:t>obedecerá</w:t>
      </w:r>
      <w:r w:rsidRPr="001B3B84">
        <w:rPr>
          <w:spacing w:val="3"/>
          <w:sz w:val="20"/>
          <w:szCs w:val="20"/>
        </w:rPr>
        <w:t xml:space="preserve"> </w:t>
      </w:r>
      <w:r w:rsidRPr="001B3B84">
        <w:rPr>
          <w:sz w:val="20"/>
          <w:szCs w:val="20"/>
        </w:rPr>
        <w:t>às</w:t>
      </w:r>
      <w:r w:rsidRPr="001B3B84">
        <w:rPr>
          <w:spacing w:val="2"/>
          <w:sz w:val="20"/>
          <w:szCs w:val="20"/>
        </w:rPr>
        <w:t xml:space="preserve"> </w:t>
      </w:r>
      <w:r w:rsidRPr="001B3B84">
        <w:rPr>
          <w:sz w:val="20"/>
          <w:szCs w:val="20"/>
        </w:rPr>
        <w:t>seguintes</w:t>
      </w:r>
      <w:r w:rsidRPr="001B3B84">
        <w:rPr>
          <w:spacing w:val="2"/>
          <w:sz w:val="20"/>
          <w:szCs w:val="20"/>
        </w:rPr>
        <w:t xml:space="preserve"> </w:t>
      </w:r>
      <w:r w:rsidRPr="001B3B84">
        <w:rPr>
          <w:spacing w:val="-2"/>
          <w:sz w:val="20"/>
          <w:szCs w:val="20"/>
        </w:rPr>
        <w:t>rotinas:</w:t>
      </w:r>
    </w:p>
    <w:p w14:paraId="1D7CFFC9" w14:textId="78F5BBE0" w:rsidR="003A5023" w:rsidRPr="001B3B84" w:rsidRDefault="00806A69" w:rsidP="00E478A8">
      <w:pPr>
        <w:pStyle w:val="PargrafodaLista1"/>
        <w:numPr>
          <w:ilvl w:val="2"/>
          <w:numId w:val="8"/>
        </w:numPr>
        <w:tabs>
          <w:tab w:val="left" w:pos="142"/>
        </w:tabs>
        <w:spacing w:before="1"/>
        <w:ind w:left="142" w:firstLine="0"/>
        <w:rPr>
          <w:sz w:val="20"/>
          <w:szCs w:val="20"/>
        </w:rPr>
      </w:pPr>
      <w:r w:rsidRPr="001B3B84">
        <w:rPr>
          <w:sz w:val="20"/>
          <w:szCs w:val="20"/>
        </w:rPr>
        <w:t>Relatório</w:t>
      </w:r>
      <w:r w:rsidRPr="001B3B84">
        <w:rPr>
          <w:spacing w:val="2"/>
          <w:sz w:val="20"/>
          <w:szCs w:val="20"/>
        </w:rPr>
        <w:t xml:space="preserve"> </w:t>
      </w:r>
      <w:r w:rsidRPr="001B3B84">
        <w:rPr>
          <w:spacing w:val="-2"/>
          <w:sz w:val="20"/>
          <w:szCs w:val="20"/>
        </w:rPr>
        <w:t>Mensal;</w:t>
      </w:r>
    </w:p>
    <w:p w14:paraId="5F6D7738" w14:textId="77777777" w:rsidR="003A5023" w:rsidRPr="001B3B84" w:rsidRDefault="003A5023" w:rsidP="000941E9">
      <w:pPr>
        <w:pStyle w:val="Corpodetexto"/>
        <w:rPr>
          <w:sz w:val="20"/>
          <w:szCs w:val="20"/>
        </w:rPr>
      </w:pPr>
    </w:p>
    <w:p w14:paraId="058377D7" w14:textId="77777777" w:rsidR="003A5023" w:rsidRPr="001B3B84" w:rsidRDefault="003A5023" w:rsidP="000941E9">
      <w:pPr>
        <w:pStyle w:val="Corpodetexto"/>
        <w:rPr>
          <w:sz w:val="20"/>
          <w:szCs w:val="20"/>
        </w:rPr>
      </w:pPr>
    </w:p>
    <w:p w14:paraId="1F991414" w14:textId="77777777" w:rsidR="003A5023" w:rsidRPr="001B3B84" w:rsidRDefault="00806A69" w:rsidP="00241B57">
      <w:pPr>
        <w:pStyle w:val="Ttulo1"/>
        <w:numPr>
          <w:ilvl w:val="0"/>
          <w:numId w:val="8"/>
        </w:numPr>
        <w:tabs>
          <w:tab w:val="left" w:pos="259"/>
        </w:tabs>
        <w:spacing w:before="1"/>
        <w:ind w:left="259" w:hanging="127"/>
        <w:rPr>
          <w:sz w:val="20"/>
          <w:szCs w:val="20"/>
        </w:rPr>
      </w:pPr>
      <w:bookmarkStart w:id="8" w:name="_Hlk163725190"/>
      <w:bookmarkStart w:id="9" w:name="_Hlk204852773"/>
      <w:r w:rsidRPr="001B3B84">
        <w:rPr>
          <w:sz w:val="20"/>
          <w:szCs w:val="20"/>
        </w:rPr>
        <w:t>CRITÉRIOS</w:t>
      </w:r>
      <w:r w:rsidRPr="001B3B84">
        <w:rPr>
          <w:spacing w:val="4"/>
          <w:sz w:val="20"/>
          <w:szCs w:val="20"/>
        </w:rPr>
        <w:t xml:space="preserve"> </w:t>
      </w:r>
      <w:r w:rsidRPr="001B3B84">
        <w:rPr>
          <w:sz w:val="20"/>
          <w:szCs w:val="20"/>
        </w:rPr>
        <w:t>DE</w:t>
      </w:r>
      <w:r w:rsidRPr="001B3B84">
        <w:rPr>
          <w:spacing w:val="5"/>
          <w:sz w:val="20"/>
          <w:szCs w:val="20"/>
        </w:rPr>
        <w:t xml:space="preserve"> </w:t>
      </w:r>
      <w:r w:rsidRPr="001B3B84">
        <w:rPr>
          <w:sz w:val="20"/>
          <w:szCs w:val="20"/>
        </w:rPr>
        <w:t>MEDIÇÃO</w:t>
      </w:r>
      <w:r w:rsidRPr="001B3B84">
        <w:rPr>
          <w:spacing w:val="4"/>
          <w:sz w:val="20"/>
          <w:szCs w:val="20"/>
        </w:rPr>
        <w:t xml:space="preserve"> </w:t>
      </w:r>
      <w:r w:rsidRPr="001B3B84">
        <w:rPr>
          <w:sz w:val="20"/>
          <w:szCs w:val="20"/>
        </w:rPr>
        <w:t>E</w:t>
      </w:r>
      <w:r w:rsidRPr="001B3B84">
        <w:rPr>
          <w:spacing w:val="5"/>
          <w:sz w:val="20"/>
          <w:szCs w:val="20"/>
        </w:rPr>
        <w:t xml:space="preserve"> </w:t>
      </w:r>
      <w:r w:rsidRPr="001B3B84">
        <w:rPr>
          <w:sz w:val="20"/>
          <w:szCs w:val="20"/>
        </w:rPr>
        <w:t>DE</w:t>
      </w:r>
      <w:r w:rsidRPr="001B3B84">
        <w:rPr>
          <w:spacing w:val="5"/>
          <w:sz w:val="20"/>
          <w:szCs w:val="20"/>
        </w:rPr>
        <w:t xml:space="preserve"> </w:t>
      </w:r>
      <w:r w:rsidRPr="001B3B84">
        <w:rPr>
          <w:spacing w:val="-2"/>
          <w:sz w:val="20"/>
          <w:szCs w:val="20"/>
        </w:rPr>
        <w:t>PAGAMENTO</w:t>
      </w:r>
    </w:p>
    <w:bookmarkEnd w:id="8"/>
    <w:p w14:paraId="6DB52F6C" w14:textId="77777777" w:rsidR="00277E01" w:rsidRPr="001B3B84" w:rsidRDefault="00277E01" w:rsidP="000941E9">
      <w:pPr>
        <w:pStyle w:val="Corpodetexto"/>
        <w:ind w:left="132"/>
        <w:rPr>
          <w:sz w:val="20"/>
          <w:szCs w:val="20"/>
        </w:rPr>
      </w:pPr>
    </w:p>
    <w:p w14:paraId="02CAADDF" w14:textId="4EB0BFA6" w:rsidR="003A5023" w:rsidRPr="001B3B84" w:rsidRDefault="00806A69" w:rsidP="000941E9">
      <w:pPr>
        <w:pStyle w:val="Corpodetexto"/>
        <w:ind w:left="132"/>
        <w:rPr>
          <w:sz w:val="20"/>
          <w:szCs w:val="20"/>
        </w:rPr>
      </w:pPr>
      <w:r w:rsidRPr="001B3B84">
        <w:rPr>
          <w:sz w:val="20"/>
          <w:szCs w:val="20"/>
        </w:rPr>
        <w:t>Recebimento</w:t>
      </w:r>
      <w:r w:rsidRPr="001B3B84">
        <w:rPr>
          <w:spacing w:val="3"/>
          <w:sz w:val="20"/>
          <w:szCs w:val="20"/>
        </w:rPr>
        <w:t xml:space="preserve"> </w:t>
      </w:r>
      <w:r w:rsidRPr="001B3B84">
        <w:rPr>
          <w:sz w:val="20"/>
          <w:szCs w:val="20"/>
        </w:rPr>
        <w:t>do</w:t>
      </w:r>
      <w:r w:rsidRPr="001B3B84">
        <w:rPr>
          <w:spacing w:val="3"/>
          <w:sz w:val="20"/>
          <w:szCs w:val="20"/>
        </w:rPr>
        <w:t xml:space="preserve"> </w:t>
      </w:r>
      <w:r w:rsidRPr="001B3B84">
        <w:rPr>
          <w:spacing w:val="-2"/>
          <w:sz w:val="20"/>
          <w:szCs w:val="20"/>
        </w:rPr>
        <w:t>Objeto</w:t>
      </w:r>
    </w:p>
    <w:p w14:paraId="347D026E" w14:textId="77777777" w:rsidR="003A5023" w:rsidRPr="001B3B84" w:rsidRDefault="003A5023" w:rsidP="000941E9">
      <w:pPr>
        <w:pStyle w:val="Corpodetexto"/>
        <w:spacing w:before="92"/>
        <w:rPr>
          <w:sz w:val="20"/>
          <w:szCs w:val="20"/>
        </w:rPr>
      </w:pPr>
    </w:p>
    <w:p w14:paraId="3AD2F534" w14:textId="77777777" w:rsidR="003A5023" w:rsidRPr="001B3B84" w:rsidRDefault="0094235A" w:rsidP="00241B57">
      <w:pPr>
        <w:pStyle w:val="PargrafodaLista1"/>
        <w:numPr>
          <w:ilvl w:val="1"/>
          <w:numId w:val="8"/>
        </w:numPr>
        <w:tabs>
          <w:tab w:val="left" w:pos="395"/>
        </w:tabs>
        <w:ind w:left="132" w:right="468" w:firstLine="0"/>
        <w:jc w:val="both"/>
        <w:rPr>
          <w:sz w:val="20"/>
          <w:szCs w:val="20"/>
        </w:rPr>
      </w:pPr>
      <w:r w:rsidRPr="001B3B84">
        <w:rPr>
          <w:sz w:val="20"/>
          <w:szCs w:val="20"/>
        </w:rPr>
        <w:t xml:space="preserve">A execução dos serviços realizados </w:t>
      </w:r>
      <w:r w:rsidR="00806A69" w:rsidRPr="001B3B84">
        <w:rPr>
          <w:sz w:val="20"/>
          <w:szCs w:val="20"/>
        </w:rPr>
        <w:t>provisoriamente, de forma sumária, no ato da entrega, juntamente com a nota fiscal ou instrumento de cobrança equivalente, pelo(a)</w:t>
      </w:r>
      <w:r w:rsidR="00806A69" w:rsidRPr="001B3B84">
        <w:rPr>
          <w:spacing w:val="40"/>
          <w:sz w:val="20"/>
          <w:szCs w:val="20"/>
        </w:rPr>
        <w:t xml:space="preserve"> </w:t>
      </w:r>
      <w:r w:rsidR="00806A69" w:rsidRPr="001B3B84">
        <w:rPr>
          <w:sz w:val="20"/>
          <w:szCs w:val="20"/>
        </w:rPr>
        <w:t>responsável pelo acompanhamento e fiscalização do contrato, para efeito de posterior verificação de sua conformidade com as especificações constantes no Termo de</w:t>
      </w:r>
      <w:r w:rsidR="00806A69" w:rsidRPr="001B3B84">
        <w:rPr>
          <w:spacing w:val="40"/>
          <w:sz w:val="20"/>
          <w:szCs w:val="20"/>
        </w:rPr>
        <w:t xml:space="preserve"> </w:t>
      </w:r>
      <w:r w:rsidR="00806A69" w:rsidRPr="001B3B84">
        <w:rPr>
          <w:sz w:val="20"/>
          <w:szCs w:val="20"/>
        </w:rPr>
        <w:t>Referência e na proposta.</w:t>
      </w:r>
    </w:p>
    <w:p w14:paraId="4A15A20F" w14:textId="77777777" w:rsidR="003A5023" w:rsidRPr="001B3B84" w:rsidRDefault="0094235A" w:rsidP="00241B57">
      <w:pPr>
        <w:pStyle w:val="PargrafodaLista1"/>
        <w:numPr>
          <w:ilvl w:val="1"/>
          <w:numId w:val="8"/>
        </w:numPr>
        <w:tabs>
          <w:tab w:val="left" w:pos="380"/>
        </w:tabs>
        <w:spacing w:before="1"/>
        <w:ind w:left="132" w:right="473" w:firstLine="0"/>
        <w:jc w:val="both"/>
        <w:rPr>
          <w:sz w:val="20"/>
          <w:szCs w:val="20"/>
        </w:rPr>
      </w:pPr>
      <w:r w:rsidRPr="001B3B84">
        <w:rPr>
          <w:sz w:val="20"/>
          <w:szCs w:val="20"/>
        </w:rPr>
        <w:t xml:space="preserve">A realização dos serviços </w:t>
      </w:r>
      <w:r w:rsidR="00806A69" w:rsidRPr="001B3B84">
        <w:rPr>
          <w:sz w:val="20"/>
          <w:szCs w:val="20"/>
        </w:rPr>
        <w:t>poderão</w:t>
      </w:r>
      <w:r w:rsidR="00806A69" w:rsidRPr="001B3B84">
        <w:rPr>
          <w:spacing w:val="26"/>
          <w:sz w:val="20"/>
          <w:szCs w:val="20"/>
        </w:rPr>
        <w:t xml:space="preserve"> </w:t>
      </w:r>
      <w:r w:rsidR="00806A69" w:rsidRPr="001B3B84">
        <w:rPr>
          <w:sz w:val="20"/>
          <w:szCs w:val="20"/>
        </w:rPr>
        <w:t>ser</w:t>
      </w:r>
      <w:r w:rsidR="00806A69" w:rsidRPr="001B3B84">
        <w:rPr>
          <w:spacing w:val="26"/>
          <w:sz w:val="20"/>
          <w:szCs w:val="20"/>
        </w:rPr>
        <w:t xml:space="preserve"> </w:t>
      </w:r>
      <w:r w:rsidR="00806A69" w:rsidRPr="001B3B84">
        <w:rPr>
          <w:sz w:val="20"/>
          <w:szCs w:val="20"/>
        </w:rPr>
        <w:t>rejeitados,</w:t>
      </w:r>
      <w:r w:rsidR="00806A69" w:rsidRPr="001B3B84">
        <w:rPr>
          <w:spacing w:val="26"/>
          <w:sz w:val="20"/>
          <w:szCs w:val="20"/>
        </w:rPr>
        <w:t xml:space="preserve"> </w:t>
      </w:r>
      <w:r w:rsidR="00806A69" w:rsidRPr="001B3B84">
        <w:rPr>
          <w:sz w:val="20"/>
          <w:szCs w:val="20"/>
        </w:rPr>
        <w:t>no</w:t>
      </w:r>
      <w:r w:rsidR="00806A69" w:rsidRPr="001B3B84">
        <w:rPr>
          <w:spacing w:val="26"/>
          <w:sz w:val="20"/>
          <w:szCs w:val="20"/>
        </w:rPr>
        <w:t xml:space="preserve"> </w:t>
      </w:r>
      <w:r w:rsidR="00806A69" w:rsidRPr="001B3B84">
        <w:rPr>
          <w:sz w:val="20"/>
          <w:szCs w:val="20"/>
        </w:rPr>
        <w:t>todo</w:t>
      </w:r>
      <w:r w:rsidR="00806A69" w:rsidRPr="001B3B84">
        <w:rPr>
          <w:spacing w:val="26"/>
          <w:sz w:val="20"/>
          <w:szCs w:val="20"/>
        </w:rPr>
        <w:t xml:space="preserve"> </w:t>
      </w:r>
      <w:r w:rsidR="00806A69" w:rsidRPr="001B3B84">
        <w:rPr>
          <w:sz w:val="20"/>
          <w:szCs w:val="20"/>
        </w:rPr>
        <w:t>ou</w:t>
      </w:r>
      <w:r w:rsidR="00806A69" w:rsidRPr="001B3B84">
        <w:rPr>
          <w:spacing w:val="26"/>
          <w:sz w:val="20"/>
          <w:szCs w:val="20"/>
        </w:rPr>
        <w:t xml:space="preserve"> </w:t>
      </w:r>
      <w:r w:rsidR="00806A69" w:rsidRPr="001B3B84">
        <w:rPr>
          <w:sz w:val="20"/>
          <w:szCs w:val="20"/>
        </w:rPr>
        <w:t>em</w:t>
      </w:r>
      <w:r w:rsidR="00806A69" w:rsidRPr="001B3B84">
        <w:rPr>
          <w:spacing w:val="8"/>
          <w:sz w:val="20"/>
          <w:szCs w:val="20"/>
        </w:rPr>
        <w:t xml:space="preserve"> </w:t>
      </w:r>
      <w:r w:rsidR="00806A69" w:rsidRPr="001B3B84">
        <w:rPr>
          <w:sz w:val="20"/>
          <w:szCs w:val="20"/>
        </w:rPr>
        <w:t>parte,</w:t>
      </w:r>
      <w:r w:rsidR="00806A69" w:rsidRPr="001B3B84">
        <w:rPr>
          <w:spacing w:val="8"/>
          <w:sz w:val="20"/>
          <w:szCs w:val="20"/>
        </w:rPr>
        <w:t xml:space="preserve"> </w:t>
      </w:r>
      <w:r w:rsidR="00806A69" w:rsidRPr="001B3B84">
        <w:rPr>
          <w:sz w:val="20"/>
          <w:szCs w:val="20"/>
        </w:rPr>
        <w:t>inclusive</w:t>
      </w:r>
      <w:r w:rsidR="00806A69" w:rsidRPr="001B3B84">
        <w:rPr>
          <w:spacing w:val="8"/>
          <w:sz w:val="20"/>
          <w:szCs w:val="20"/>
        </w:rPr>
        <w:t xml:space="preserve"> </w:t>
      </w:r>
      <w:r w:rsidR="00806A69" w:rsidRPr="001B3B84">
        <w:rPr>
          <w:sz w:val="20"/>
          <w:szCs w:val="20"/>
        </w:rPr>
        <w:t>antes</w:t>
      </w:r>
      <w:r w:rsidR="00806A69" w:rsidRPr="001B3B84">
        <w:rPr>
          <w:spacing w:val="8"/>
          <w:sz w:val="20"/>
          <w:szCs w:val="20"/>
        </w:rPr>
        <w:t xml:space="preserve"> </w:t>
      </w:r>
      <w:r w:rsidR="00806A69" w:rsidRPr="001B3B84">
        <w:rPr>
          <w:sz w:val="20"/>
          <w:szCs w:val="20"/>
        </w:rPr>
        <w:t>do</w:t>
      </w:r>
      <w:r w:rsidR="00806A69" w:rsidRPr="001B3B84">
        <w:rPr>
          <w:spacing w:val="8"/>
          <w:sz w:val="20"/>
          <w:szCs w:val="20"/>
        </w:rPr>
        <w:t xml:space="preserve"> </w:t>
      </w:r>
      <w:r w:rsidR="00806A69" w:rsidRPr="001B3B84">
        <w:rPr>
          <w:sz w:val="20"/>
          <w:szCs w:val="20"/>
        </w:rPr>
        <w:t>recebimento</w:t>
      </w:r>
      <w:r w:rsidR="00806A69" w:rsidRPr="001B3B84">
        <w:rPr>
          <w:spacing w:val="8"/>
          <w:sz w:val="20"/>
          <w:szCs w:val="20"/>
        </w:rPr>
        <w:t xml:space="preserve"> </w:t>
      </w:r>
      <w:r w:rsidR="00806A69" w:rsidRPr="001B3B84">
        <w:rPr>
          <w:sz w:val="20"/>
          <w:szCs w:val="20"/>
        </w:rPr>
        <w:t>provisório,</w:t>
      </w:r>
      <w:r w:rsidR="00806A69" w:rsidRPr="001B3B84">
        <w:rPr>
          <w:spacing w:val="8"/>
          <w:sz w:val="20"/>
          <w:szCs w:val="20"/>
        </w:rPr>
        <w:t xml:space="preserve"> </w:t>
      </w:r>
      <w:r w:rsidR="00806A69" w:rsidRPr="001B3B84">
        <w:rPr>
          <w:sz w:val="20"/>
          <w:szCs w:val="20"/>
        </w:rPr>
        <w:t>quando</w:t>
      </w:r>
      <w:r w:rsidR="00806A69" w:rsidRPr="001B3B84">
        <w:rPr>
          <w:spacing w:val="8"/>
          <w:sz w:val="20"/>
          <w:szCs w:val="20"/>
        </w:rPr>
        <w:t xml:space="preserve"> </w:t>
      </w:r>
      <w:r w:rsidR="00806A69" w:rsidRPr="001B3B84">
        <w:rPr>
          <w:sz w:val="20"/>
          <w:szCs w:val="20"/>
        </w:rPr>
        <w:t>em</w:t>
      </w:r>
      <w:r w:rsidR="00806A69" w:rsidRPr="001B3B84">
        <w:rPr>
          <w:spacing w:val="8"/>
          <w:sz w:val="20"/>
          <w:szCs w:val="20"/>
        </w:rPr>
        <w:t xml:space="preserve"> </w:t>
      </w:r>
      <w:r w:rsidR="00806A69" w:rsidRPr="001B3B84">
        <w:rPr>
          <w:sz w:val="20"/>
          <w:szCs w:val="20"/>
        </w:rPr>
        <w:t>desacordo</w:t>
      </w:r>
      <w:r w:rsidR="00806A69" w:rsidRPr="001B3B84">
        <w:rPr>
          <w:spacing w:val="8"/>
          <w:sz w:val="20"/>
          <w:szCs w:val="20"/>
        </w:rPr>
        <w:t xml:space="preserve"> </w:t>
      </w:r>
      <w:r w:rsidR="00806A69" w:rsidRPr="001B3B84">
        <w:rPr>
          <w:sz w:val="20"/>
          <w:szCs w:val="20"/>
        </w:rPr>
        <w:t>com</w:t>
      </w:r>
      <w:r w:rsidR="00806A69" w:rsidRPr="001B3B84">
        <w:rPr>
          <w:spacing w:val="8"/>
          <w:sz w:val="20"/>
          <w:szCs w:val="20"/>
        </w:rPr>
        <w:t xml:space="preserve"> </w:t>
      </w:r>
      <w:r w:rsidR="00806A69" w:rsidRPr="001B3B84">
        <w:rPr>
          <w:sz w:val="20"/>
          <w:szCs w:val="20"/>
        </w:rPr>
        <w:t>as</w:t>
      </w:r>
      <w:r w:rsidR="00806A69" w:rsidRPr="001B3B84">
        <w:rPr>
          <w:spacing w:val="8"/>
          <w:sz w:val="20"/>
          <w:szCs w:val="20"/>
        </w:rPr>
        <w:t xml:space="preserve"> </w:t>
      </w:r>
      <w:r w:rsidR="00806A69" w:rsidRPr="001B3B84">
        <w:rPr>
          <w:sz w:val="20"/>
          <w:szCs w:val="20"/>
        </w:rPr>
        <w:t>especificações</w:t>
      </w:r>
      <w:r w:rsidR="00806A69" w:rsidRPr="001B3B84">
        <w:rPr>
          <w:spacing w:val="8"/>
          <w:sz w:val="20"/>
          <w:szCs w:val="20"/>
        </w:rPr>
        <w:t xml:space="preserve"> </w:t>
      </w:r>
      <w:r w:rsidR="00806A69" w:rsidRPr="001B3B84">
        <w:rPr>
          <w:sz w:val="20"/>
          <w:szCs w:val="20"/>
        </w:rPr>
        <w:t>constantes</w:t>
      </w:r>
      <w:r w:rsidR="00806A69" w:rsidRPr="001B3B84">
        <w:rPr>
          <w:spacing w:val="8"/>
          <w:sz w:val="20"/>
          <w:szCs w:val="20"/>
        </w:rPr>
        <w:t xml:space="preserve"> </w:t>
      </w:r>
      <w:r w:rsidR="00806A69" w:rsidRPr="001B3B84">
        <w:rPr>
          <w:sz w:val="20"/>
          <w:szCs w:val="20"/>
        </w:rPr>
        <w:t>no</w:t>
      </w:r>
      <w:r w:rsidR="00806A69" w:rsidRPr="001B3B84">
        <w:rPr>
          <w:spacing w:val="8"/>
          <w:sz w:val="20"/>
          <w:szCs w:val="20"/>
        </w:rPr>
        <w:t xml:space="preserve"> </w:t>
      </w:r>
      <w:r w:rsidR="00806A69" w:rsidRPr="001B3B84">
        <w:rPr>
          <w:sz w:val="20"/>
          <w:szCs w:val="20"/>
        </w:rPr>
        <w:t>Termo</w:t>
      </w:r>
      <w:r w:rsidR="00806A69" w:rsidRPr="001B3B84">
        <w:rPr>
          <w:spacing w:val="40"/>
          <w:sz w:val="20"/>
          <w:szCs w:val="20"/>
        </w:rPr>
        <w:t xml:space="preserve"> </w:t>
      </w:r>
      <w:r w:rsidR="00806A69" w:rsidRPr="001B3B84">
        <w:rPr>
          <w:sz w:val="20"/>
          <w:szCs w:val="20"/>
        </w:rPr>
        <w:t>de Referência e na proposta, devendo ser substituídos no prazo de 3 (três) dias, a contar da notificação da contratada, às suas custas, sem prejuízo da aplicação das</w:t>
      </w:r>
      <w:r w:rsidR="00806A69" w:rsidRPr="001B3B84">
        <w:rPr>
          <w:spacing w:val="40"/>
          <w:sz w:val="20"/>
          <w:szCs w:val="20"/>
        </w:rPr>
        <w:t xml:space="preserve"> </w:t>
      </w:r>
      <w:r w:rsidR="00806A69" w:rsidRPr="001B3B84">
        <w:rPr>
          <w:spacing w:val="-2"/>
          <w:sz w:val="20"/>
          <w:szCs w:val="20"/>
        </w:rPr>
        <w:t>penalidades.</w:t>
      </w:r>
    </w:p>
    <w:p w14:paraId="3AF6EEF1" w14:textId="77777777" w:rsidR="003A5023" w:rsidRPr="001B3B84" w:rsidRDefault="00806A69" w:rsidP="00241B57">
      <w:pPr>
        <w:pStyle w:val="PargrafodaLista1"/>
        <w:numPr>
          <w:ilvl w:val="1"/>
          <w:numId w:val="8"/>
        </w:numPr>
        <w:tabs>
          <w:tab w:val="left" w:pos="380"/>
        </w:tabs>
        <w:ind w:left="132" w:right="475" w:firstLine="0"/>
        <w:jc w:val="both"/>
        <w:rPr>
          <w:sz w:val="20"/>
          <w:szCs w:val="20"/>
        </w:rPr>
      </w:pPr>
      <w:r w:rsidRPr="001B3B84">
        <w:rPr>
          <w:sz w:val="20"/>
          <w:szCs w:val="20"/>
        </w:rPr>
        <w:t>Para</w:t>
      </w:r>
      <w:r w:rsidRPr="001B3B84">
        <w:rPr>
          <w:spacing w:val="23"/>
          <w:sz w:val="20"/>
          <w:szCs w:val="20"/>
        </w:rPr>
        <w:t xml:space="preserve"> </w:t>
      </w:r>
      <w:r w:rsidRPr="001B3B84">
        <w:rPr>
          <w:sz w:val="20"/>
          <w:szCs w:val="20"/>
        </w:rPr>
        <w:t>as</w:t>
      </w:r>
      <w:r w:rsidRPr="001B3B84">
        <w:rPr>
          <w:spacing w:val="23"/>
          <w:sz w:val="20"/>
          <w:szCs w:val="20"/>
        </w:rPr>
        <w:t xml:space="preserve"> </w:t>
      </w:r>
      <w:r w:rsidRPr="001B3B84">
        <w:rPr>
          <w:sz w:val="20"/>
          <w:szCs w:val="20"/>
        </w:rPr>
        <w:t>contratações</w:t>
      </w:r>
      <w:r w:rsidRPr="001B3B84">
        <w:rPr>
          <w:spacing w:val="23"/>
          <w:sz w:val="20"/>
          <w:szCs w:val="20"/>
        </w:rPr>
        <w:t xml:space="preserve"> </w:t>
      </w:r>
      <w:r w:rsidRPr="001B3B84">
        <w:rPr>
          <w:sz w:val="20"/>
          <w:szCs w:val="20"/>
        </w:rPr>
        <w:t>decorrentes</w:t>
      </w:r>
      <w:r w:rsidRPr="001B3B84">
        <w:rPr>
          <w:spacing w:val="23"/>
          <w:sz w:val="20"/>
          <w:szCs w:val="20"/>
        </w:rPr>
        <w:t xml:space="preserve"> </w:t>
      </w:r>
      <w:r w:rsidRPr="001B3B84">
        <w:rPr>
          <w:sz w:val="20"/>
          <w:szCs w:val="20"/>
        </w:rPr>
        <w:t>de</w:t>
      </w:r>
      <w:r w:rsidRPr="001B3B84">
        <w:rPr>
          <w:spacing w:val="23"/>
          <w:sz w:val="20"/>
          <w:szCs w:val="20"/>
        </w:rPr>
        <w:t xml:space="preserve"> </w:t>
      </w:r>
      <w:r w:rsidRPr="001B3B84">
        <w:rPr>
          <w:sz w:val="20"/>
          <w:szCs w:val="20"/>
        </w:rPr>
        <w:t>despesas</w:t>
      </w:r>
      <w:r w:rsidRPr="001B3B84">
        <w:rPr>
          <w:spacing w:val="23"/>
          <w:sz w:val="20"/>
          <w:szCs w:val="20"/>
        </w:rPr>
        <w:t xml:space="preserve"> </w:t>
      </w:r>
      <w:r w:rsidRPr="001B3B84">
        <w:rPr>
          <w:sz w:val="20"/>
          <w:szCs w:val="20"/>
        </w:rPr>
        <w:t>cujos</w:t>
      </w:r>
      <w:r w:rsidRPr="001B3B84">
        <w:rPr>
          <w:spacing w:val="23"/>
          <w:sz w:val="20"/>
          <w:szCs w:val="20"/>
        </w:rPr>
        <w:t xml:space="preserve"> </w:t>
      </w:r>
      <w:r w:rsidRPr="001B3B84">
        <w:rPr>
          <w:sz w:val="20"/>
          <w:szCs w:val="20"/>
        </w:rPr>
        <w:t>valores</w:t>
      </w:r>
      <w:r w:rsidRPr="001B3B84">
        <w:rPr>
          <w:spacing w:val="23"/>
          <w:sz w:val="20"/>
          <w:szCs w:val="20"/>
        </w:rPr>
        <w:t xml:space="preserve"> </w:t>
      </w:r>
      <w:r w:rsidRPr="001B3B84">
        <w:rPr>
          <w:sz w:val="20"/>
          <w:szCs w:val="20"/>
        </w:rPr>
        <w:t>não</w:t>
      </w:r>
      <w:r w:rsidRPr="001B3B84">
        <w:rPr>
          <w:spacing w:val="23"/>
          <w:sz w:val="20"/>
          <w:szCs w:val="20"/>
        </w:rPr>
        <w:t xml:space="preserve"> </w:t>
      </w:r>
      <w:r w:rsidRPr="001B3B84">
        <w:rPr>
          <w:sz w:val="20"/>
          <w:szCs w:val="20"/>
        </w:rPr>
        <w:t>ultrapassem</w:t>
      </w:r>
      <w:r w:rsidRPr="001B3B84">
        <w:rPr>
          <w:spacing w:val="23"/>
          <w:sz w:val="20"/>
          <w:szCs w:val="20"/>
        </w:rPr>
        <w:t xml:space="preserve"> </w:t>
      </w:r>
      <w:r w:rsidRPr="001B3B84">
        <w:rPr>
          <w:sz w:val="20"/>
          <w:szCs w:val="20"/>
        </w:rPr>
        <w:t>o</w:t>
      </w:r>
      <w:r w:rsidRPr="001B3B84">
        <w:rPr>
          <w:spacing w:val="23"/>
          <w:sz w:val="20"/>
          <w:szCs w:val="20"/>
        </w:rPr>
        <w:t xml:space="preserve"> </w:t>
      </w:r>
      <w:r w:rsidRPr="001B3B84">
        <w:rPr>
          <w:sz w:val="20"/>
          <w:szCs w:val="20"/>
        </w:rPr>
        <w:t>limite</w:t>
      </w:r>
      <w:r w:rsidRPr="001B3B84">
        <w:rPr>
          <w:spacing w:val="23"/>
          <w:sz w:val="20"/>
          <w:szCs w:val="20"/>
        </w:rPr>
        <w:t xml:space="preserve"> </w:t>
      </w:r>
      <w:r w:rsidRPr="001B3B84">
        <w:rPr>
          <w:sz w:val="20"/>
          <w:szCs w:val="20"/>
        </w:rPr>
        <w:t>de</w:t>
      </w:r>
      <w:r w:rsidRPr="001B3B84">
        <w:rPr>
          <w:spacing w:val="23"/>
          <w:sz w:val="20"/>
          <w:szCs w:val="20"/>
        </w:rPr>
        <w:t xml:space="preserve"> </w:t>
      </w:r>
      <w:r w:rsidRPr="001B3B84">
        <w:rPr>
          <w:sz w:val="20"/>
          <w:szCs w:val="20"/>
        </w:rPr>
        <w:t>que</w:t>
      </w:r>
      <w:r w:rsidRPr="001B3B84">
        <w:rPr>
          <w:spacing w:val="23"/>
          <w:sz w:val="20"/>
          <w:szCs w:val="20"/>
        </w:rPr>
        <w:t xml:space="preserve"> </w:t>
      </w:r>
      <w:r w:rsidRPr="001B3B84">
        <w:rPr>
          <w:sz w:val="20"/>
          <w:szCs w:val="20"/>
        </w:rPr>
        <w:t>trata</w:t>
      </w:r>
      <w:r w:rsidRPr="001B3B84">
        <w:rPr>
          <w:spacing w:val="23"/>
          <w:sz w:val="20"/>
          <w:szCs w:val="20"/>
        </w:rPr>
        <w:t xml:space="preserve"> </w:t>
      </w:r>
      <w:r w:rsidRPr="001B3B84">
        <w:rPr>
          <w:sz w:val="20"/>
          <w:szCs w:val="20"/>
        </w:rPr>
        <w:t>o</w:t>
      </w:r>
      <w:r w:rsidRPr="001B3B84">
        <w:rPr>
          <w:spacing w:val="23"/>
          <w:sz w:val="20"/>
          <w:szCs w:val="20"/>
        </w:rPr>
        <w:t xml:space="preserve"> </w:t>
      </w:r>
      <w:r w:rsidRPr="001B3B84">
        <w:rPr>
          <w:sz w:val="20"/>
          <w:szCs w:val="20"/>
        </w:rPr>
        <w:t>inciso</w:t>
      </w:r>
      <w:r w:rsidRPr="001B3B84">
        <w:rPr>
          <w:spacing w:val="23"/>
          <w:sz w:val="20"/>
          <w:szCs w:val="20"/>
        </w:rPr>
        <w:t xml:space="preserve"> </w:t>
      </w:r>
      <w:r w:rsidRPr="001B3B84">
        <w:rPr>
          <w:sz w:val="20"/>
          <w:szCs w:val="20"/>
        </w:rPr>
        <w:t>II</w:t>
      </w:r>
      <w:r w:rsidRPr="001B3B84">
        <w:rPr>
          <w:spacing w:val="23"/>
          <w:sz w:val="20"/>
          <w:szCs w:val="20"/>
        </w:rPr>
        <w:t xml:space="preserve"> </w:t>
      </w:r>
      <w:r w:rsidRPr="001B3B84">
        <w:rPr>
          <w:sz w:val="20"/>
          <w:szCs w:val="20"/>
        </w:rPr>
        <w:t>do art. 160 do Decreto Municipal nº 3.537, de 09 de</w:t>
      </w:r>
      <w:r w:rsidRPr="001B3B84">
        <w:rPr>
          <w:spacing w:val="40"/>
          <w:sz w:val="20"/>
          <w:szCs w:val="20"/>
        </w:rPr>
        <w:t xml:space="preserve"> </w:t>
      </w:r>
      <w:r w:rsidRPr="001B3B84">
        <w:rPr>
          <w:sz w:val="20"/>
          <w:szCs w:val="20"/>
        </w:rPr>
        <w:t>maio de 2023, o prazo máximo para o recebimento definitivo será de até 5 (cinco) dias úteis.</w:t>
      </w:r>
    </w:p>
    <w:p w14:paraId="2E39770F" w14:textId="77777777" w:rsidR="003A5023" w:rsidRPr="001B3B84" w:rsidRDefault="00806A69" w:rsidP="00241B57">
      <w:pPr>
        <w:pStyle w:val="PargrafodaLista1"/>
        <w:numPr>
          <w:ilvl w:val="1"/>
          <w:numId w:val="8"/>
        </w:numPr>
        <w:tabs>
          <w:tab w:val="left" w:pos="380"/>
        </w:tabs>
        <w:spacing w:before="1"/>
        <w:ind w:left="132" w:right="464" w:firstLine="0"/>
        <w:jc w:val="both"/>
        <w:rPr>
          <w:sz w:val="20"/>
          <w:szCs w:val="20"/>
        </w:rPr>
      </w:pPr>
      <w:r w:rsidRPr="001B3B84">
        <w:rPr>
          <w:sz w:val="20"/>
          <w:szCs w:val="20"/>
        </w:rPr>
        <w:t>O</w:t>
      </w:r>
      <w:r w:rsidRPr="001B3B84">
        <w:rPr>
          <w:spacing w:val="27"/>
          <w:sz w:val="20"/>
          <w:szCs w:val="20"/>
        </w:rPr>
        <w:t xml:space="preserve"> </w:t>
      </w:r>
      <w:r w:rsidRPr="001B3B84">
        <w:rPr>
          <w:sz w:val="20"/>
          <w:szCs w:val="20"/>
        </w:rPr>
        <w:t>prazo</w:t>
      </w:r>
      <w:r w:rsidRPr="001B3B84">
        <w:rPr>
          <w:spacing w:val="27"/>
          <w:sz w:val="20"/>
          <w:szCs w:val="20"/>
        </w:rPr>
        <w:t xml:space="preserve"> </w:t>
      </w:r>
      <w:r w:rsidRPr="001B3B84">
        <w:rPr>
          <w:sz w:val="20"/>
          <w:szCs w:val="20"/>
        </w:rPr>
        <w:t>para</w:t>
      </w:r>
      <w:r w:rsidRPr="001B3B84">
        <w:rPr>
          <w:spacing w:val="27"/>
          <w:sz w:val="20"/>
          <w:szCs w:val="20"/>
        </w:rPr>
        <w:t xml:space="preserve"> </w:t>
      </w:r>
      <w:r w:rsidR="0094235A" w:rsidRPr="001B3B84">
        <w:rPr>
          <w:sz w:val="20"/>
          <w:szCs w:val="20"/>
        </w:rPr>
        <w:t xml:space="preserve">a execução do serviço </w:t>
      </w:r>
      <w:r w:rsidRPr="001B3B84">
        <w:rPr>
          <w:sz w:val="20"/>
          <w:szCs w:val="20"/>
        </w:rPr>
        <w:t>poderá</w:t>
      </w:r>
      <w:r w:rsidRPr="001B3B84">
        <w:rPr>
          <w:spacing w:val="27"/>
          <w:sz w:val="20"/>
          <w:szCs w:val="20"/>
        </w:rPr>
        <w:t xml:space="preserve"> </w:t>
      </w:r>
      <w:r w:rsidRPr="001B3B84">
        <w:rPr>
          <w:sz w:val="20"/>
          <w:szCs w:val="20"/>
        </w:rPr>
        <w:t>ser</w:t>
      </w:r>
      <w:r w:rsidRPr="001B3B84">
        <w:rPr>
          <w:spacing w:val="27"/>
          <w:sz w:val="20"/>
          <w:szCs w:val="20"/>
        </w:rPr>
        <w:t xml:space="preserve"> </w:t>
      </w:r>
      <w:r w:rsidRPr="001B3B84">
        <w:rPr>
          <w:sz w:val="20"/>
          <w:szCs w:val="20"/>
        </w:rPr>
        <w:t>excepcionalmente</w:t>
      </w:r>
      <w:r w:rsidRPr="001B3B84">
        <w:rPr>
          <w:spacing w:val="27"/>
          <w:sz w:val="20"/>
          <w:szCs w:val="20"/>
        </w:rPr>
        <w:t xml:space="preserve"> </w:t>
      </w:r>
      <w:r w:rsidRPr="001B3B84">
        <w:rPr>
          <w:sz w:val="20"/>
          <w:szCs w:val="20"/>
        </w:rPr>
        <w:t>prorrogado,</w:t>
      </w:r>
      <w:r w:rsidRPr="001B3B84">
        <w:rPr>
          <w:spacing w:val="27"/>
          <w:sz w:val="20"/>
          <w:szCs w:val="20"/>
        </w:rPr>
        <w:t xml:space="preserve"> </w:t>
      </w:r>
      <w:r w:rsidRPr="001B3B84">
        <w:rPr>
          <w:sz w:val="20"/>
          <w:szCs w:val="20"/>
        </w:rPr>
        <w:t>de</w:t>
      </w:r>
      <w:r w:rsidRPr="001B3B84">
        <w:rPr>
          <w:spacing w:val="27"/>
          <w:sz w:val="20"/>
          <w:szCs w:val="20"/>
        </w:rPr>
        <w:t xml:space="preserve"> </w:t>
      </w:r>
      <w:r w:rsidRPr="001B3B84">
        <w:rPr>
          <w:sz w:val="20"/>
          <w:szCs w:val="20"/>
        </w:rPr>
        <w:t>forma</w:t>
      </w:r>
      <w:r w:rsidRPr="001B3B84">
        <w:rPr>
          <w:spacing w:val="27"/>
          <w:sz w:val="20"/>
          <w:szCs w:val="20"/>
        </w:rPr>
        <w:t xml:space="preserve"> </w:t>
      </w:r>
      <w:r w:rsidRPr="001B3B84">
        <w:rPr>
          <w:sz w:val="20"/>
          <w:szCs w:val="20"/>
        </w:rPr>
        <w:t>justificada,</w:t>
      </w:r>
      <w:r w:rsidRPr="001B3B84">
        <w:rPr>
          <w:spacing w:val="27"/>
          <w:sz w:val="20"/>
          <w:szCs w:val="20"/>
        </w:rPr>
        <w:t xml:space="preserve"> </w:t>
      </w:r>
      <w:r w:rsidRPr="001B3B84">
        <w:rPr>
          <w:sz w:val="20"/>
          <w:szCs w:val="20"/>
        </w:rPr>
        <w:t>por</w:t>
      </w:r>
      <w:r w:rsidRPr="001B3B84">
        <w:rPr>
          <w:spacing w:val="27"/>
          <w:sz w:val="20"/>
          <w:szCs w:val="20"/>
        </w:rPr>
        <w:t xml:space="preserve"> </w:t>
      </w:r>
      <w:r w:rsidRPr="001B3B84">
        <w:rPr>
          <w:sz w:val="20"/>
          <w:szCs w:val="20"/>
        </w:rPr>
        <w:t>igual</w:t>
      </w:r>
      <w:r w:rsidRPr="001B3B84">
        <w:rPr>
          <w:spacing w:val="27"/>
          <w:sz w:val="20"/>
          <w:szCs w:val="20"/>
        </w:rPr>
        <w:t xml:space="preserve"> </w:t>
      </w:r>
      <w:r w:rsidRPr="001B3B84">
        <w:rPr>
          <w:sz w:val="20"/>
          <w:szCs w:val="20"/>
        </w:rPr>
        <w:t>período, quando houver necessidade de diligências</w:t>
      </w:r>
      <w:r w:rsidRPr="001B3B84">
        <w:rPr>
          <w:spacing w:val="40"/>
          <w:sz w:val="20"/>
          <w:szCs w:val="20"/>
        </w:rPr>
        <w:t xml:space="preserve"> </w:t>
      </w:r>
      <w:r w:rsidRPr="001B3B84">
        <w:rPr>
          <w:sz w:val="20"/>
          <w:szCs w:val="20"/>
        </w:rPr>
        <w:t>para a aferição do atendimento das exigências contratuais.</w:t>
      </w:r>
    </w:p>
    <w:p w14:paraId="6D993651" w14:textId="77777777" w:rsidR="003A5023" w:rsidRPr="001B3B84" w:rsidRDefault="00806A69" w:rsidP="00241B57">
      <w:pPr>
        <w:pStyle w:val="PargrafodaLista1"/>
        <w:numPr>
          <w:ilvl w:val="1"/>
          <w:numId w:val="8"/>
        </w:numPr>
        <w:tabs>
          <w:tab w:val="left" w:pos="395"/>
        </w:tabs>
        <w:ind w:left="132" w:right="472" w:firstLine="0"/>
        <w:jc w:val="both"/>
        <w:rPr>
          <w:sz w:val="20"/>
          <w:szCs w:val="20"/>
        </w:rPr>
      </w:pPr>
      <w:r w:rsidRPr="001B3B84">
        <w:rPr>
          <w:sz w:val="20"/>
          <w:szCs w:val="20"/>
        </w:rPr>
        <w:t>No</w:t>
      </w:r>
      <w:r w:rsidRPr="001B3B84">
        <w:rPr>
          <w:spacing w:val="39"/>
          <w:sz w:val="20"/>
          <w:szCs w:val="20"/>
        </w:rPr>
        <w:t xml:space="preserve"> </w:t>
      </w:r>
      <w:r w:rsidRPr="001B3B84">
        <w:rPr>
          <w:sz w:val="20"/>
          <w:szCs w:val="20"/>
        </w:rPr>
        <w:t>caso</w:t>
      </w:r>
      <w:r w:rsidRPr="001B3B84">
        <w:rPr>
          <w:spacing w:val="39"/>
          <w:sz w:val="20"/>
          <w:szCs w:val="20"/>
        </w:rPr>
        <w:t xml:space="preserve"> </w:t>
      </w:r>
      <w:r w:rsidRPr="001B3B84">
        <w:rPr>
          <w:sz w:val="20"/>
          <w:szCs w:val="20"/>
        </w:rPr>
        <w:t>de</w:t>
      </w:r>
      <w:r w:rsidRPr="001B3B84">
        <w:rPr>
          <w:spacing w:val="39"/>
          <w:sz w:val="20"/>
          <w:szCs w:val="20"/>
        </w:rPr>
        <w:t xml:space="preserve"> </w:t>
      </w:r>
      <w:r w:rsidRPr="001B3B84">
        <w:rPr>
          <w:sz w:val="20"/>
          <w:szCs w:val="20"/>
        </w:rPr>
        <w:t>controvérsia</w:t>
      </w:r>
      <w:r w:rsidRPr="001B3B84">
        <w:rPr>
          <w:spacing w:val="39"/>
          <w:sz w:val="20"/>
          <w:szCs w:val="20"/>
        </w:rPr>
        <w:t xml:space="preserve"> </w:t>
      </w:r>
      <w:r w:rsidRPr="001B3B84">
        <w:rPr>
          <w:sz w:val="20"/>
          <w:szCs w:val="20"/>
        </w:rPr>
        <w:t>sobre</w:t>
      </w:r>
      <w:r w:rsidRPr="001B3B84">
        <w:rPr>
          <w:spacing w:val="39"/>
          <w:sz w:val="20"/>
          <w:szCs w:val="20"/>
        </w:rPr>
        <w:t xml:space="preserve"> </w:t>
      </w:r>
      <w:r w:rsidRPr="001B3B84">
        <w:rPr>
          <w:sz w:val="20"/>
          <w:szCs w:val="20"/>
        </w:rPr>
        <w:t>a</w:t>
      </w:r>
      <w:r w:rsidRPr="001B3B84">
        <w:rPr>
          <w:spacing w:val="39"/>
          <w:sz w:val="20"/>
          <w:szCs w:val="20"/>
        </w:rPr>
        <w:t xml:space="preserve"> </w:t>
      </w:r>
      <w:r w:rsidRPr="001B3B84">
        <w:rPr>
          <w:sz w:val="20"/>
          <w:szCs w:val="20"/>
        </w:rPr>
        <w:t>execução</w:t>
      </w:r>
      <w:r w:rsidRPr="001B3B84">
        <w:rPr>
          <w:spacing w:val="39"/>
          <w:sz w:val="20"/>
          <w:szCs w:val="20"/>
        </w:rPr>
        <w:t xml:space="preserve"> </w:t>
      </w:r>
      <w:r w:rsidRPr="001B3B84">
        <w:rPr>
          <w:sz w:val="20"/>
          <w:szCs w:val="20"/>
        </w:rPr>
        <w:t>do</w:t>
      </w:r>
      <w:r w:rsidRPr="001B3B84">
        <w:rPr>
          <w:spacing w:val="22"/>
          <w:sz w:val="20"/>
          <w:szCs w:val="20"/>
        </w:rPr>
        <w:t xml:space="preserve"> </w:t>
      </w:r>
      <w:r w:rsidRPr="001B3B84">
        <w:rPr>
          <w:sz w:val="20"/>
          <w:szCs w:val="20"/>
        </w:rPr>
        <w:t>objeto,</w:t>
      </w:r>
      <w:r w:rsidRPr="001B3B84">
        <w:rPr>
          <w:spacing w:val="22"/>
          <w:sz w:val="20"/>
          <w:szCs w:val="20"/>
        </w:rPr>
        <w:t xml:space="preserve"> </w:t>
      </w:r>
      <w:r w:rsidRPr="001B3B84">
        <w:rPr>
          <w:sz w:val="20"/>
          <w:szCs w:val="20"/>
        </w:rPr>
        <w:t>quanto</w:t>
      </w:r>
      <w:r w:rsidRPr="001B3B84">
        <w:rPr>
          <w:spacing w:val="22"/>
          <w:sz w:val="20"/>
          <w:szCs w:val="20"/>
        </w:rPr>
        <w:t xml:space="preserve"> </w:t>
      </w:r>
      <w:r w:rsidRPr="001B3B84">
        <w:rPr>
          <w:sz w:val="20"/>
          <w:szCs w:val="20"/>
        </w:rPr>
        <w:t>à</w:t>
      </w:r>
      <w:r w:rsidRPr="001B3B84">
        <w:rPr>
          <w:spacing w:val="22"/>
          <w:sz w:val="20"/>
          <w:szCs w:val="20"/>
        </w:rPr>
        <w:t xml:space="preserve"> </w:t>
      </w:r>
      <w:r w:rsidRPr="001B3B84">
        <w:rPr>
          <w:sz w:val="20"/>
          <w:szCs w:val="20"/>
        </w:rPr>
        <w:t>dimensão,</w:t>
      </w:r>
      <w:r w:rsidRPr="001B3B84">
        <w:rPr>
          <w:spacing w:val="22"/>
          <w:sz w:val="20"/>
          <w:szCs w:val="20"/>
        </w:rPr>
        <w:t xml:space="preserve"> </w:t>
      </w:r>
      <w:r w:rsidRPr="001B3B84">
        <w:rPr>
          <w:sz w:val="20"/>
          <w:szCs w:val="20"/>
        </w:rPr>
        <w:t>qualidade</w:t>
      </w:r>
      <w:r w:rsidRPr="001B3B84">
        <w:rPr>
          <w:spacing w:val="22"/>
          <w:sz w:val="20"/>
          <w:szCs w:val="20"/>
        </w:rPr>
        <w:t xml:space="preserve"> </w:t>
      </w:r>
      <w:r w:rsidRPr="001B3B84">
        <w:rPr>
          <w:sz w:val="20"/>
          <w:szCs w:val="20"/>
        </w:rPr>
        <w:t>e</w:t>
      </w:r>
      <w:r w:rsidRPr="001B3B84">
        <w:rPr>
          <w:spacing w:val="22"/>
          <w:sz w:val="20"/>
          <w:szCs w:val="20"/>
        </w:rPr>
        <w:t xml:space="preserve"> </w:t>
      </w:r>
      <w:r w:rsidRPr="001B3B84">
        <w:rPr>
          <w:sz w:val="20"/>
          <w:szCs w:val="20"/>
        </w:rPr>
        <w:t>quantidade,</w:t>
      </w:r>
      <w:r w:rsidRPr="001B3B84">
        <w:rPr>
          <w:spacing w:val="22"/>
          <w:sz w:val="20"/>
          <w:szCs w:val="20"/>
        </w:rPr>
        <w:t xml:space="preserve"> </w:t>
      </w:r>
      <w:r w:rsidRPr="001B3B84">
        <w:rPr>
          <w:sz w:val="20"/>
          <w:szCs w:val="20"/>
        </w:rPr>
        <w:t>deverá</w:t>
      </w:r>
      <w:r w:rsidRPr="001B3B84">
        <w:rPr>
          <w:spacing w:val="22"/>
          <w:sz w:val="20"/>
          <w:szCs w:val="20"/>
        </w:rPr>
        <w:t xml:space="preserve"> </w:t>
      </w:r>
      <w:r w:rsidRPr="001B3B84">
        <w:rPr>
          <w:sz w:val="20"/>
          <w:szCs w:val="20"/>
        </w:rPr>
        <w:t>ser</w:t>
      </w:r>
      <w:r w:rsidRPr="001B3B84">
        <w:rPr>
          <w:spacing w:val="22"/>
          <w:sz w:val="20"/>
          <w:szCs w:val="20"/>
        </w:rPr>
        <w:t xml:space="preserve"> </w:t>
      </w:r>
      <w:r w:rsidRPr="001B3B84">
        <w:rPr>
          <w:sz w:val="20"/>
          <w:szCs w:val="20"/>
        </w:rPr>
        <w:t>observado</w:t>
      </w:r>
      <w:r w:rsidRPr="001B3B84">
        <w:rPr>
          <w:spacing w:val="22"/>
          <w:sz w:val="20"/>
          <w:szCs w:val="20"/>
        </w:rPr>
        <w:t xml:space="preserve"> </w:t>
      </w:r>
      <w:r w:rsidRPr="001B3B84">
        <w:rPr>
          <w:sz w:val="20"/>
          <w:szCs w:val="20"/>
        </w:rPr>
        <w:t>o</w:t>
      </w:r>
      <w:r w:rsidRPr="001B3B84">
        <w:rPr>
          <w:spacing w:val="22"/>
          <w:sz w:val="20"/>
          <w:szCs w:val="20"/>
        </w:rPr>
        <w:t xml:space="preserve"> </w:t>
      </w:r>
      <w:r w:rsidRPr="001B3B84">
        <w:rPr>
          <w:sz w:val="20"/>
          <w:szCs w:val="20"/>
        </w:rPr>
        <w:t>teor</w:t>
      </w:r>
      <w:r w:rsidRPr="001B3B84">
        <w:rPr>
          <w:spacing w:val="22"/>
          <w:sz w:val="20"/>
          <w:szCs w:val="20"/>
        </w:rPr>
        <w:t xml:space="preserve"> </w:t>
      </w:r>
      <w:r w:rsidRPr="001B3B84">
        <w:rPr>
          <w:sz w:val="20"/>
          <w:szCs w:val="20"/>
        </w:rPr>
        <w:t>do</w:t>
      </w:r>
      <w:r w:rsidRPr="001B3B84">
        <w:rPr>
          <w:spacing w:val="22"/>
          <w:sz w:val="20"/>
          <w:szCs w:val="20"/>
        </w:rPr>
        <w:t xml:space="preserve"> </w:t>
      </w:r>
      <w:r w:rsidRPr="001B3B84">
        <w:rPr>
          <w:sz w:val="20"/>
          <w:szCs w:val="20"/>
        </w:rPr>
        <w:t>§</w:t>
      </w:r>
      <w:r w:rsidRPr="001B3B84">
        <w:rPr>
          <w:spacing w:val="22"/>
          <w:sz w:val="20"/>
          <w:szCs w:val="20"/>
        </w:rPr>
        <w:t xml:space="preserve"> </w:t>
      </w:r>
      <w:r w:rsidRPr="001B3B84">
        <w:rPr>
          <w:sz w:val="20"/>
          <w:szCs w:val="20"/>
        </w:rPr>
        <w:t>4º,</w:t>
      </w:r>
      <w:r w:rsidRPr="001B3B84">
        <w:rPr>
          <w:spacing w:val="22"/>
          <w:sz w:val="20"/>
          <w:szCs w:val="20"/>
        </w:rPr>
        <w:t xml:space="preserve"> </w:t>
      </w:r>
      <w:r w:rsidRPr="001B3B84">
        <w:rPr>
          <w:sz w:val="20"/>
          <w:szCs w:val="20"/>
        </w:rPr>
        <w:t>do</w:t>
      </w:r>
      <w:r w:rsidRPr="001B3B84">
        <w:rPr>
          <w:spacing w:val="22"/>
          <w:sz w:val="20"/>
          <w:szCs w:val="20"/>
        </w:rPr>
        <w:t xml:space="preserve"> </w:t>
      </w:r>
      <w:r w:rsidRPr="001B3B84">
        <w:rPr>
          <w:sz w:val="20"/>
          <w:szCs w:val="20"/>
        </w:rPr>
        <w:t>art.</w:t>
      </w:r>
      <w:r w:rsidRPr="001B3B84">
        <w:rPr>
          <w:spacing w:val="22"/>
          <w:sz w:val="20"/>
          <w:szCs w:val="20"/>
        </w:rPr>
        <w:t xml:space="preserve"> </w:t>
      </w:r>
      <w:r w:rsidRPr="001B3B84">
        <w:rPr>
          <w:sz w:val="20"/>
          <w:szCs w:val="20"/>
        </w:rPr>
        <w:t>39</w:t>
      </w:r>
      <w:r w:rsidRPr="001B3B84">
        <w:rPr>
          <w:spacing w:val="22"/>
          <w:sz w:val="20"/>
          <w:szCs w:val="20"/>
        </w:rPr>
        <w:t xml:space="preserve"> </w:t>
      </w:r>
      <w:r w:rsidRPr="001B3B84">
        <w:rPr>
          <w:sz w:val="20"/>
          <w:szCs w:val="20"/>
        </w:rPr>
        <w:t>do</w:t>
      </w:r>
      <w:r w:rsidRPr="001B3B84">
        <w:rPr>
          <w:spacing w:val="22"/>
          <w:sz w:val="20"/>
          <w:szCs w:val="20"/>
        </w:rPr>
        <w:t xml:space="preserve"> </w:t>
      </w:r>
      <w:r w:rsidRPr="001B3B84">
        <w:rPr>
          <w:sz w:val="20"/>
          <w:szCs w:val="20"/>
        </w:rPr>
        <w:t>Decreto</w:t>
      </w:r>
      <w:r w:rsidRPr="001B3B84">
        <w:rPr>
          <w:spacing w:val="40"/>
          <w:sz w:val="20"/>
          <w:szCs w:val="20"/>
        </w:rPr>
        <w:t xml:space="preserve"> </w:t>
      </w:r>
      <w:r w:rsidRPr="001B3B84">
        <w:rPr>
          <w:sz w:val="20"/>
          <w:szCs w:val="20"/>
        </w:rPr>
        <w:t>Municipal</w:t>
      </w:r>
      <w:r w:rsidRPr="001B3B84">
        <w:rPr>
          <w:spacing w:val="26"/>
          <w:sz w:val="20"/>
          <w:szCs w:val="20"/>
        </w:rPr>
        <w:t xml:space="preserve"> </w:t>
      </w:r>
      <w:r w:rsidRPr="001B3B84">
        <w:rPr>
          <w:sz w:val="20"/>
          <w:szCs w:val="20"/>
        </w:rPr>
        <w:t>nº.</w:t>
      </w:r>
      <w:r w:rsidRPr="001B3B84">
        <w:rPr>
          <w:spacing w:val="26"/>
          <w:sz w:val="20"/>
          <w:szCs w:val="20"/>
        </w:rPr>
        <w:t xml:space="preserve"> </w:t>
      </w:r>
      <w:r w:rsidRPr="001B3B84">
        <w:rPr>
          <w:sz w:val="20"/>
          <w:szCs w:val="20"/>
        </w:rPr>
        <w:t>3537,</w:t>
      </w:r>
      <w:r w:rsidRPr="001B3B84">
        <w:rPr>
          <w:spacing w:val="26"/>
          <w:sz w:val="20"/>
          <w:szCs w:val="20"/>
        </w:rPr>
        <w:t xml:space="preserve"> </w:t>
      </w:r>
      <w:r w:rsidRPr="001B3B84">
        <w:rPr>
          <w:sz w:val="20"/>
          <w:szCs w:val="20"/>
        </w:rPr>
        <w:t>de</w:t>
      </w:r>
      <w:r w:rsidRPr="001B3B84">
        <w:rPr>
          <w:spacing w:val="26"/>
          <w:sz w:val="20"/>
          <w:szCs w:val="20"/>
        </w:rPr>
        <w:t xml:space="preserve"> </w:t>
      </w:r>
      <w:r w:rsidRPr="001B3B84">
        <w:rPr>
          <w:sz w:val="20"/>
          <w:szCs w:val="20"/>
        </w:rPr>
        <w:t>09 de maio de 2023, comunicando-se à empresa para emissão de Nota Fiscal no que pertine à parcela incontroversa da execução do objeto, para</w:t>
      </w:r>
      <w:r w:rsidRPr="001B3B84">
        <w:rPr>
          <w:spacing w:val="40"/>
          <w:sz w:val="20"/>
          <w:szCs w:val="20"/>
        </w:rPr>
        <w:t xml:space="preserve"> </w:t>
      </w:r>
      <w:r w:rsidRPr="001B3B84">
        <w:rPr>
          <w:sz w:val="20"/>
          <w:szCs w:val="20"/>
        </w:rPr>
        <w:t>efeito de liquidação e pagamento.</w:t>
      </w:r>
    </w:p>
    <w:p w14:paraId="29C5A049" w14:textId="77777777" w:rsidR="003A5023" w:rsidRPr="001B3B84" w:rsidRDefault="00806A69" w:rsidP="00241B57">
      <w:pPr>
        <w:pStyle w:val="PargrafodaLista1"/>
        <w:numPr>
          <w:ilvl w:val="1"/>
          <w:numId w:val="8"/>
        </w:numPr>
        <w:tabs>
          <w:tab w:val="left" w:pos="380"/>
        </w:tabs>
        <w:spacing w:before="1"/>
        <w:ind w:left="132" w:right="475" w:firstLine="0"/>
        <w:jc w:val="both"/>
        <w:rPr>
          <w:sz w:val="20"/>
          <w:szCs w:val="20"/>
        </w:rPr>
      </w:pPr>
      <w:r w:rsidRPr="001B3B84">
        <w:rPr>
          <w:sz w:val="20"/>
          <w:szCs w:val="20"/>
        </w:rPr>
        <w:t>O prazo para a solução, pelo contratado, de inconsistências na execução do objeto ou de saneamento da nota fiscal ou de instrumento de cobrança equivalente,</w:t>
      </w:r>
      <w:r w:rsidRPr="001B3B84">
        <w:rPr>
          <w:spacing w:val="40"/>
          <w:sz w:val="20"/>
          <w:szCs w:val="20"/>
        </w:rPr>
        <w:t xml:space="preserve"> </w:t>
      </w:r>
      <w:r w:rsidRPr="001B3B84">
        <w:rPr>
          <w:sz w:val="20"/>
          <w:szCs w:val="20"/>
        </w:rPr>
        <w:t>verificadas pela Administração durante a análise prévia à liquidação de despesa, não será computado para os fins do recebimento definitivo.</w:t>
      </w:r>
    </w:p>
    <w:p w14:paraId="1DA2E8DD" w14:textId="77777777" w:rsidR="003A5023" w:rsidRPr="001B3B84" w:rsidRDefault="0094235A" w:rsidP="00241B57">
      <w:pPr>
        <w:pStyle w:val="PargrafodaLista1"/>
        <w:numPr>
          <w:ilvl w:val="1"/>
          <w:numId w:val="8"/>
        </w:numPr>
        <w:tabs>
          <w:tab w:val="left" w:pos="380"/>
        </w:tabs>
        <w:ind w:left="132" w:right="463" w:firstLine="0"/>
        <w:jc w:val="both"/>
        <w:rPr>
          <w:spacing w:val="-2"/>
          <w:sz w:val="20"/>
          <w:szCs w:val="20"/>
        </w:rPr>
      </w:pPr>
      <w:r w:rsidRPr="001B3B84">
        <w:rPr>
          <w:sz w:val="20"/>
          <w:szCs w:val="20"/>
        </w:rPr>
        <w:t>A execução do serviço</w:t>
      </w:r>
      <w:r w:rsidR="00806A69" w:rsidRPr="001B3B84">
        <w:rPr>
          <w:sz w:val="20"/>
          <w:szCs w:val="20"/>
        </w:rPr>
        <w:t xml:space="preserve"> provisório ou definitivo não excluirá a responsabilidade civil pela solidez e pela segurança do serviço nem a responsabilidade ético-profissional pela</w:t>
      </w:r>
      <w:r w:rsidR="00806A69" w:rsidRPr="001B3B84">
        <w:rPr>
          <w:spacing w:val="40"/>
          <w:sz w:val="20"/>
          <w:szCs w:val="20"/>
        </w:rPr>
        <w:t xml:space="preserve"> </w:t>
      </w:r>
      <w:r w:rsidR="00806A69" w:rsidRPr="001B3B84">
        <w:rPr>
          <w:sz w:val="20"/>
          <w:szCs w:val="20"/>
        </w:rPr>
        <w:t>perfeita execução do contrato.</w:t>
      </w:r>
    </w:p>
    <w:p w14:paraId="0DCC1FAF" w14:textId="77777777" w:rsidR="003A5023" w:rsidRPr="001B3B84" w:rsidRDefault="00806A69" w:rsidP="000941E9">
      <w:pPr>
        <w:pStyle w:val="Corpodetexto"/>
        <w:spacing w:before="1"/>
        <w:ind w:left="132"/>
        <w:rPr>
          <w:sz w:val="20"/>
          <w:szCs w:val="20"/>
        </w:rPr>
      </w:pPr>
      <w:r w:rsidRPr="001B3B84">
        <w:rPr>
          <w:spacing w:val="-2"/>
          <w:sz w:val="20"/>
          <w:szCs w:val="20"/>
        </w:rPr>
        <w:t>Liquidação</w:t>
      </w:r>
    </w:p>
    <w:p w14:paraId="69516B57" w14:textId="77777777" w:rsidR="003A5023" w:rsidRPr="001B3B84" w:rsidRDefault="00806A69" w:rsidP="00241B57">
      <w:pPr>
        <w:pStyle w:val="PargrafodaLista1"/>
        <w:numPr>
          <w:ilvl w:val="1"/>
          <w:numId w:val="8"/>
        </w:numPr>
        <w:tabs>
          <w:tab w:val="left" w:pos="380"/>
        </w:tabs>
        <w:ind w:left="132" w:right="475" w:firstLine="0"/>
        <w:rPr>
          <w:sz w:val="20"/>
          <w:szCs w:val="20"/>
        </w:rPr>
      </w:pPr>
      <w:r w:rsidRPr="001B3B84">
        <w:rPr>
          <w:sz w:val="20"/>
          <w:szCs w:val="20"/>
        </w:rPr>
        <w:t>Recebida</w:t>
      </w:r>
      <w:r w:rsidRPr="001B3B84">
        <w:rPr>
          <w:spacing w:val="24"/>
          <w:sz w:val="20"/>
          <w:szCs w:val="20"/>
        </w:rPr>
        <w:t xml:space="preserve"> </w:t>
      </w:r>
      <w:r w:rsidRPr="001B3B84">
        <w:rPr>
          <w:sz w:val="20"/>
          <w:szCs w:val="20"/>
        </w:rPr>
        <w:t>a</w:t>
      </w:r>
      <w:r w:rsidRPr="001B3B84">
        <w:rPr>
          <w:spacing w:val="24"/>
          <w:sz w:val="20"/>
          <w:szCs w:val="20"/>
        </w:rPr>
        <w:t xml:space="preserve"> </w:t>
      </w:r>
      <w:r w:rsidRPr="001B3B84">
        <w:rPr>
          <w:sz w:val="20"/>
          <w:szCs w:val="20"/>
        </w:rPr>
        <w:t>Nota</w:t>
      </w:r>
      <w:r w:rsidRPr="001B3B84">
        <w:rPr>
          <w:spacing w:val="24"/>
          <w:sz w:val="20"/>
          <w:szCs w:val="20"/>
        </w:rPr>
        <w:t xml:space="preserve"> </w:t>
      </w:r>
      <w:r w:rsidRPr="001B3B84">
        <w:rPr>
          <w:sz w:val="20"/>
          <w:szCs w:val="20"/>
        </w:rPr>
        <w:t>Fiscal</w:t>
      </w:r>
      <w:r w:rsidRPr="001B3B84">
        <w:rPr>
          <w:spacing w:val="24"/>
          <w:sz w:val="20"/>
          <w:szCs w:val="20"/>
        </w:rPr>
        <w:t xml:space="preserve"> </w:t>
      </w:r>
      <w:r w:rsidRPr="001B3B84">
        <w:rPr>
          <w:sz w:val="20"/>
          <w:szCs w:val="20"/>
        </w:rPr>
        <w:t>ou</w:t>
      </w:r>
      <w:r w:rsidRPr="001B3B84">
        <w:rPr>
          <w:spacing w:val="24"/>
          <w:sz w:val="20"/>
          <w:szCs w:val="20"/>
        </w:rPr>
        <w:t xml:space="preserve"> </w:t>
      </w:r>
      <w:r w:rsidRPr="001B3B84">
        <w:rPr>
          <w:sz w:val="20"/>
          <w:szCs w:val="20"/>
        </w:rPr>
        <w:t>documento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cobrança</w:t>
      </w:r>
      <w:r w:rsidRPr="001B3B84">
        <w:rPr>
          <w:spacing w:val="24"/>
          <w:sz w:val="20"/>
          <w:szCs w:val="20"/>
        </w:rPr>
        <w:t xml:space="preserve"> </w:t>
      </w:r>
      <w:r w:rsidRPr="001B3B84">
        <w:rPr>
          <w:sz w:val="20"/>
          <w:szCs w:val="20"/>
        </w:rPr>
        <w:t>equivalente,</w:t>
      </w:r>
      <w:r w:rsidRPr="001B3B84">
        <w:rPr>
          <w:spacing w:val="24"/>
          <w:sz w:val="20"/>
          <w:szCs w:val="20"/>
        </w:rPr>
        <w:t xml:space="preserve"> </w:t>
      </w:r>
      <w:r w:rsidRPr="001B3B84">
        <w:rPr>
          <w:sz w:val="20"/>
          <w:szCs w:val="20"/>
        </w:rPr>
        <w:t>correrá</w:t>
      </w:r>
      <w:r w:rsidRPr="001B3B84">
        <w:rPr>
          <w:spacing w:val="24"/>
          <w:sz w:val="20"/>
          <w:szCs w:val="20"/>
        </w:rPr>
        <w:t xml:space="preserve"> </w:t>
      </w:r>
      <w:r w:rsidRPr="001B3B84">
        <w:rPr>
          <w:sz w:val="20"/>
          <w:szCs w:val="20"/>
        </w:rPr>
        <w:t>o</w:t>
      </w:r>
      <w:r w:rsidRPr="001B3B84">
        <w:rPr>
          <w:spacing w:val="24"/>
          <w:sz w:val="20"/>
          <w:szCs w:val="20"/>
        </w:rPr>
        <w:t xml:space="preserve"> </w:t>
      </w:r>
      <w:r w:rsidRPr="001B3B84">
        <w:rPr>
          <w:sz w:val="20"/>
          <w:szCs w:val="20"/>
        </w:rPr>
        <w:t>prazo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dez</w:t>
      </w:r>
      <w:r w:rsidRPr="001B3B84">
        <w:rPr>
          <w:spacing w:val="24"/>
          <w:sz w:val="20"/>
          <w:szCs w:val="20"/>
        </w:rPr>
        <w:t xml:space="preserve"> </w:t>
      </w:r>
      <w:r w:rsidRPr="001B3B84">
        <w:rPr>
          <w:sz w:val="20"/>
          <w:szCs w:val="20"/>
        </w:rPr>
        <w:t>dias</w:t>
      </w:r>
      <w:r w:rsidRPr="001B3B84">
        <w:rPr>
          <w:spacing w:val="24"/>
          <w:sz w:val="20"/>
          <w:szCs w:val="20"/>
        </w:rPr>
        <w:t xml:space="preserve"> </w:t>
      </w:r>
      <w:r w:rsidRPr="001B3B84">
        <w:rPr>
          <w:sz w:val="20"/>
          <w:szCs w:val="20"/>
        </w:rPr>
        <w:t>úteis</w:t>
      </w:r>
      <w:r w:rsidRPr="001B3B84">
        <w:rPr>
          <w:spacing w:val="24"/>
          <w:sz w:val="20"/>
          <w:szCs w:val="20"/>
        </w:rPr>
        <w:t xml:space="preserve"> </w:t>
      </w:r>
      <w:r w:rsidRPr="001B3B84">
        <w:rPr>
          <w:sz w:val="20"/>
          <w:szCs w:val="20"/>
        </w:rPr>
        <w:t>para</w:t>
      </w:r>
      <w:r w:rsidRPr="001B3B84">
        <w:rPr>
          <w:spacing w:val="24"/>
          <w:sz w:val="20"/>
          <w:szCs w:val="20"/>
        </w:rPr>
        <w:t xml:space="preserve"> </w:t>
      </w:r>
      <w:r w:rsidRPr="001B3B84">
        <w:rPr>
          <w:sz w:val="20"/>
          <w:szCs w:val="20"/>
        </w:rPr>
        <w:t>fins de liquidação, na forma desta seção, prorrogáveis por</w:t>
      </w:r>
      <w:r w:rsidRPr="001B3B84">
        <w:rPr>
          <w:spacing w:val="40"/>
          <w:sz w:val="20"/>
          <w:szCs w:val="20"/>
        </w:rPr>
        <w:t xml:space="preserve"> </w:t>
      </w:r>
      <w:r w:rsidRPr="001B3B84">
        <w:rPr>
          <w:sz w:val="20"/>
          <w:szCs w:val="20"/>
        </w:rPr>
        <w:t>igual período, conforme a legislação aplicável.</w:t>
      </w:r>
    </w:p>
    <w:p w14:paraId="738FD46D" w14:textId="77777777" w:rsidR="003A5023" w:rsidRPr="001B3B84" w:rsidRDefault="00806A69" w:rsidP="00241B57">
      <w:pPr>
        <w:pStyle w:val="PargrafodaLista1"/>
        <w:numPr>
          <w:ilvl w:val="2"/>
          <w:numId w:val="8"/>
        </w:numPr>
        <w:tabs>
          <w:tab w:val="left" w:pos="486"/>
        </w:tabs>
        <w:ind w:left="132" w:right="472" w:firstLine="0"/>
        <w:rPr>
          <w:sz w:val="20"/>
          <w:szCs w:val="20"/>
        </w:rPr>
      </w:pPr>
      <w:r w:rsidRPr="001B3B84">
        <w:rPr>
          <w:sz w:val="20"/>
          <w:szCs w:val="20"/>
        </w:rPr>
        <w:t>O</w:t>
      </w:r>
      <w:r w:rsidRPr="001B3B84">
        <w:rPr>
          <w:spacing w:val="26"/>
          <w:sz w:val="20"/>
          <w:szCs w:val="20"/>
        </w:rPr>
        <w:t xml:space="preserve"> </w:t>
      </w:r>
      <w:r w:rsidRPr="001B3B84">
        <w:rPr>
          <w:sz w:val="20"/>
          <w:szCs w:val="20"/>
        </w:rPr>
        <w:t>prazo</w:t>
      </w:r>
      <w:r w:rsidRPr="001B3B84">
        <w:rPr>
          <w:spacing w:val="26"/>
          <w:sz w:val="20"/>
          <w:szCs w:val="20"/>
        </w:rPr>
        <w:t xml:space="preserve"> </w:t>
      </w:r>
      <w:r w:rsidRPr="001B3B84">
        <w:rPr>
          <w:sz w:val="20"/>
          <w:szCs w:val="20"/>
        </w:rPr>
        <w:t>de</w:t>
      </w:r>
      <w:r w:rsidRPr="001B3B84">
        <w:rPr>
          <w:spacing w:val="26"/>
          <w:sz w:val="20"/>
          <w:szCs w:val="20"/>
        </w:rPr>
        <w:t xml:space="preserve"> </w:t>
      </w:r>
      <w:r w:rsidRPr="001B3B84">
        <w:rPr>
          <w:sz w:val="20"/>
          <w:szCs w:val="20"/>
        </w:rPr>
        <w:t>que</w:t>
      </w:r>
      <w:r w:rsidRPr="001B3B84">
        <w:rPr>
          <w:spacing w:val="26"/>
          <w:sz w:val="20"/>
          <w:szCs w:val="20"/>
        </w:rPr>
        <w:t xml:space="preserve"> </w:t>
      </w:r>
      <w:r w:rsidRPr="001B3B84">
        <w:rPr>
          <w:sz w:val="20"/>
          <w:szCs w:val="20"/>
        </w:rPr>
        <w:t>trata</w:t>
      </w:r>
      <w:r w:rsidRPr="001B3B84">
        <w:rPr>
          <w:spacing w:val="26"/>
          <w:sz w:val="20"/>
          <w:szCs w:val="20"/>
        </w:rPr>
        <w:t xml:space="preserve"> </w:t>
      </w:r>
      <w:r w:rsidRPr="001B3B84">
        <w:rPr>
          <w:sz w:val="20"/>
          <w:szCs w:val="20"/>
        </w:rPr>
        <w:t>o</w:t>
      </w:r>
      <w:r w:rsidRPr="001B3B84">
        <w:rPr>
          <w:spacing w:val="26"/>
          <w:sz w:val="20"/>
          <w:szCs w:val="20"/>
        </w:rPr>
        <w:t xml:space="preserve"> </w:t>
      </w:r>
      <w:r w:rsidRPr="001B3B84">
        <w:rPr>
          <w:sz w:val="20"/>
          <w:szCs w:val="20"/>
        </w:rPr>
        <w:t>item</w:t>
      </w:r>
      <w:r w:rsidRPr="001B3B84">
        <w:rPr>
          <w:spacing w:val="26"/>
          <w:sz w:val="20"/>
          <w:szCs w:val="20"/>
        </w:rPr>
        <w:t xml:space="preserve"> </w:t>
      </w:r>
      <w:r w:rsidRPr="001B3B84">
        <w:rPr>
          <w:sz w:val="20"/>
          <w:szCs w:val="20"/>
        </w:rPr>
        <w:t>anterior</w:t>
      </w:r>
      <w:r w:rsidRPr="001B3B84">
        <w:rPr>
          <w:spacing w:val="26"/>
          <w:sz w:val="20"/>
          <w:szCs w:val="20"/>
        </w:rPr>
        <w:t xml:space="preserve"> </w:t>
      </w:r>
      <w:r w:rsidRPr="001B3B84">
        <w:rPr>
          <w:sz w:val="20"/>
          <w:szCs w:val="20"/>
        </w:rPr>
        <w:t>será</w:t>
      </w:r>
      <w:r w:rsidRPr="001B3B84">
        <w:rPr>
          <w:spacing w:val="26"/>
          <w:sz w:val="20"/>
          <w:szCs w:val="20"/>
        </w:rPr>
        <w:t xml:space="preserve"> </w:t>
      </w:r>
      <w:r w:rsidRPr="001B3B84">
        <w:rPr>
          <w:sz w:val="20"/>
          <w:szCs w:val="20"/>
        </w:rPr>
        <w:t>reduzido à metade, mantendo-se a possibilidade de prorrogação, no caso de contratações decorrentes de despesas cujos</w:t>
      </w:r>
      <w:r w:rsidRPr="001B3B84">
        <w:rPr>
          <w:spacing w:val="40"/>
          <w:sz w:val="20"/>
          <w:szCs w:val="20"/>
        </w:rPr>
        <w:t xml:space="preserve"> </w:t>
      </w:r>
      <w:r w:rsidRPr="001B3B84">
        <w:rPr>
          <w:sz w:val="20"/>
          <w:szCs w:val="20"/>
        </w:rPr>
        <w:t>valores não ultrapassem o limite de que trata o</w:t>
      </w:r>
      <w:hyperlink r:id="rId10" w:anchor="art75" w:history="1">
        <w:r w:rsidRPr="001B3B84">
          <w:rPr>
            <w:rStyle w:val="Hyperlink"/>
            <w:spacing w:val="-3"/>
            <w:sz w:val="20"/>
            <w:szCs w:val="20"/>
            <w:u w:val="thick" w:color="000080"/>
          </w:rPr>
          <w:t xml:space="preserve"> </w:t>
        </w:r>
        <w:r w:rsidRPr="001B3B84">
          <w:rPr>
            <w:rStyle w:val="Hyperlink"/>
            <w:sz w:val="20"/>
            <w:szCs w:val="20"/>
            <w:u w:val="thick" w:color="000080"/>
          </w:rPr>
          <w:t>inciso II do art. 160 do Decreto Municipal nº 3735, de 09 de maio de 202</w:t>
        </w:r>
      </w:hyperlink>
      <w:r w:rsidRPr="001B3B84">
        <w:rPr>
          <w:sz w:val="20"/>
          <w:szCs w:val="20"/>
        </w:rPr>
        <w:t>3.</w:t>
      </w:r>
    </w:p>
    <w:p w14:paraId="6FD5420C" w14:textId="77777777" w:rsidR="003A5023" w:rsidRPr="001B3B84" w:rsidRDefault="00806A69" w:rsidP="00241B57">
      <w:pPr>
        <w:pStyle w:val="PargrafodaLista1"/>
        <w:numPr>
          <w:ilvl w:val="1"/>
          <w:numId w:val="8"/>
        </w:numPr>
        <w:tabs>
          <w:tab w:val="left" w:pos="451"/>
        </w:tabs>
        <w:spacing w:before="1"/>
        <w:ind w:left="132" w:right="464" w:firstLine="0"/>
        <w:rPr>
          <w:sz w:val="20"/>
          <w:szCs w:val="20"/>
        </w:rPr>
      </w:pPr>
      <w:r w:rsidRPr="001B3B84">
        <w:rPr>
          <w:sz w:val="20"/>
          <w:szCs w:val="20"/>
        </w:rPr>
        <w:t>Para</w:t>
      </w:r>
      <w:r w:rsidRPr="001B3B84">
        <w:rPr>
          <w:spacing w:val="29"/>
          <w:sz w:val="20"/>
          <w:szCs w:val="20"/>
        </w:rPr>
        <w:t xml:space="preserve"> </w:t>
      </w:r>
      <w:r w:rsidRPr="001B3B84">
        <w:rPr>
          <w:sz w:val="20"/>
          <w:szCs w:val="20"/>
        </w:rPr>
        <w:t>fins</w:t>
      </w:r>
      <w:r w:rsidRPr="001B3B84">
        <w:rPr>
          <w:spacing w:val="9"/>
          <w:sz w:val="20"/>
          <w:szCs w:val="20"/>
        </w:rPr>
        <w:t xml:space="preserve"> </w:t>
      </w:r>
      <w:r w:rsidRPr="001B3B84">
        <w:rPr>
          <w:sz w:val="20"/>
          <w:szCs w:val="20"/>
        </w:rPr>
        <w:t>de</w:t>
      </w:r>
      <w:r w:rsidRPr="001B3B84">
        <w:rPr>
          <w:spacing w:val="9"/>
          <w:sz w:val="20"/>
          <w:szCs w:val="20"/>
        </w:rPr>
        <w:t xml:space="preserve"> </w:t>
      </w:r>
      <w:r w:rsidRPr="001B3B84">
        <w:rPr>
          <w:sz w:val="20"/>
          <w:szCs w:val="20"/>
        </w:rPr>
        <w:t>liquidação,</w:t>
      </w:r>
      <w:r w:rsidRPr="001B3B84">
        <w:rPr>
          <w:spacing w:val="9"/>
          <w:sz w:val="20"/>
          <w:szCs w:val="20"/>
        </w:rPr>
        <w:t xml:space="preserve"> </w:t>
      </w:r>
      <w:r w:rsidRPr="001B3B84">
        <w:rPr>
          <w:sz w:val="20"/>
          <w:szCs w:val="20"/>
        </w:rPr>
        <w:t>o</w:t>
      </w:r>
      <w:r w:rsidRPr="001B3B84">
        <w:rPr>
          <w:spacing w:val="9"/>
          <w:sz w:val="20"/>
          <w:szCs w:val="20"/>
        </w:rPr>
        <w:t xml:space="preserve"> </w:t>
      </w:r>
      <w:r w:rsidRPr="001B3B84">
        <w:rPr>
          <w:sz w:val="20"/>
          <w:szCs w:val="20"/>
        </w:rPr>
        <w:t>setor</w:t>
      </w:r>
      <w:r w:rsidRPr="001B3B84">
        <w:rPr>
          <w:spacing w:val="9"/>
          <w:sz w:val="20"/>
          <w:szCs w:val="20"/>
        </w:rPr>
        <w:t xml:space="preserve"> </w:t>
      </w:r>
      <w:r w:rsidRPr="001B3B84">
        <w:rPr>
          <w:sz w:val="20"/>
          <w:szCs w:val="20"/>
        </w:rPr>
        <w:t>competente</w:t>
      </w:r>
      <w:r w:rsidRPr="001B3B84">
        <w:rPr>
          <w:spacing w:val="9"/>
          <w:sz w:val="20"/>
          <w:szCs w:val="20"/>
        </w:rPr>
        <w:t xml:space="preserve"> </w:t>
      </w:r>
      <w:r w:rsidRPr="001B3B84">
        <w:rPr>
          <w:sz w:val="20"/>
          <w:szCs w:val="20"/>
        </w:rPr>
        <w:t>deverá</w:t>
      </w:r>
      <w:r w:rsidRPr="001B3B84">
        <w:rPr>
          <w:spacing w:val="9"/>
          <w:sz w:val="20"/>
          <w:szCs w:val="20"/>
        </w:rPr>
        <w:t xml:space="preserve"> </w:t>
      </w:r>
      <w:r w:rsidRPr="001B3B84">
        <w:rPr>
          <w:sz w:val="20"/>
          <w:szCs w:val="20"/>
        </w:rPr>
        <w:t>verificar</w:t>
      </w:r>
      <w:r w:rsidRPr="001B3B84">
        <w:rPr>
          <w:spacing w:val="9"/>
          <w:sz w:val="20"/>
          <w:szCs w:val="20"/>
        </w:rPr>
        <w:t xml:space="preserve"> </w:t>
      </w:r>
      <w:r w:rsidRPr="001B3B84">
        <w:rPr>
          <w:sz w:val="20"/>
          <w:szCs w:val="20"/>
        </w:rPr>
        <w:t>se</w:t>
      </w:r>
      <w:r w:rsidRPr="001B3B84">
        <w:rPr>
          <w:spacing w:val="9"/>
          <w:sz w:val="20"/>
          <w:szCs w:val="20"/>
        </w:rPr>
        <w:t xml:space="preserve"> </w:t>
      </w:r>
      <w:r w:rsidRPr="001B3B84">
        <w:rPr>
          <w:sz w:val="20"/>
          <w:szCs w:val="20"/>
        </w:rPr>
        <w:t>a</w:t>
      </w:r>
      <w:r w:rsidRPr="001B3B84">
        <w:rPr>
          <w:spacing w:val="9"/>
          <w:sz w:val="20"/>
          <w:szCs w:val="20"/>
        </w:rPr>
        <w:t xml:space="preserve"> </w:t>
      </w:r>
      <w:r w:rsidRPr="001B3B84">
        <w:rPr>
          <w:sz w:val="20"/>
          <w:szCs w:val="20"/>
        </w:rPr>
        <w:t>nota</w:t>
      </w:r>
      <w:r w:rsidRPr="001B3B84">
        <w:rPr>
          <w:spacing w:val="9"/>
          <w:sz w:val="20"/>
          <w:szCs w:val="20"/>
        </w:rPr>
        <w:t xml:space="preserve"> </w:t>
      </w:r>
      <w:r w:rsidRPr="001B3B84">
        <w:rPr>
          <w:sz w:val="20"/>
          <w:szCs w:val="20"/>
        </w:rPr>
        <w:t>fiscal</w:t>
      </w:r>
      <w:r w:rsidRPr="001B3B84">
        <w:rPr>
          <w:spacing w:val="9"/>
          <w:sz w:val="20"/>
          <w:szCs w:val="20"/>
        </w:rPr>
        <w:t xml:space="preserve"> </w:t>
      </w:r>
      <w:r w:rsidRPr="001B3B84">
        <w:rPr>
          <w:sz w:val="20"/>
          <w:szCs w:val="20"/>
        </w:rPr>
        <w:t>ou</w:t>
      </w:r>
      <w:r w:rsidRPr="001B3B84">
        <w:rPr>
          <w:spacing w:val="9"/>
          <w:sz w:val="20"/>
          <w:szCs w:val="20"/>
        </w:rPr>
        <w:t xml:space="preserve"> </w:t>
      </w:r>
      <w:r w:rsidRPr="001B3B84">
        <w:rPr>
          <w:sz w:val="20"/>
          <w:szCs w:val="20"/>
        </w:rPr>
        <w:t>instrumento</w:t>
      </w:r>
      <w:r w:rsidRPr="001B3B84">
        <w:rPr>
          <w:spacing w:val="9"/>
          <w:sz w:val="20"/>
          <w:szCs w:val="20"/>
        </w:rPr>
        <w:t xml:space="preserve"> </w:t>
      </w:r>
      <w:r w:rsidRPr="001B3B84">
        <w:rPr>
          <w:sz w:val="20"/>
          <w:szCs w:val="20"/>
        </w:rPr>
        <w:t>de</w:t>
      </w:r>
      <w:r w:rsidRPr="001B3B84">
        <w:rPr>
          <w:spacing w:val="9"/>
          <w:sz w:val="20"/>
          <w:szCs w:val="20"/>
        </w:rPr>
        <w:t xml:space="preserve"> </w:t>
      </w:r>
      <w:r w:rsidRPr="001B3B84">
        <w:rPr>
          <w:sz w:val="20"/>
          <w:szCs w:val="20"/>
        </w:rPr>
        <w:t>cobrança</w:t>
      </w:r>
      <w:r w:rsidRPr="001B3B84">
        <w:rPr>
          <w:spacing w:val="9"/>
          <w:sz w:val="20"/>
          <w:szCs w:val="20"/>
        </w:rPr>
        <w:t xml:space="preserve"> </w:t>
      </w:r>
      <w:r w:rsidRPr="001B3B84">
        <w:rPr>
          <w:sz w:val="20"/>
          <w:szCs w:val="20"/>
        </w:rPr>
        <w:t>equivalente</w:t>
      </w:r>
      <w:r w:rsidRPr="001B3B84">
        <w:rPr>
          <w:spacing w:val="9"/>
          <w:sz w:val="20"/>
          <w:szCs w:val="20"/>
        </w:rPr>
        <w:t xml:space="preserve"> </w:t>
      </w:r>
      <w:r w:rsidRPr="001B3B84">
        <w:rPr>
          <w:sz w:val="20"/>
          <w:szCs w:val="20"/>
        </w:rPr>
        <w:t>apresentado</w:t>
      </w:r>
      <w:r w:rsidRPr="001B3B84">
        <w:rPr>
          <w:spacing w:val="9"/>
          <w:sz w:val="20"/>
          <w:szCs w:val="20"/>
        </w:rPr>
        <w:t xml:space="preserve"> </w:t>
      </w:r>
      <w:r w:rsidRPr="001B3B84">
        <w:rPr>
          <w:sz w:val="20"/>
          <w:szCs w:val="20"/>
        </w:rPr>
        <w:t>expressa</w:t>
      </w:r>
      <w:r w:rsidRPr="001B3B84">
        <w:rPr>
          <w:spacing w:val="9"/>
          <w:sz w:val="20"/>
          <w:szCs w:val="20"/>
        </w:rPr>
        <w:t xml:space="preserve"> </w:t>
      </w:r>
      <w:r w:rsidRPr="001B3B84">
        <w:rPr>
          <w:sz w:val="20"/>
          <w:szCs w:val="20"/>
        </w:rPr>
        <w:t>os</w:t>
      </w:r>
      <w:r w:rsidRPr="001B3B84">
        <w:rPr>
          <w:spacing w:val="9"/>
          <w:sz w:val="20"/>
          <w:szCs w:val="20"/>
        </w:rPr>
        <w:t xml:space="preserve"> </w:t>
      </w:r>
      <w:r w:rsidRPr="001B3B84">
        <w:rPr>
          <w:sz w:val="20"/>
          <w:szCs w:val="20"/>
        </w:rPr>
        <w:t>elementos</w:t>
      </w:r>
      <w:r w:rsidRPr="001B3B84">
        <w:rPr>
          <w:spacing w:val="9"/>
          <w:sz w:val="20"/>
          <w:szCs w:val="20"/>
        </w:rPr>
        <w:t xml:space="preserve"> </w:t>
      </w:r>
      <w:r w:rsidRPr="001B3B84">
        <w:rPr>
          <w:sz w:val="20"/>
          <w:szCs w:val="20"/>
        </w:rPr>
        <w:t>necessários</w:t>
      </w:r>
      <w:r w:rsidRPr="001B3B84">
        <w:rPr>
          <w:spacing w:val="40"/>
          <w:sz w:val="20"/>
          <w:szCs w:val="20"/>
        </w:rPr>
        <w:t xml:space="preserve"> </w:t>
      </w:r>
      <w:r w:rsidRPr="001B3B84">
        <w:rPr>
          <w:sz w:val="20"/>
          <w:szCs w:val="20"/>
        </w:rPr>
        <w:t>e essenciais do documento, tais como:</w:t>
      </w:r>
    </w:p>
    <w:p w14:paraId="6353A84A" w14:textId="77777777" w:rsidR="003A5023" w:rsidRPr="001B3B84" w:rsidRDefault="00806A69" w:rsidP="000941E9">
      <w:pPr>
        <w:pStyle w:val="PargrafodaLista1"/>
        <w:numPr>
          <w:ilvl w:val="0"/>
          <w:numId w:val="3"/>
        </w:numPr>
        <w:tabs>
          <w:tab w:val="left" w:pos="277"/>
        </w:tabs>
        <w:ind w:left="277" w:hanging="145"/>
        <w:rPr>
          <w:sz w:val="20"/>
          <w:szCs w:val="20"/>
        </w:rPr>
      </w:pPr>
      <w:r w:rsidRPr="001B3B84">
        <w:rPr>
          <w:sz w:val="20"/>
          <w:szCs w:val="20"/>
        </w:rPr>
        <w:t>o</w:t>
      </w:r>
      <w:r w:rsidRPr="001B3B84">
        <w:rPr>
          <w:spacing w:val="1"/>
          <w:sz w:val="20"/>
          <w:szCs w:val="20"/>
        </w:rPr>
        <w:t xml:space="preserve"> </w:t>
      </w:r>
      <w:r w:rsidRPr="001B3B84">
        <w:rPr>
          <w:sz w:val="20"/>
          <w:szCs w:val="20"/>
        </w:rPr>
        <w:t>prazo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validade;</w:t>
      </w:r>
    </w:p>
    <w:p w14:paraId="1B6C084F" w14:textId="77777777" w:rsidR="003A5023" w:rsidRPr="001B3B84" w:rsidRDefault="003A5023" w:rsidP="000941E9">
      <w:pPr>
        <w:pStyle w:val="Corpodetexto"/>
        <w:spacing w:before="92"/>
        <w:rPr>
          <w:sz w:val="20"/>
          <w:szCs w:val="20"/>
        </w:rPr>
      </w:pPr>
    </w:p>
    <w:p w14:paraId="1A8787FB" w14:textId="77777777" w:rsidR="003A5023" w:rsidRPr="001B3B84" w:rsidRDefault="00806A69" w:rsidP="000941E9">
      <w:pPr>
        <w:pStyle w:val="PargrafodaLista1"/>
        <w:numPr>
          <w:ilvl w:val="0"/>
          <w:numId w:val="3"/>
        </w:numPr>
        <w:tabs>
          <w:tab w:val="left" w:pos="285"/>
        </w:tabs>
        <w:ind w:left="285" w:hanging="153"/>
        <w:rPr>
          <w:sz w:val="20"/>
          <w:szCs w:val="20"/>
        </w:rPr>
      </w:pPr>
      <w:r w:rsidRPr="001B3B84">
        <w:rPr>
          <w:sz w:val="20"/>
          <w:szCs w:val="20"/>
        </w:rPr>
        <w:t>a</w:t>
      </w:r>
      <w:r w:rsidRPr="001B3B84">
        <w:rPr>
          <w:spacing w:val="1"/>
          <w:sz w:val="20"/>
          <w:szCs w:val="20"/>
        </w:rPr>
        <w:t xml:space="preserve"> </w:t>
      </w:r>
      <w:r w:rsidRPr="001B3B84">
        <w:rPr>
          <w:sz w:val="20"/>
          <w:szCs w:val="20"/>
        </w:rPr>
        <w:t>data</w:t>
      </w:r>
      <w:r w:rsidRPr="001B3B84">
        <w:rPr>
          <w:spacing w:val="2"/>
          <w:sz w:val="20"/>
          <w:szCs w:val="20"/>
        </w:rPr>
        <w:t xml:space="preserve"> </w:t>
      </w:r>
      <w:r w:rsidRPr="001B3B84">
        <w:rPr>
          <w:sz w:val="20"/>
          <w:szCs w:val="20"/>
        </w:rPr>
        <w:t>da</w:t>
      </w:r>
      <w:r w:rsidRPr="001B3B84">
        <w:rPr>
          <w:spacing w:val="1"/>
          <w:sz w:val="20"/>
          <w:szCs w:val="20"/>
        </w:rPr>
        <w:t xml:space="preserve"> </w:t>
      </w:r>
      <w:r w:rsidRPr="001B3B84">
        <w:rPr>
          <w:spacing w:val="-2"/>
          <w:sz w:val="20"/>
          <w:szCs w:val="20"/>
        </w:rPr>
        <w:t>emissão;</w:t>
      </w:r>
    </w:p>
    <w:p w14:paraId="5C787462" w14:textId="77777777" w:rsidR="003A5023" w:rsidRPr="001B3B84" w:rsidRDefault="003A5023" w:rsidP="000941E9">
      <w:pPr>
        <w:pStyle w:val="Corpodetexto"/>
        <w:spacing w:before="92"/>
        <w:rPr>
          <w:sz w:val="20"/>
          <w:szCs w:val="20"/>
        </w:rPr>
      </w:pPr>
    </w:p>
    <w:p w14:paraId="1415C964" w14:textId="77777777" w:rsidR="003A5023" w:rsidRPr="001B3B84" w:rsidRDefault="00806A69" w:rsidP="000941E9">
      <w:pPr>
        <w:pStyle w:val="PargrafodaLista1"/>
        <w:numPr>
          <w:ilvl w:val="0"/>
          <w:numId w:val="3"/>
        </w:numPr>
        <w:tabs>
          <w:tab w:val="left" w:pos="277"/>
        </w:tabs>
        <w:ind w:left="277" w:hanging="145"/>
        <w:rPr>
          <w:sz w:val="20"/>
          <w:szCs w:val="20"/>
        </w:rPr>
      </w:pPr>
      <w:r w:rsidRPr="001B3B84">
        <w:rPr>
          <w:sz w:val="20"/>
          <w:szCs w:val="20"/>
        </w:rPr>
        <w:t>os</w:t>
      </w:r>
      <w:r w:rsidRPr="001B3B84">
        <w:rPr>
          <w:spacing w:val="1"/>
          <w:sz w:val="20"/>
          <w:szCs w:val="20"/>
        </w:rPr>
        <w:t xml:space="preserve"> </w:t>
      </w:r>
      <w:r w:rsidRPr="001B3B84">
        <w:rPr>
          <w:sz w:val="20"/>
          <w:szCs w:val="20"/>
        </w:rPr>
        <w:t>dados</w:t>
      </w:r>
      <w:r w:rsidRPr="001B3B84">
        <w:rPr>
          <w:spacing w:val="2"/>
          <w:sz w:val="20"/>
          <w:szCs w:val="20"/>
        </w:rPr>
        <w:t xml:space="preserve"> </w:t>
      </w:r>
      <w:r w:rsidRPr="001B3B84">
        <w:rPr>
          <w:sz w:val="20"/>
          <w:szCs w:val="20"/>
        </w:rPr>
        <w:t>do</w:t>
      </w:r>
      <w:r w:rsidRPr="001B3B84">
        <w:rPr>
          <w:spacing w:val="1"/>
          <w:sz w:val="20"/>
          <w:szCs w:val="20"/>
        </w:rPr>
        <w:t xml:space="preserve"> </w:t>
      </w:r>
      <w:r w:rsidRPr="001B3B84">
        <w:rPr>
          <w:sz w:val="20"/>
          <w:szCs w:val="20"/>
        </w:rPr>
        <w:t>contrato</w:t>
      </w:r>
      <w:r w:rsidRPr="001B3B84">
        <w:rPr>
          <w:spacing w:val="2"/>
          <w:sz w:val="20"/>
          <w:szCs w:val="20"/>
        </w:rPr>
        <w:t xml:space="preserve"> </w:t>
      </w:r>
      <w:r w:rsidRPr="001B3B84">
        <w:rPr>
          <w:sz w:val="20"/>
          <w:szCs w:val="20"/>
        </w:rPr>
        <w:t>e</w:t>
      </w:r>
      <w:r w:rsidRPr="001B3B84">
        <w:rPr>
          <w:spacing w:val="2"/>
          <w:sz w:val="20"/>
          <w:szCs w:val="20"/>
        </w:rPr>
        <w:t xml:space="preserve"> </w:t>
      </w:r>
      <w:r w:rsidRPr="001B3B84">
        <w:rPr>
          <w:sz w:val="20"/>
          <w:szCs w:val="20"/>
        </w:rPr>
        <w:t>do</w:t>
      </w:r>
      <w:r w:rsidRPr="001B3B84">
        <w:rPr>
          <w:spacing w:val="1"/>
          <w:sz w:val="20"/>
          <w:szCs w:val="20"/>
        </w:rPr>
        <w:t xml:space="preserve"> </w:t>
      </w:r>
      <w:r w:rsidRPr="001B3B84">
        <w:rPr>
          <w:sz w:val="20"/>
          <w:szCs w:val="20"/>
        </w:rPr>
        <w:t>órgão</w:t>
      </w:r>
      <w:r w:rsidRPr="001B3B84">
        <w:rPr>
          <w:spacing w:val="2"/>
          <w:sz w:val="20"/>
          <w:szCs w:val="20"/>
        </w:rPr>
        <w:t xml:space="preserve"> </w:t>
      </w:r>
      <w:r w:rsidRPr="001B3B84">
        <w:rPr>
          <w:spacing w:val="-2"/>
          <w:sz w:val="20"/>
          <w:szCs w:val="20"/>
        </w:rPr>
        <w:t>contratante;</w:t>
      </w:r>
    </w:p>
    <w:p w14:paraId="22DBC97C" w14:textId="77777777" w:rsidR="003A5023" w:rsidRPr="001B3B84" w:rsidRDefault="003A5023" w:rsidP="000941E9">
      <w:pPr>
        <w:pStyle w:val="Corpodetexto"/>
        <w:spacing w:before="92"/>
        <w:rPr>
          <w:sz w:val="20"/>
          <w:szCs w:val="20"/>
        </w:rPr>
      </w:pPr>
    </w:p>
    <w:p w14:paraId="64CD70D0" w14:textId="77777777" w:rsidR="003A5023" w:rsidRPr="001B3B84" w:rsidRDefault="00806A69" w:rsidP="000941E9">
      <w:pPr>
        <w:pStyle w:val="PargrafodaLista1"/>
        <w:numPr>
          <w:ilvl w:val="0"/>
          <w:numId w:val="3"/>
        </w:numPr>
        <w:tabs>
          <w:tab w:val="left" w:pos="285"/>
        </w:tabs>
        <w:ind w:left="285" w:hanging="153"/>
        <w:rPr>
          <w:sz w:val="20"/>
          <w:szCs w:val="20"/>
        </w:rPr>
      </w:pPr>
      <w:r w:rsidRPr="001B3B84">
        <w:rPr>
          <w:sz w:val="20"/>
          <w:szCs w:val="20"/>
        </w:rPr>
        <w:t>período</w:t>
      </w:r>
      <w:r w:rsidRPr="001B3B84">
        <w:rPr>
          <w:spacing w:val="2"/>
          <w:sz w:val="20"/>
          <w:szCs w:val="20"/>
        </w:rPr>
        <w:t xml:space="preserve"> </w:t>
      </w:r>
      <w:r w:rsidRPr="001B3B84">
        <w:rPr>
          <w:sz w:val="20"/>
          <w:szCs w:val="20"/>
        </w:rPr>
        <w:t>respectivo</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z w:val="20"/>
          <w:szCs w:val="20"/>
        </w:rPr>
        <w:t>execução</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pacing w:val="-2"/>
          <w:sz w:val="20"/>
          <w:szCs w:val="20"/>
        </w:rPr>
        <w:t>contrato;</w:t>
      </w:r>
    </w:p>
    <w:p w14:paraId="386DC271" w14:textId="77777777" w:rsidR="003A5023" w:rsidRPr="001B3B84" w:rsidRDefault="003A5023" w:rsidP="000941E9">
      <w:pPr>
        <w:pStyle w:val="Corpodetexto"/>
        <w:spacing w:before="92"/>
        <w:rPr>
          <w:sz w:val="20"/>
          <w:szCs w:val="20"/>
        </w:rPr>
      </w:pPr>
    </w:p>
    <w:p w14:paraId="253C224B" w14:textId="77777777" w:rsidR="003A5023" w:rsidRPr="001B3B84" w:rsidRDefault="00806A69" w:rsidP="000941E9">
      <w:pPr>
        <w:pStyle w:val="PargrafodaLista1"/>
        <w:numPr>
          <w:ilvl w:val="0"/>
          <w:numId w:val="3"/>
        </w:numPr>
        <w:tabs>
          <w:tab w:val="left" w:pos="277"/>
        </w:tabs>
        <w:ind w:left="277" w:hanging="145"/>
        <w:rPr>
          <w:sz w:val="20"/>
          <w:szCs w:val="20"/>
        </w:rPr>
      </w:pPr>
      <w:r w:rsidRPr="001B3B84">
        <w:rPr>
          <w:sz w:val="20"/>
          <w:szCs w:val="20"/>
        </w:rPr>
        <w:t>o</w:t>
      </w:r>
      <w:r w:rsidRPr="001B3B84">
        <w:rPr>
          <w:spacing w:val="1"/>
          <w:sz w:val="20"/>
          <w:szCs w:val="20"/>
        </w:rPr>
        <w:t xml:space="preserve"> </w:t>
      </w:r>
      <w:r w:rsidRPr="001B3B84">
        <w:rPr>
          <w:sz w:val="20"/>
          <w:szCs w:val="20"/>
        </w:rPr>
        <w:t>valor</w:t>
      </w:r>
      <w:r w:rsidRPr="001B3B84">
        <w:rPr>
          <w:spacing w:val="2"/>
          <w:sz w:val="20"/>
          <w:szCs w:val="20"/>
        </w:rPr>
        <w:t xml:space="preserve"> </w:t>
      </w:r>
      <w:r w:rsidRPr="001B3B84">
        <w:rPr>
          <w:sz w:val="20"/>
          <w:szCs w:val="20"/>
        </w:rPr>
        <w:t>a</w:t>
      </w:r>
      <w:r w:rsidRPr="001B3B84">
        <w:rPr>
          <w:spacing w:val="1"/>
          <w:sz w:val="20"/>
          <w:szCs w:val="20"/>
        </w:rPr>
        <w:t xml:space="preserve"> </w:t>
      </w:r>
      <w:r w:rsidRPr="001B3B84">
        <w:rPr>
          <w:sz w:val="20"/>
          <w:szCs w:val="20"/>
        </w:rPr>
        <w:t>pagar;</w:t>
      </w:r>
      <w:r w:rsidRPr="001B3B84">
        <w:rPr>
          <w:spacing w:val="2"/>
          <w:sz w:val="20"/>
          <w:szCs w:val="20"/>
        </w:rPr>
        <w:t xml:space="preserve"> </w:t>
      </w:r>
      <w:r w:rsidRPr="001B3B84">
        <w:rPr>
          <w:spacing w:val="-10"/>
          <w:sz w:val="20"/>
          <w:szCs w:val="20"/>
        </w:rPr>
        <w:t>e</w:t>
      </w:r>
    </w:p>
    <w:p w14:paraId="04157B7B" w14:textId="77777777" w:rsidR="002B5DC2" w:rsidRPr="001B3B84" w:rsidRDefault="002B5DC2" w:rsidP="002B5DC2">
      <w:pPr>
        <w:rPr>
          <w:sz w:val="20"/>
          <w:szCs w:val="20"/>
        </w:rPr>
      </w:pPr>
    </w:p>
    <w:p w14:paraId="5F943B24" w14:textId="77777777" w:rsidR="003A5023" w:rsidRPr="001B3B84" w:rsidRDefault="00806A69" w:rsidP="000941E9">
      <w:pPr>
        <w:pStyle w:val="PargrafodaLista1"/>
        <w:numPr>
          <w:ilvl w:val="0"/>
          <w:numId w:val="3"/>
        </w:numPr>
        <w:tabs>
          <w:tab w:val="left" w:pos="261"/>
        </w:tabs>
        <w:ind w:left="261" w:hanging="129"/>
        <w:rPr>
          <w:sz w:val="20"/>
          <w:szCs w:val="20"/>
        </w:rPr>
      </w:pPr>
      <w:r w:rsidRPr="001B3B84">
        <w:rPr>
          <w:sz w:val="20"/>
          <w:szCs w:val="20"/>
        </w:rPr>
        <w:t>eventual</w:t>
      </w:r>
      <w:r w:rsidRPr="001B3B84">
        <w:rPr>
          <w:spacing w:val="2"/>
          <w:sz w:val="20"/>
          <w:szCs w:val="20"/>
        </w:rPr>
        <w:t xml:space="preserve"> </w:t>
      </w:r>
      <w:r w:rsidRPr="001B3B84">
        <w:rPr>
          <w:sz w:val="20"/>
          <w:szCs w:val="20"/>
        </w:rPr>
        <w:t>destaque</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valor</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retenções</w:t>
      </w:r>
      <w:r w:rsidRPr="001B3B84">
        <w:rPr>
          <w:spacing w:val="2"/>
          <w:sz w:val="20"/>
          <w:szCs w:val="20"/>
        </w:rPr>
        <w:t xml:space="preserve"> </w:t>
      </w:r>
      <w:r w:rsidRPr="001B3B84">
        <w:rPr>
          <w:sz w:val="20"/>
          <w:szCs w:val="20"/>
        </w:rPr>
        <w:t>tributárias</w:t>
      </w:r>
      <w:r w:rsidRPr="001B3B84">
        <w:rPr>
          <w:spacing w:val="2"/>
          <w:sz w:val="20"/>
          <w:szCs w:val="20"/>
        </w:rPr>
        <w:t xml:space="preserve"> </w:t>
      </w:r>
      <w:r w:rsidRPr="001B3B84">
        <w:rPr>
          <w:spacing w:val="-2"/>
          <w:sz w:val="20"/>
          <w:szCs w:val="20"/>
        </w:rPr>
        <w:t>cabíveis.</w:t>
      </w:r>
    </w:p>
    <w:p w14:paraId="54ADC2D2" w14:textId="77777777" w:rsidR="003A5023" w:rsidRPr="001B3B84" w:rsidRDefault="003A5023" w:rsidP="000941E9">
      <w:pPr>
        <w:pStyle w:val="Corpodetexto"/>
        <w:spacing w:before="92"/>
        <w:rPr>
          <w:sz w:val="20"/>
          <w:szCs w:val="20"/>
        </w:rPr>
      </w:pPr>
    </w:p>
    <w:p w14:paraId="2917DDF6" w14:textId="249F908C" w:rsidR="003A5023" w:rsidRDefault="00806A69" w:rsidP="00241B57">
      <w:pPr>
        <w:pStyle w:val="PargrafodaLista1"/>
        <w:numPr>
          <w:ilvl w:val="1"/>
          <w:numId w:val="8"/>
        </w:numPr>
        <w:tabs>
          <w:tab w:val="left" w:pos="446"/>
        </w:tabs>
        <w:ind w:left="132" w:right="471" w:firstLine="0"/>
        <w:jc w:val="both"/>
        <w:rPr>
          <w:sz w:val="20"/>
          <w:szCs w:val="20"/>
        </w:rPr>
      </w:pPr>
      <w:r w:rsidRPr="001B3B84">
        <w:rPr>
          <w:sz w:val="20"/>
          <w:szCs w:val="20"/>
        </w:rPr>
        <w:t>Havendo</w:t>
      </w:r>
      <w:r w:rsidRPr="001B3B84">
        <w:rPr>
          <w:spacing w:val="27"/>
          <w:sz w:val="20"/>
          <w:szCs w:val="20"/>
        </w:rPr>
        <w:t xml:space="preserve"> </w:t>
      </w:r>
      <w:r w:rsidRPr="001B3B84">
        <w:rPr>
          <w:sz w:val="20"/>
          <w:szCs w:val="20"/>
        </w:rPr>
        <w:t>erro</w:t>
      </w:r>
      <w:r w:rsidRPr="001B3B84">
        <w:rPr>
          <w:spacing w:val="27"/>
          <w:sz w:val="20"/>
          <w:szCs w:val="20"/>
        </w:rPr>
        <w:t xml:space="preserve"> </w:t>
      </w:r>
      <w:r w:rsidRPr="001B3B84">
        <w:rPr>
          <w:sz w:val="20"/>
          <w:szCs w:val="20"/>
        </w:rPr>
        <w:t>na</w:t>
      </w:r>
      <w:r w:rsidRPr="001B3B84">
        <w:rPr>
          <w:spacing w:val="27"/>
          <w:sz w:val="20"/>
          <w:szCs w:val="20"/>
        </w:rPr>
        <w:t xml:space="preserve"> </w:t>
      </w:r>
      <w:r w:rsidRPr="001B3B84">
        <w:rPr>
          <w:sz w:val="20"/>
          <w:szCs w:val="20"/>
        </w:rPr>
        <w:t>apresentação</w:t>
      </w:r>
      <w:r w:rsidRPr="001B3B84">
        <w:rPr>
          <w:spacing w:val="27"/>
          <w:sz w:val="20"/>
          <w:szCs w:val="20"/>
        </w:rPr>
        <w:t xml:space="preserve"> </w:t>
      </w:r>
      <w:r w:rsidRPr="001B3B84">
        <w:rPr>
          <w:sz w:val="20"/>
          <w:szCs w:val="20"/>
        </w:rPr>
        <w:t>da</w:t>
      </w:r>
      <w:r w:rsidRPr="001B3B84">
        <w:rPr>
          <w:spacing w:val="27"/>
          <w:sz w:val="20"/>
          <w:szCs w:val="20"/>
        </w:rPr>
        <w:t xml:space="preserve"> </w:t>
      </w:r>
      <w:r w:rsidRPr="001B3B84">
        <w:rPr>
          <w:sz w:val="20"/>
          <w:szCs w:val="20"/>
        </w:rPr>
        <w:t>nota</w:t>
      </w:r>
      <w:r w:rsidRPr="001B3B84">
        <w:rPr>
          <w:spacing w:val="27"/>
          <w:sz w:val="20"/>
          <w:szCs w:val="20"/>
        </w:rPr>
        <w:t xml:space="preserve"> </w:t>
      </w:r>
      <w:r w:rsidRPr="001B3B84">
        <w:rPr>
          <w:sz w:val="20"/>
          <w:szCs w:val="20"/>
        </w:rPr>
        <w:t>fiscal</w:t>
      </w:r>
      <w:r w:rsidRPr="001B3B84">
        <w:rPr>
          <w:spacing w:val="27"/>
          <w:sz w:val="20"/>
          <w:szCs w:val="20"/>
        </w:rPr>
        <w:t xml:space="preserve"> </w:t>
      </w:r>
      <w:r w:rsidRPr="001B3B84">
        <w:rPr>
          <w:sz w:val="20"/>
          <w:szCs w:val="20"/>
        </w:rPr>
        <w:t>ou</w:t>
      </w:r>
      <w:r w:rsidRPr="001B3B84">
        <w:rPr>
          <w:spacing w:val="8"/>
          <w:sz w:val="20"/>
          <w:szCs w:val="20"/>
        </w:rPr>
        <w:t xml:space="preserve"> </w:t>
      </w:r>
      <w:r w:rsidRPr="001B3B84">
        <w:rPr>
          <w:sz w:val="20"/>
          <w:szCs w:val="20"/>
        </w:rPr>
        <w:t>instrumento</w:t>
      </w:r>
      <w:r w:rsidRPr="001B3B84">
        <w:rPr>
          <w:spacing w:val="8"/>
          <w:sz w:val="20"/>
          <w:szCs w:val="20"/>
        </w:rPr>
        <w:t xml:space="preserve"> </w:t>
      </w:r>
      <w:r w:rsidRPr="001B3B84">
        <w:rPr>
          <w:sz w:val="20"/>
          <w:szCs w:val="20"/>
        </w:rPr>
        <w:t>de</w:t>
      </w:r>
      <w:r w:rsidRPr="001B3B84">
        <w:rPr>
          <w:spacing w:val="8"/>
          <w:sz w:val="20"/>
          <w:szCs w:val="20"/>
        </w:rPr>
        <w:t xml:space="preserve"> </w:t>
      </w:r>
      <w:r w:rsidRPr="001B3B84">
        <w:rPr>
          <w:sz w:val="20"/>
          <w:szCs w:val="20"/>
        </w:rPr>
        <w:t>cobrança</w:t>
      </w:r>
      <w:r w:rsidRPr="001B3B84">
        <w:rPr>
          <w:spacing w:val="8"/>
          <w:sz w:val="20"/>
          <w:szCs w:val="20"/>
        </w:rPr>
        <w:t xml:space="preserve"> </w:t>
      </w:r>
      <w:r w:rsidRPr="001B3B84">
        <w:rPr>
          <w:sz w:val="20"/>
          <w:szCs w:val="20"/>
        </w:rPr>
        <w:t>equivalente,</w:t>
      </w:r>
      <w:r w:rsidRPr="001B3B84">
        <w:rPr>
          <w:spacing w:val="8"/>
          <w:sz w:val="20"/>
          <w:szCs w:val="20"/>
        </w:rPr>
        <w:t xml:space="preserve"> </w:t>
      </w:r>
      <w:r w:rsidRPr="001B3B84">
        <w:rPr>
          <w:sz w:val="20"/>
          <w:szCs w:val="20"/>
        </w:rPr>
        <w:t>ou</w:t>
      </w:r>
      <w:r w:rsidRPr="001B3B84">
        <w:rPr>
          <w:spacing w:val="8"/>
          <w:sz w:val="20"/>
          <w:szCs w:val="20"/>
        </w:rPr>
        <w:t xml:space="preserve"> </w:t>
      </w:r>
      <w:r w:rsidRPr="001B3B84">
        <w:rPr>
          <w:sz w:val="20"/>
          <w:szCs w:val="20"/>
        </w:rPr>
        <w:t>circunstância</w:t>
      </w:r>
      <w:r w:rsidRPr="001B3B84">
        <w:rPr>
          <w:spacing w:val="8"/>
          <w:sz w:val="20"/>
          <w:szCs w:val="20"/>
        </w:rPr>
        <w:t xml:space="preserve"> </w:t>
      </w:r>
      <w:r w:rsidRPr="001B3B84">
        <w:rPr>
          <w:sz w:val="20"/>
          <w:szCs w:val="20"/>
        </w:rPr>
        <w:t>que</w:t>
      </w:r>
      <w:r w:rsidRPr="001B3B84">
        <w:rPr>
          <w:spacing w:val="8"/>
          <w:sz w:val="20"/>
          <w:szCs w:val="20"/>
        </w:rPr>
        <w:t xml:space="preserve"> </w:t>
      </w:r>
      <w:r w:rsidRPr="001B3B84">
        <w:rPr>
          <w:sz w:val="20"/>
          <w:szCs w:val="20"/>
        </w:rPr>
        <w:t>impeça</w:t>
      </w:r>
      <w:r w:rsidRPr="001B3B84">
        <w:rPr>
          <w:spacing w:val="8"/>
          <w:sz w:val="20"/>
          <w:szCs w:val="20"/>
        </w:rPr>
        <w:t xml:space="preserve"> </w:t>
      </w:r>
      <w:r w:rsidRPr="001B3B84">
        <w:rPr>
          <w:sz w:val="20"/>
          <w:szCs w:val="20"/>
        </w:rPr>
        <w:t>a</w:t>
      </w:r>
      <w:r w:rsidRPr="001B3B84">
        <w:rPr>
          <w:spacing w:val="8"/>
          <w:sz w:val="20"/>
          <w:szCs w:val="20"/>
        </w:rPr>
        <w:t xml:space="preserve"> </w:t>
      </w:r>
      <w:r w:rsidRPr="001B3B84">
        <w:rPr>
          <w:sz w:val="20"/>
          <w:szCs w:val="20"/>
        </w:rPr>
        <w:t>liquidação</w:t>
      </w:r>
      <w:r w:rsidRPr="001B3B84">
        <w:rPr>
          <w:spacing w:val="8"/>
          <w:sz w:val="20"/>
          <w:szCs w:val="20"/>
        </w:rPr>
        <w:t xml:space="preserve"> </w:t>
      </w:r>
      <w:r w:rsidRPr="001B3B84">
        <w:rPr>
          <w:sz w:val="20"/>
          <w:szCs w:val="20"/>
        </w:rPr>
        <w:t>da</w:t>
      </w:r>
      <w:r w:rsidRPr="001B3B84">
        <w:rPr>
          <w:spacing w:val="8"/>
          <w:sz w:val="20"/>
          <w:szCs w:val="20"/>
        </w:rPr>
        <w:t xml:space="preserve"> </w:t>
      </w:r>
      <w:r w:rsidRPr="001B3B84">
        <w:rPr>
          <w:sz w:val="20"/>
          <w:szCs w:val="20"/>
        </w:rPr>
        <w:t>despesa,</w:t>
      </w:r>
      <w:r w:rsidRPr="001B3B84">
        <w:rPr>
          <w:spacing w:val="8"/>
          <w:sz w:val="20"/>
          <w:szCs w:val="20"/>
        </w:rPr>
        <w:t xml:space="preserve"> </w:t>
      </w:r>
      <w:r w:rsidRPr="001B3B84">
        <w:rPr>
          <w:sz w:val="20"/>
          <w:szCs w:val="20"/>
        </w:rPr>
        <w:t>esta</w:t>
      </w:r>
      <w:r w:rsidRPr="001B3B84">
        <w:rPr>
          <w:spacing w:val="8"/>
          <w:sz w:val="20"/>
          <w:szCs w:val="20"/>
        </w:rPr>
        <w:t xml:space="preserve"> </w:t>
      </w:r>
      <w:r w:rsidRPr="001B3B84">
        <w:rPr>
          <w:sz w:val="20"/>
          <w:szCs w:val="20"/>
        </w:rPr>
        <w:t>ficará</w:t>
      </w:r>
      <w:r w:rsidRPr="001B3B84">
        <w:rPr>
          <w:spacing w:val="8"/>
          <w:sz w:val="20"/>
          <w:szCs w:val="20"/>
        </w:rPr>
        <w:t xml:space="preserve"> </w:t>
      </w:r>
      <w:r w:rsidRPr="001B3B84">
        <w:rPr>
          <w:sz w:val="20"/>
          <w:szCs w:val="20"/>
        </w:rPr>
        <w:t>sobrestada</w:t>
      </w:r>
      <w:r w:rsidRPr="001B3B84">
        <w:rPr>
          <w:spacing w:val="40"/>
          <w:sz w:val="20"/>
          <w:szCs w:val="20"/>
        </w:rPr>
        <w:t xml:space="preserve"> </w:t>
      </w:r>
      <w:r w:rsidRPr="001B3B84">
        <w:rPr>
          <w:sz w:val="20"/>
          <w:szCs w:val="20"/>
        </w:rPr>
        <w:t>até que o contratado providencie as medidas saneadoras, reiniciando-se o prazo após a comprovação da regularização da situação, sem ônus ao contratante;</w:t>
      </w:r>
    </w:p>
    <w:p w14:paraId="18791C9C" w14:textId="794B46AA" w:rsidR="00791A28" w:rsidRDefault="00791A28" w:rsidP="00791A28">
      <w:pPr>
        <w:pStyle w:val="PargrafodaLista1"/>
        <w:tabs>
          <w:tab w:val="left" w:pos="446"/>
        </w:tabs>
        <w:ind w:right="471"/>
        <w:jc w:val="both"/>
        <w:rPr>
          <w:sz w:val="20"/>
          <w:szCs w:val="20"/>
        </w:rPr>
      </w:pPr>
    </w:p>
    <w:p w14:paraId="13AB00E2" w14:textId="714F29C6" w:rsidR="003A5023" w:rsidRPr="001B3B84" w:rsidRDefault="00806A69" w:rsidP="00241B57">
      <w:pPr>
        <w:pStyle w:val="PargrafodaLista1"/>
        <w:numPr>
          <w:ilvl w:val="1"/>
          <w:numId w:val="8"/>
        </w:numPr>
        <w:tabs>
          <w:tab w:val="left" w:pos="451"/>
        </w:tabs>
        <w:spacing w:before="1"/>
        <w:ind w:left="132" w:right="474" w:firstLine="0"/>
        <w:jc w:val="both"/>
        <w:rPr>
          <w:rStyle w:val="Hyperlink"/>
          <w:color w:val="auto"/>
          <w:sz w:val="20"/>
          <w:szCs w:val="20"/>
          <w:u w:val="none"/>
        </w:rPr>
      </w:pPr>
      <w:r w:rsidRPr="001B3B84">
        <w:rPr>
          <w:sz w:val="20"/>
          <w:szCs w:val="20"/>
        </w:rPr>
        <w:t>A nota fiscal ou instrumento de cobrança equivalente deverá ser obrigatoriamente acompanhado da comprovação da regularidade fiscal, constatada por meio de</w:t>
      </w:r>
      <w:r w:rsidRPr="001B3B84">
        <w:rPr>
          <w:spacing w:val="40"/>
          <w:sz w:val="20"/>
          <w:szCs w:val="20"/>
        </w:rPr>
        <w:t xml:space="preserve"> </w:t>
      </w:r>
      <w:r w:rsidRPr="001B3B84">
        <w:rPr>
          <w:sz w:val="20"/>
          <w:szCs w:val="20"/>
        </w:rPr>
        <w:t>consulta</w:t>
      </w:r>
      <w:r w:rsidRPr="001B3B84">
        <w:rPr>
          <w:spacing w:val="26"/>
          <w:sz w:val="20"/>
          <w:szCs w:val="20"/>
        </w:rPr>
        <w:t xml:space="preserve"> </w:t>
      </w:r>
      <w:r w:rsidRPr="001B3B84">
        <w:rPr>
          <w:i/>
          <w:sz w:val="20"/>
          <w:szCs w:val="20"/>
        </w:rPr>
        <w:t>on-line</w:t>
      </w:r>
      <w:r w:rsidRPr="001B3B84">
        <w:rPr>
          <w:i/>
          <w:spacing w:val="26"/>
          <w:sz w:val="20"/>
          <w:szCs w:val="20"/>
        </w:rPr>
        <w:t xml:space="preserve"> </w:t>
      </w:r>
      <w:r w:rsidRPr="001B3B84">
        <w:rPr>
          <w:sz w:val="20"/>
          <w:szCs w:val="20"/>
        </w:rPr>
        <w:t>ao</w:t>
      </w:r>
      <w:r w:rsidRPr="001B3B84">
        <w:rPr>
          <w:spacing w:val="26"/>
          <w:sz w:val="20"/>
          <w:szCs w:val="20"/>
        </w:rPr>
        <w:t xml:space="preserve"> </w:t>
      </w:r>
      <w:r w:rsidRPr="001B3B84">
        <w:rPr>
          <w:sz w:val="20"/>
          <w:szCs w:val="20"/>
        </w:rPr>
        <w:t>SICAF</w:t>
      </w:r>
      <w:r w:rsidRPr="001B3B84">
        <w:rPr>
          <w:spacing w:val="26"/>
          <w:sz w:val="20"/>
          <w:szCs w:val="20"/>
        </w:rPr>
        <w:t xml:space="preserve"> </w:t>
      </w:r>
      <w:r w:rsidRPr="001B3B84">
        <w:rPr>
          <w:sz w:val="20"/>
          <w:szCs w:val="20"/>
        </w:rPr>
        <w:t>ou,</w:t>
      </w:r>
      <w:r w:rsidRPr="001B3B84">
        <w:rPr>
          <w:spacing w:val="26"/>
          <w:sz w:val="20"/>
          <w:szCs w:val="20"/>
        </w:rPr>
        <w:t xml:space="preserve"> </w:t>
      </w:r>
      <w:r w:rsidRPr="001B3B84">
        <w:rPr>
          <w:sz w:val="20"/>
          <w:szCs w:val="20"/>
        </w:rPr>
        <w:t>na</w:t>
      </w:r>
      <w:r w:rsidRPr="001B3B84">
        <w:rPr>
          <w:spacing w:val="26"/>
          <w:sz w:val="20"/>
          <w:szCs w:val="20"/>
        </w:rPr>
        <w:t xml:space="preserve"> </w:t>
      </w:r>
      <w:r w:rsidRPr="001B3B84">
        <w:rPr>
          <w:sz w:val="20"/>
          <w:szCs w:val="20"/>
        </w:rPr>
        <w:t>impossibilidade</w:t>
      </w:r>
      <w:r w:rsidRPr="001B3B84">
        <w:rPr>
          <w:spacing w:val="26"/>
          <w:sz w:val="20"/>
          <w:szCs w:val="20"/>
        </w:rPr>
        <w:t xml:space="preserve"> </w:t>
      </w:r>
      <w:r w:rsidRPr="001B3B84">
        <w:rPr>
          <w:sz w:val="20"/>
          <w:szCs w:val="20"/>
        </w:rPr>
        <w:t>de</w:t>
      </w:r>
      <w:r w:rsidRPr="001B3B84">
        <w:rPr>
          <w:spacing w:val="26"/>
          <w:sz w:val="20"/>
          <w:szCs w:val="20"/>
        </w:rPr>
        <w:t xml:space="preserve"> </w:t>
      </w:r>
      <w:r w:rsidRPr="001B3B84">
        <w:rPr>
          <w:sz w:val="20"/>
          <w:szCs w:val="20"/>
        </w:rPr>
        <w:t>acesso</w:t>
      </w:r>
      <w:r w:rsidRPr="001B3B84">
        <w:rPr>
          <w:spacing w:val="26"/>
          <w:sz w:val="20"/>
          <w:szCs w:val="20"/>
        </w:rPr>
        <w:t xml:space="preserve"> </w:t>
      </w:r>
      <w:r w:rsidRPr="001B3B84">
        <w:rPr>
          <w:sz w:val="20"/>
          <w:szCs w:val="20"/>
        </w:rPr>
        <w:t>ao</w:t>
      </w:r>
      <w:r w:rsidRPr="001B3B84">
        <w:rPr>
          <w:spacing w:val="26"/>
          <w:sz w:val="20"/>
          <w:szCs w:val="20"/>
        </w:rPr>
        <w:t xml:space="preserve"> </w:t>
      </w:r>
      <w:r w:rsidRPr="001B3B84">
        <w:rPr>
          <w:sz w:val="20"/>
          <w:szCs w:val="20"/>
        </w:rPr>
        <w:t>referido</w:t>
      </w:r>
      <w:r w:rsidRPr="001B3B84">
        <w:rPr>
          <w:spacing w:val="26"/>
          <w:sz w:val="20"/>
          <w:szCs w:val="20"/>
        </w:rPr>
        <w:t xml:space="preserve"> </w:t>
      </w:r>
      <w:r w:rsidRPr="001B3B84">
        <w:rPr>
          <w:sz w:val="20"/>
          <w:szCs w:val="20"/>
        </w:rPr>
        <w:t>Sistema,</w:t>
      </w:r>
      <w:r w:rsidRPr="001B3B84">
        <w:rPr>
          <w:spacing w:val="26"/>
          <w:sz w:val="20"/>
          <w:szCs w:val="20"/>
        </w:rPr>
        <w:t xml:space="preserve"> </w:t>
      </w:r>
      <w:r w:rsidRPr="001B3B84">
        <w:rPr>
          <w:sz w:val="20"/>
          <w:szCs w:val="20"/>
        </w:rPr>
        <w:t>mediante</w:t>
      </w:r>
      <w:r w:rsidRPr="001B3B84">
        <w:rPr>
          <w:spacing w:val="26"/>
          <w:sz w:val="20"/>
          <w:szCs w:val="20"/>
        </w:rPr>
        <w:t xml:space="preserve"> </w:t>
      </w:r>
      <w:r w:rsidRPr="001B3B84">
        <w:rPr>
          <w:sz w:val="20"/>
          <w:szCs w:val="20"/>
        </w:rPr>
        <w:t>consulta</w:t>
      </w:r>
      <w:r w:rsidRPr="001B3B84">
        <w:rPr>
          <w:spacing w:val="26"/>
          <w:sz w:val="20"/>
          <w:szCs w:val="20"/>
        </w:rPr>
        <w:t xml:space="preserve"> </w:t>
      </w:r>
      <w:r w:rsidRPr="001B3B84">
        <w:rPr>
          <w:sz w:val="20"/>
          <w:szCs w:val="20"/>
        </w:rPr>
        <w:t>aos</w:t>
      </w:r>
      <w:r w:rsidRPr="001B3B84">
        <w:rPr>
          <w:spacing w:val="7"/>
          <w:sz w:val="20"/>
          <w:szCs w:val="20"/>
        </w:rPr>
        <w:t xml:space="preserve"> </w:t>
      </w:r>
      <w:r w:rsidRPr="001B3B84">
        <w:rPr>
          <w:sz w:val="20"/>
          <w:szCs w:val="20"/>
        </w:rPr>
        <w:t>sítios</w:t>
      </w:r>
      <w:r w:rsidRPr="001B3B84">
        <w:rPr>
          <w:spacing w:val="7"/>
          <w:sz w:val="20"/>
          <w:szCs w:val="20"/>
        </w:rPr>
        <w:t xml:space="preserve"> </w:t>
      </w:r>
      <w:r w:rsidRPr="001B3B84">
        <w:rPr>
          <w:sz w:val="20"/>
          <w:szCs w:val="20"/>
        </w:rPr>
        <w:t>eletrônicos</w:t>
      </w:r>
      <w:r w:rsidRPr="001B3B84">
        <w:rPr>
          <w:spacing w:val="7"/>
          <w:sz w:val="20"/>
          <w:szCs w:val="20"/>
        </w:rPr>
        <w:t xml:space="preserve"> </w:t>
      </w:r>
      <w:r w:rsidRPr="001B3B84">
        <w:rPr>
          <w:sz w:val="20"/>
          <w:szCs w:val="20"/>
        </w:rPr>
        <w:t>oficiais</w:t>
      </w:r>
      <w:r w:rsidRPr="001B3B84">
        <w:rPr>
          <w:spacing w:val="7"/>
          <w:sz w:val="20"/>
          <w:szCs w:val="20"/>
        </w:rPr>
        <w:t xml:space="preserve"> </w:t>
      </w:r>
      <w:r w:rsidRPr="001B3B84">
        <w:rPr>
          <w:sz w:val="20"/>
          <w:szCs w:val="20"/>
        </w:rPr>
        <w:t>ou</w:t>
      </w:r>
      <w:r w:rsidRPr="001B3B84">
        <w:rPr>
          <w:spacing w:val="7"/>
          <w:sz w:val="20"/>
          <w:szCs w:val="20"/>
        </w:rPr>
        <w:t xml:space="preserve"> </w:t>
      </w:r>
      <w:r w:rsidRPr="001B3B84">
        <w:rPr>
          <w:sz w:val="20"/>
          <w:szCs w:val="20"/>
        </w:rPr>
        <w:t>à</w:t>
      </w:r>
      <w:r w:rsidRPr="001B3B84">
        <w:rPr>
          <w:spacing w:val="7"/>
          <w:sz w:val="20"/>
          <w:szCs w:val="20"/>
        </w:rPr>
        <w:t xml:space="preserve"> </w:t>
      </w:r>
      <w:r w:rsidRPr="001B3B84">
        <w:rPr>
          <w:sz w:val="20"/>
          <w:szCs w:val="20"/>
        </w:rPr>
        <w:t>documentação</w:t>
      </w:r>
      <w:r w:rsidRPr="001B3B84">
        <w:rPr>
          <w:spacing w:val="7"/>
          <w:sz w:val="20"/>
          <w:szCs w:val="20"/>
        </w:rPr>
        <w:t xml:space="preserve"> </w:t>
      </w:r>
      <w:r w:rsidRPr="001B3B84">
        <w:rPr>
          <w:sz w:val="20"/>
          <w:szCs w:val="20"/>
        </w:rPr>
        <w:t>mencionada</w:t>
      </w:r>
      <w:r w:rsidRPr="001B3B84">
        <w:rPr>
          <w:spacing w:val="7"/>
          <w:sz w:val="20"/>
          <w:szCs w:val="20"/>
        </w:rPr>
        <w:t xml:space="preserve"> </w:t>
      </w:r>
      <w:r w:rsidRPr="001B3B84">
        <w:rPr>
          <w:sz w:val="20"/>
          <w:szCs w:val="20"/>
        </w:rPr>
        <w:t>no</w:t>
      </w:r>
      <w:r w:rsidRPr="001B3B84">
        <w:rPr>
          <w:spacing w:val="40"/>
          <w:sz w:val="20"/>
          <w:szCs w:val="20"/>
        </w:rPr>
        <w:t xml:space="preserve"> </w:t>
      </w:r>
      <w:hyperlink r:id="rId11" w:anchor="art68" w:history="1">
        <w:r w:rsidRPr="001B3B84">
          <w:rPr>
            <w:rStyle w:val="Hyperlink"/>
            <w:color w:val="1154CC"/>
            <w:sz w:val="20"/>
            <w:szCs w:val="20"/>
            <w:u w:val="thick" w:color="1154CC"/>
          </w:rPr>
          <w:t>art. 68 da Lei nº 14.133, de 2021.</w:t>
        </w:r>
      </w:hyperlink>
    </w:p>
    <w:p w14:paraId="05028BE4" w14:textId="77777777" w:rsidR="001C7109" w:rsidRPr="001B3B84" w:rsidRDefault="001C7109" w:rsidP="001C7109">
      <w:pPr>
        <w:pStyle w:val="PargrafodaLista1"/>
        <w:tabs>
          <w:tab w:val="left" w:pos="451"/>
        </w:tabs>
        <w:spacing w:before="1"/>
        <w:ind w:left="0" w:right="474"/>
        <w:jc w:val="both"/>
        <w:rPr>
          <w:sz w:val="20"/>
          <w:szCs w:val="20"/>
        </w:rPr>
      </w:pPr>
    </w:p>
    <w:p w14:paraId="224DA1C4" w14:textId="751E8617" w:rsidR="003A5023" w:rsidRPr="001B3B84" w:rsidRDefault="00806A69" w:rsidP="00241B57">
      <w:pPr>
        <w:pStyle w:val="PargrafodaLista1"/>
        <w:numPr>
          <w:ilvl w:val="1"/>
          <w:numId w:val="8"/>
        </w:numPr>
        <w:tabs>
          <w:tab w:val="left" w:pos="451"/>
        </w:tabs>
        <w:spacing w:before="1"/>
        <w:ind w:left="132" w:right="467" w:firstLine="0"/>
        <w:jc w:val="both"/>
        <w:rPr>
          <w:sz w:val="20"/>
          <w:szCs w:val="20"/>
        </w:rPr>
      </w:pPr>
      <w:r w:rsidRPr="001B3B84">
        <w:rPr>
          <w:sz w:val="20"/>
          <w:szCs w:val="20"/>
        </w:rPr>
        <w:t>A</w:t>
      </w:r>
      <w:r w:rsidRPr="001B3B84">
        <w:rPr>
          <w:spacing w:val="27"/>
          <w:sz w:val="20"/>
          <w:szCs w:val="20"/>
        </w:rPr>
        <w:t xml:space="preserve"> </w:t>
      </w:r>
      <w:r w:rsidRPr="001B3B84">
        <w:rPr>
          <w:sz w:val="20"/>
          <w:szCs w:val="20"/>
        </w:rPr>
        <w:t>Administração</w:t>
      </w:r>
      <w:r w:rsidRPr="001B3B84">
        <w:rPr>
          <w:spacing w:val="27"/>
          <w:sz w:val="20"/>
          <w:szCs w:val="20"/>
        </w:rPr>
        <w:t xml:space="preserve"> </w:t>
      </w:r>
      <w:r w:rsidRPr="001B3B84">
        <w:rPr>
          <w:sz w:val="20"/>
          <w:szCs w:val="20"/>
        </w:rPr>
        <w:t>deverá</w:t>
      </w:r>
      <w:r w:rsidRPr="001B3B84">
        <w:rPr>
          <w:spacing w:val="27"/>
          <w:sz w:val="20"/>
          <w:szCs w:val="20"/>
        </w:rPr>
        <w:t xml:space="preserve"> </w:t>
      </w:r>
      <w:r w:rsidRPr="001B3B84">
        <w:rPr>
          <w:sz w:val="20"/>
          <w:szCs w:val="20"/>
        </w:rPr>
        <w:t>realizar</w:t>
      </w:r>
      <w:r w:rsidRPr="001B3B84">
        <w:rPr>
          <w:spacing w:val="27"/>
          <w:sz w:val="20"/>
          <w:szCs w:val="20"/>
        </w:rPr>
        <w:t xml:space="preserve"> </w:t>
      </w:r>
      <w:r w:rsidRPr="001B3B84">
        <w:rPr>
          <w:sz w:val="20"/>
          <w:szCs w:val="20"/>
        </w:rPr>
        <w:t>consulta</w:t>
      </w:r>
      <w:r w:rsidRPr="001B3B84">
        <w:rPr>
          <w:spacing w:val="27"/>
          <w:sz w:val="20"/>
          <w:szCs w:val="20"/>
        </w:rPr>
        <w:t xml:space="preserve"> </w:t>
      </w:r>
      <w:r w:rsidRPr="001B3B84">
        <w:rPr>
          <w:sz w:val="20"/>
          <w:szCs w:val="20"/>
        </w:rPr>
        <w:t>ao</w:t>
      </w:r>
      <w:r w:rsidRPr="001B3B84">
        <w:rPr>
          <w:spacing w:val="27"/>
          <w:sz w:val="20"/>
          <w:szCs w:val="20"/>
        </w:rPr>
        <w:t xml:space="preserve"> </w:t>
      </w:r>
      <w:r w:rsidRPr="001B3B84">
        <w:rPr>
          <w:sz w:val="20"/>
          <w:szCs w:val="20"/>
        </w:rPr>
        <w:t>SICAF</w:t>
      </w:r>
      <w:r w:rsidRPr="001B3B84">
        <w:rPr>
          <w:spacing w:val="27"/>
          <w:sz w:val="20"/>
          <w:szCs w:val="20"/>
        </w:rPr>
        <w:t xml:space="preserve"> </w:t>
      </w:r>
      <w:r w:rsidRPr="001B3B84">
        <w:rPr>
          <w:sz w:val="20"/>
          <w:szCs w:val="20"/>
        </w:rPr>
        <w:t>para:</w:t>
      </w:r>
      <w:r w:rsidRPr="001B3B84">
        <w:rPr>
          <w:spacing w:val="27"/>
          <w:sz w:val="20"/>
          <w:szCs w:val="20"/>
        </w:rPr>
        <w:t xml:space="preserve"> </w:t>
      </w:r>
      <w:r w:rsidRPr="001B3B84">
        <w:rPr>
          <w:sz w:val="20"/>
          <w:szCs w:val="20"/>
        </w:rPr>
        <w:t>a)</w:t>
      </w:r>
      <w:r w:rsidRPr="001B3B84">
        <w:rPr>
          <w:spacing w:val="27"/>
          <w:sz w:val="20"/>
          <w:szCs w:val="20"/>
        </w:rPr>
        <w:t xml:space="preserve"> </w:t>
      </w:r>
      <w:r w:rsidRPr="001B3B84">
        <w:rPr>
          <w:sz w:val="20"/>
          <w:szCs w:val="20"/>
        </w:rPr>
        <w:t>verificar a manutenção das condições de habilitação exigidas no edital; b) identificar possível razão</w:t>
      </w:r>
      <w:r w:rsidRPr="001B3B84">
        <w:rPr>
          <w:spacing w:val="40"/>
          <w:sz w:val="20"/>
          <w:szCs w:val="20"/>
        </w:rPr>
        <w:t xml:space="preserve"> </w:t>
      </w:r>
      <w:r w:rsidRPr="001B3B84">
        <w:rPr>
          <w:sz w:val="20"/>
          <w:szCs w:val="20"/>
        </w:rPr>
        <w:t>que impeça a participação em licitação, no âmbito do órgão ou entidade, que implique proibição de contratar com o Poder Público, bem como ocorrências impeditivas</w:t>
      </w:r>
      <w:r w:rsidRPr="001B3B84">
        <w:rPr>
          <w:spacing w:val="40"/>
          <w:sz w:val="20"/>
          <w:szCs w:val="20"/>
        </w:rPr>
        <w:t xml:space="preserve"> </w:t>
      </w:r>
      <w:r w:rsidRPr="001B3B84">
        <w:rPr>
          <w:spacing w:val="-2"/>
          <w:sz w:val="20"/>
          <w:szCs w:val="20"/>
        </w:rPr>
        <w:t>indiretas.</w:t>
      </w:r>
    </w:p>
    <w:p w14:paraId="2F0B1CF6" w14:textId="77777777" w:rsidR="001C7109" w:rsidRPr="001B3B84" w:rsidRDefault="001C7109" w:rsidP="001C7109">
      <w:pPr>
        <w:pStyle w:val="PargrafodaLista1"/>
        <w:tabs>
          <w:tab w:val="left" w:pos="451"/>
        </w:tabs>
        <w:spacing w:before="1"/>
        <w:ind w:left="0" w:right="467"/>
        <w:jc w:val="both"/>
        <w:rPr>
          <w:sz w:val="20"/>
          <w:szCs w:val="20"/>
        </w:rPr>
      </w:pPr>
    </w:p>
    <w:p w14:paraId="17439082" w14:textId="651AB545" w:rsidR="003A5023" w:rsidRPr="001B3B84" w:rsidRDefault="00806A69" w:rsidP="00241B57">
      <w:pPr>
        <w:pStyle w:val="PargrafodaLista1"/>
        <w:numPr>
          <w:ilvl w:val="1"/>
          <w:numId w:val="8"/>
        </w:numPr>
        <w:tabs>
          <w:tab w:val="left" w:pos="451"/>
        </w:tabs>
        <w:ind w:left="132" w:right="470" w:firstLine="0"/>
        <w:jc w:val="both"/>
        <w:rPr>
          <w:sz w:val="20"/>
          <w:szCs w:val="20"/>
        </w:rPr>
      </w:pPr>
      <w:r w:rsidRPr="001B3B84">
        <w:rPr>
          <w:sz w:val="20"/>
          <w:szCs w:val="20"/>
        </w:rPr>
        <w:t>Constatando-se,</w:t>
      </w:r>
      <w:r w:rsidRPr="001B3B84">
        <w:rPr>
          <w:spacing w:val="25"/>
          <w:sz w:val="20"/>
          <w:szCs w:val="20"/>
        </w:rPr>
        <w:t xml:space="preserve"> </w:t>
      </w:r>
      <w:r w:rsidRPr="001B3B84">
        <w:rPr>
          <w:sz w:val="20"/>
          <w:szCs w:val="20"/>
        </w:rPr>
        <w:t>junto</w:t>
      </w:r>
      <w:r w:rsidRPr="001B3B84">
        <w:rPr>
          <w:spacing w:val="25"/>
          <w:sz w:val="20"/>
          <w:szCs w:val="20"/>
        </w:rPr>
        <w:t xml:space="preserve"> </w:t>
      </w:r>
      <w:r w:rsidRPr="001B3B84">
        <w:rPr>
          <w:sz w:val="20"/>
          <w:szCs w:val="20"/>
        </w:rPr>
        <w:t>ao</w:t>
      </w:r>
      <w:r w:rsidRPr="001B3B84">
        <w:rPr>
          <w:spacing w:val="25"/>
          <w:sz w:val="20"/>
          <w:szCs w:val="20"/>
        </w:rPr>
        <w:t xml:space="preserve"> </w:t>
      </w:r>
      <w:r w:rsidRPr="001B3B84">
        <w:rPr>
          <w:sz w:val="20"/>
          <w:szCs w:val="20"/>
        </w:rPr>
        <w:t>SICAF,</w:t>
      </w:r>
      <w:r w:rsidRPr="001B3B84">
        <w:rPr>
          <w:spacing w:val="25"/>
          <w:sz w:val="20"/>
          <w:szCs w:val="20"/>
        </w:rPr>
        <w:t xml:space="preserve"> </w:t>
      </w:r>
      <w:r w:rsidRPr="001B3B84">
        <w:rPr>
          <w:sz w:val="20"/>
          <w:szCs w:val="20"/>
        </w:rPr>
        <w:t>a</w:t>
      </w:r>
      <w:r w:rsidRPr="001B3B84">
        <w:rPr>
          <w:spacing w:val="25"/>
          <w:sz w:val="20"/>
          <w:szCs w:val="20"/>
        </w:rPr>
        <w:t xml:space="preserve"> </w:t>
      </w:r>
      <w:r w:rsidRPr="001B3B84">
        <w:rPr>
          <w:sz w:val="20"/>
          <w:szCs w:val="20"/>
        </w:rPr>
        <w:t>situação</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irregularidade</w:t>
      </w:r>
      <w:r w:rsidRPr="001B3B84">
        <w:rPr>
          <w:spacing w:val="25"/>
          <w:sz w:val="20"/>
          <w:szCs w:val="20"/>
        </w:rPr>
        <w:t xml:space="preserve"> </w:t>
      </w:r>
      <w:r w:rsidRPr="001B3B84">
        <w:rPr>
          <w:sz w:val="20"/>
          <w:szCs w:val="20"/>
        </w:rPr>
        <w:t>do</w:t>
      </w:r>
      <w:r w:rsidRPr="001B3B84">
        <w:rPr>
          <w:spacing w:val="25"/>
          <w:sz w:val="20"/>
          <w:szCs w:val="20"/>
        </w:rPr>
        <w:t xml:space="preserve"> </w:t>
      </w:r>
      <w:r w:rsidRPr="001B3B84">
        <w:rPr>
          <w:sz w:val="20"/>
          <w:szCs w:val="20"/>
        </w:rPr>
        <w:t>contratado,</w:t>
      </w:r>
      <w:r w:rsidRPr="001B3B84">
        <w:rPr>
          <w:spacing w:val="25"/>
          <w:sz w:val="20"/>
          <w:szCs w:val="20"/>
        </w:rPr>
        <w:t xml:space="preserve"> </w:t>
      </w:r>
      <w:r w:rsidRPr="001B3B84">
        <w:rPr>
          <w:sz w:val="20"/>
          <w:szCs w:val="20"/>
        </w:rPr>
        <w:t>será</w:t>
      </w:r>
      <w:r w:rsidRPr="001B3B84">
        <w:rPr>
          <w:spacing w:val="25"/>
          <w:sz w:val="20"/>
          <w:szCs w:val="20"/>
        </w:rPr>
        <w:t xml:space="preserve"> </w:t>
      </w:r>
      <w:r w:rsidRPr="001B3B84">
        <w:rPr>
          <w:sz w:val="20"/>
          <w:szCs w:val="20"/>
        </w:rPr>
        <w:t>providenciada sua notificação, por escrito, para que, no prazo de 5 (cinco) dias</w:t>
      </w:r>
      <w:r w:rsidRPr="001B3B84">
        <w:rPr>
          <w:spacing w:val="40"/>
          <w:sz w:val="20"/>
          <w:szCs w:val="20"/>
        </w:rPr>
        <w:t xml:space="preserve"> </w:t>
      </w:r>
      <w:r w:rsidRPr="001B3B84">
        <w:rPr>
          <w:sz w:val="20"/>
          <w:szCs w:val="20"/>
        </w:rPr>
        <w:t>úteis, regularize sua situação ou, no mesmo prazo, apresente sua defesa. O prazo poderá ser prorrogado uma vez, por igual período, a critério do contratante.</w:t>
      </w:r>
    </w:p>
    <w:p w14:paraId="4CA8F68D" w14:textId="77777777" w:rsidR="001C7109" w:rsidRPr="001B3B84" w:rsidRDefault="001C7109" w:rsidP="001C7109">
      <w:pPr>
        <w:pStyle w:val="PargrafodaLista1"/>
        <w:tabs>
          <w:tab w:val="left" w:pos="451"/>
        </w:tabs>
        <w:ind w:left="0" w:right="470"/>
        <w:jc w:val="both"/>
        <w:rPr>
          <w:sz w:val="20"/>
          <w:szCs w:val="20"/>
        </w:rPr>
      </w:pPr>
    </w:p>
    <w:p w14:paraId="160B7677" w14:textId="7A38693F" w:rsidR="003A5023" w:rsidRPr="001B3B84" w:rsidRDefault="00806A69" w:rsidP="00241B57">
      <w:pPr>
        <w:pStyle w:val="PargrafodaLista1"/>
        <w:numPr>
          <w:ilvl w:val="1"/>
          <w:numId w:val="8"/>
        </w:numPr>
        <w:tabs>
          <w:tab w:val="left" w:pos="436"/>
        </w:tabs>
        <w:spacing w:before="1"/>
        <w:ind w:left="132" w:right="464" w:firstLine="0"/>
        <w:jc w:val="both"/>
        <w:rPr>
          <w:sz w:val="20"/>
          <w:szCs w:val="20"/>
        </w:rPr>
      </w:pPr>
      <w:r w:rsidRPr="001B3B84">
        <w:rPr>
          <w:sz w:val="20"/>
          <w:szCs w:val="20"/>
        </w:rPr>
        <w:t>Não havendo regularização ou sendo a defesa considerada improcedente, o contratante deverá comunicar aos órgãos responsáveis pela fiscalização da regularidade</w:t>
      </w:r>
      <w:r w:rsidRPr="001B3B84">
        <w:rPr>
          <w:spacing w:val="40"/>
          <w:sz w:val="20"/>
          <w:szCs w:val="20"/>
        </w:rPr>
        <w:t xml:space="preserve"> </w:t>
      </w:r>
      <w:r w:rsidRPr="001B3B84">
        <w:rPr>
          <w:sz w:val="20"/>
          <w:szCs w:val="20"/>
        </w:rPr>
        <w:t>fiscal</w:t>
      </w:r>
      <w:r w:rsidRPr="001B3B84">
        <w:rPr>
          <w:spacing w:val="26"/>
          <w:sz w:val="20"/>
          <w:szCs w:val="20"/>
        </w:rPr>
        <w:t xml:space="preserve"> </w:t>
      </w:r>
      <w:r w:rsidRPr="001B3B84">
        <w:rPr>
          <w:sz w:val="20"/>
          <w:szCs w:val="20"/>
        </w:rPr>
        <w:t>quanto</w:t>
      </w:r>
      <w:r w:rsidRPr="001B3B84">
        <w:rPr>
          <w:spacing w:val="26"/>
          <w:sz w:val="20"/>
          <w:szCs w:val="20"/>
        </w:rPr>
        <w:t xml:space="preserve"> </w:t>
      </w:r>
      <w:r w:rsidRPr="001B3B84">
        <w:rPr>
          <w:sz w:val="20"/>
          <w:szCs w:val="20"/>
        </w:rPr>
        <w:t>à</w:t>
      </w:r>
      <w:r w:rsidRPr="001B3B84">
        <w:rPr>
          <w:spacing w:val="26"/>
          <w:sz w:val="20"/>
          <w:szCs w:val="20"/>
        </w:rPr>
        <w:t xml:space="preserve"> </w:t>
      </w:r>
      <w:r w:rsidRPr="001B3B84">
        <w:rPr>
          <w:sz w:val="20"/>
          <w:szCs w:val="20"/>
        </w:rPr>
        <w:t>inadimplência</w:t>
      </w:r>
      <w:r w:rsidRPr="001B3B84">
        <w:rPr>
          <w:spacing w:val="26"/>
          <w:sz w:val="20"/>
          <w:szCs w:val="20"/>
        </w:rPr>
        <w:t xml:space="preserve"> </w:t>
      </w:r>
      <w:r w:rsidRPr="001B3B84">
        <w:rPr>
          <w:sz w:val="20"/>
          <w:szCs w:val="20"/>
        </w:rPr>
        <w:t>do</w:t>
      </w:r>
      <w:r w:rsidRPr="001B3B84">
        <w:rPr>
          <w:spacing w:val="26"/>
          <w:sz w:val="20"/>
          <w:szCs w:val="20"/>
        </w:rPr>
        <w:t xml:space="preserve"> </w:t>
      </w:r>
      <w:r w:rsidRPr="001B3B84">
        <w:rPr>
          <w:sz w:val="20"/>
          <w:szCs w:val="20"/>
        </w:rPr>
        <w:t>contratado,</w:t>
      </w:r>
      <w:r w:rsidRPr="001B3B84">
        <w:rPr>
          <w:spacing w:val="26"/>
          <w:sz w:val="20"/>
          <w:szCs w:val="20"/>
        </w:rPr>
        <w:t xml:space="preserve"> </w:t>
      </w:r>
      <w:r w:rsidRPr="001B3B84">
        <w:rPr>
          <w:sz w:val="20"/>
          <w:szCs w:val="20"/>
        </w:rPr>
        <w:t>bem</w:t>
      </w:r>
      <w:r w:rsidRPr="001B3B84">
        <w:rPr>
          <w:spacing w:val="26"/>
          <w:sz w:val="20"/>
          <w:szCs w:val="20"/>
        </w:rPr>
        <w:t xml:space="preserve"> </w:t>
      </w:r>
      <w:r w:rsidRPr="001B3B84">
        <w:rPr>
          <w:sz w:val="20"/>
          <w:szCs w:val="20"/>
        </w:rPr>
        <w:t>como</w:t>
      </w:r>
      <w:r w:rsidRPr="001B3B84">
        <w:rPr>
          <w:spacing w:val="26"/>
          <w:sz w:val="20"/>
          <w:szCs w:val="20"/>
        </w:rPr>
        <w:t xml:space="preserve"> </w:t>
      </w:r>
      <w:r w:rsidRPr="001B3B84">
        <w:rPr>
          <w:sz w:val="20"/>
          <w:szCs w:val="20"/>
        </w:rPr>
        <w:t>quanto</w:t>
      </w:r>
      <w:r w:rsidRPr="001B3B84">
        <w:rPr>
          <w:spacing w:val="26"/>
          <w:sz w:val="20"/>
          <w:szCs w:val="20"/>
        </w:rPr>
        <w:t xml:space="preserve"> </w:t>
      </w:r>
      <w:r w:rsidRPr="001B3B84">
        <w:rPr>
          <w:sz w:val="20"/>
          <w:szCs w:val="20"/>
        </w:rPr>
        <w:t>à</w:t>
      </w:r>
      <w:r w:rsidRPr="001B3B84">
        <w:rPr>
          <w:spacing w:val="26"/>
          <w:sz w:val="20"/>
          <w:szCs w:val="20"/>
        </w:rPr>
        <w:t xml:space="preserve"> </w:t>
      </w:r>
      <w:r w:rsidRPr="001B3B84">
        <w:rPr>
          <w:sz w:val="20"/>
          <w:szCs w:val="20"/>
        </w:rPr>
        <w:t>existência de pagamento a ser efetuado, para que sejam acionados os meios pertinentes e necessários</w:t>
      </w:r>
      <w:r w:rsidRPr="001B3B84">
        <w:rPr>
          <w:spacing w:val="40"/>
          <w:sz w:val="20"/>
          <w:szCs w:val="20"/>
        </w:rPr>
        <w:t xml:space="preserve"> </w:t>
      </w:r>
      <w:r w:rsidRPr="001B3B84">
        <w:rPr>
          <w:sz w:val="20"/>
          <w:szCs w:val="20"/>
        </w:rPr>
        <w:t>para garantir o recebimento de seus créditos.</w:t>
      </w:r>
    </w:p>
    <w:p w14:paraId="612AA1B4" w14:textId="77777777" w:rsidR="001C7109" w:rsidRPr="001B3B84" w:rsidRDefault="001C7109" w:rsidP="001C7109">
      <w:pPr>
        <w:pStyle w:val="PargrafodaLista1"/>
        <w:tabs>
          <w:tab w:val="left" w:pos="436"/>
        </w:tabs>
        <w:spacing w:before="1"/>
        <w:ind w:left="0" w:right="464"/>
        <w:jc w:val="both"/>
        <w:rPr>
          <w:sz w:val="20"/>
          <w:szCs w:val="20"/>
        </w:rPr>
      </w:pPr>
    </w:p>
    <w:p w14:paraId="50CC5F4A" w14:textId="77777777" w:rsidR="003A5023" w:rsidRPr="001B3B84" w:rsidRDefault="00806A69" w:rsidP="00241B57">
      <w:pPr>
        <w:pStyle w:val="PargrafodaLista1"/>
        <w:numPr>
          <w:ilvl w:val="1"/>
          <w:numId w:val="8"/>
        </w:numPr>
        <w:tabs>
          <w:tab w:val="left" w:pos="466"/>
        </w:tabs>
        <w:ind w:left="132" w:right="466" w:firstLine="0"/>
        <w:jc w:val="both"/>
        <w:rPr>
          <w:sz w:val="20"/>
          <w:szCs w:val="20"/>
        </w:rPr>
      </w:pPr>
      <w:r w:rsidRPr="001B3B84">
        <w:rPr>
          <w:sz w:val="20"/>
          <w:szCs w:val="20"/>
        </w:rPr>
        <w:t>Persistindo</w:t>
      </w:r>
      <w:r w:rsidRPr="001B3B84">
        <w:rPr>
          <w:spacing w:val="40"/>
          <w:sz w:val="20"/>
          <w:szCs w:val="20"/>
        </w:rPr>
        <w:t xml:space="preserve"> </w:t>
      </w:r>
      <w:r w:rsidRPr="001B3B84">
        <w:rPr>
          <w:sz w:val="20"/>
          <w:szCs w:val="20"/>
        </w:rPr>
        <w:t>a</w:t>
      </w:r>
      <w:r w:rsidRPr="001B3B84">
        <w:rPr>
          <w:spacing w:val="40"/>
          <w:sz w:val="20"/>
          <w:szCs w:val="20"/>
        </w:rPr>
        <w:t xml:space="preserve"> </w:t>
      </w:r>
      <w:r w:rsidRPr="001B3B84">
        <w:rPr>
          <w:sz w:val="20"/>
          <w:szCs w:val="20"/>
        </w:rPr>
        <w:t>irregularidade,</w:t>
      </w:r>
      <w:r w:rsidRPr="001B3B84">
        <w:rPr>
          <w:spacing w:val="40"/>
          <w:sz w:val="20"/>
          <w:szCs w:val="20"/>
        </w:rPr>
        <w:t xml:space="preserve"> </w:t>
      </w:r>
      <w:r w:rsidRPr="001B3B84">
        <w:rPr>
          <w:sz w:val="20"/>
          <w:szCs w:val="20"/>
        </w:rPr>
        <w:t>o</w:t>
      </w:r>
      <w:r w:rsidRPr="001B3B84">
        <w:rPr>
          <w:spacing w:val="40"/>
          <w:sz w:val="20"/>
          <w:szCs w:val="20"/>
        </w:rPr>
        <w:t xml:space="preserve"> </w:t>
      </w:r>
      <w:r w:rsidRPr="001B3B84">
        <w:rPr>
          <w:sz w:val="20"/>
          <w:szCs w:val="20"/>
        </w:rPr>
        <w:t>contratante</w:t>
      </w:r>
      <w:r w:rsidRPr="001B3B84">
        <w:rPr>
          <w:spacing w:val="40"/>
          <w:sz w:val="20"/>
          <w:szCs w:val="20"/>
        </w:rPr>
        <w:t xml:space="preserve"> </w:t>
      </w:r>
      <w:r w:rsidRPr="001B3B84">
        <w:rPr>
          <w:sz w:val="20"/>
          <w:szCs w:val="20"/>
        </w:rPr>
        <w:t>deverá</w:t>
      </w:r>
      <w:r w:rsidRPr="001B3B84">
        <w:rPr>
          <w:spacing w:val="40"/>
          <w:sz w:val="20"/>
          <w:szCs w:val="20"/>
        </w:rPr>
        <w:t xml:space="preserve"> </w:t>
      </w:r>
      <w:r w:rsidRPr="001B3B84">
        <w:rPr>
          <w:sz w:val="20"/>
          <w:szCs w:val="20"/>
        </w:rPr>
        <w:t>adotar</w:t>
      </w:r>
      <w:r w:rsidRPr="001B3B84">
        <w:rPr>
          <w:spacing w:val="40"/>
          <w:sz w:val="20"/>
          <w:szCs w:val="20"/>
        </w:rPr>
        <w:t xml:space="preserve"> </w:t>
      </w:r>
      <w:r w:rsidRPr="001B3B84">
        <w:rPr>
          <w:sz w:val="20"/>
          <w:szCs w:val="20"/>
        </w:rPr>
        <w:t>as</w:t>
      </w:r>
      <w:r w:rsidRPr="001B3B84">
        <w:rPr>
          <w:spacing w:val="40"/>
          <w:sz w:val="20"/>
          <w:szCs w:val="20"/>
        </w:rPr>
        <w:t xml:space="preserve"> </w:t>
      </w:r>
      <w:r w:rsidRPr="001B3B84">
        <w:rPr>
          <w:sz w:val="20"/>
          <w:szCs w:val="20"/>
        </w:rPr>
        <w:t>medidas</w:t>
      </w:r>
      <w:r w:rsidRPr="001B3B84">
        <w:rPr>
          <w:spacing w:val="40"/>
          <w:sz w:val="20"/>
          <w:szCs w:val="20"/>
        </w:rPr>
        <w:t xml:space="preserve"> </w:t>
      </w:r>
      <w:r w:rsidRPr="001B3B84">
        <w:rPr>
          <w:sz w:val="20"/>
          <w:szCs w:val="20"/>
        </w:rPr>
        <w:t>necessárias</w:t>
      </w:r>
      <w:r w:rsidRPr="001B3B84">
        <w:rPr>
          <w:spacing w:val="40"/>
          <w:sz w:val="20"/>
          <w:szCs w:val="20"/>
        </w:rPr>
        <w:t xml:space="preserve"> </w:t>
      </w:r>
      <w:r w:rsidRPr="001B3B84">
        <w:rPr>
          <w:sz w:val="20"/>
          <w:szCs w:val="20"/>
        </w:rPr>
        <w:t>à</w:t>
      </w:r>
      <w:r w:rsidRPr="001B3B84">
        <w:rPr>
          <w:spacing w:val="40"/>
          <w:sz w:val="20"/>
          <w:szCs w:val="20"/>
        </w:rPr>
        <w:t xml:space="preserve"> </w:t>
      </w:r>
      <w:r w:rsidRPr="001B3B84">
        <w:rPr>
          <w:sz w:val="20"/>
          <w:szCs w:val="20"/>
        </w:rPr>
        <w:t>rescisão</w:t>
      </w:r>
      <w:r w:rsidRPr="001B3B84">
        <w:rPr>
          <w:spacing w:val="40"/>
          <w:sz w:val="20"/>
          <w:szCs w:val="20"/>
        </w:rPr>
        <w:t xml:space="preserve"> </w:t>
      </w:r>
      <w:r w:rsidRPr="001B3B84">
        <w:rPr>
          <w:sz w:val="20"/>
          <w:szCs w:val="20"/>
        </w:rPr>
        <w:t>contratual</w:t>
      </w:r>
      <w:r w:rsidRPr="001B3B84">
        <w:rPr>
          <w:spacing w:val="40"/>
          <w:sz w:val="20"/>
          <w:szCs w:val="20"/>
        </w:rPr>
        <w:t xml:space="preserve"> </w:t>
      </w:r>
      <w:r w:rsidRPr="001B3B84">
        <w:rPr>
          <w:sz w:val="20"/>
          <w:szCs w:val="20"/>
        </w:rPr>
        <w:t>nos autos do processo administrativo correspondente,</w:t>
      </w:r>
      <w:r w:rsidRPr="001B3B84">
        <w:rPr>
          <w:spacing w:val="40"/>
          <w:sz w:val="20"/>
          <w:szCs w:val="20"/>
        </w:rPr>
        <w:t xml:space="preserve"> </w:t>
      </w:r>
      <w:r w:rsidRPr="001B3B84">
        <w:rPr>
          <w:sz w:val="20"/>
          <w:szCs w:val="20"/>
        </w:rPr>
        <w:t>assegurada ao contratado a ampla defesa.</w:t>
      </w:r>
    </w:p>
    <w:p w14:paraId="4B706C3B" w14:textId="77777777" w:rsidR="003A5023" w:rsidRPr="001B3B84" w:rsidRDefault="00806A69" w:rsidP="00241B57">
      <w:pPr>
        <w:pStyle w:val="PargrafodaLista1"/>
        <w:numPr>
          <w:ilvl w:val="1"/>
          <w:numId w:val="8"/>
        </w:numPr>
        <w:tabs>
          <w:tab w:val="left" w:pos="451"/>
        </w:tabs>
        <w:spacing w:before="1"/>
        <w:ind w:left="132" w:right="478" w:firstLine="0"/>
        <w:jc w:val="both"/>
        <w:rPr>
          <w:sz w:val="20"/>
          <w:szCs w:val="20"/>
        </w:rPr>
      </w:pPr>
      <w:r w:rsidRPr="001B3B84">
        <w:rPr>
          <w:sz w:val="20"/>
          <w:szCs w:val="20"/>
        </w:rPr>
        <w:t>Havendo</w:t>
      </w:r>
      <w:r w:rsidRPr="001B3B84">
        <w:rPr>
          <w:spacing w:val="28"/>
          <w:sz w:val="20"/>
          <w:szCs w:val="20"/>
        </w:rPr>
        <w:t xml:space="preserve"> </w:t>
      </w:r>
      <w:r w:rsidRPr="001B3B84">
        <w:rPr>
          <w:sz w:val="20"/>
          <w:szCs w:val="20"/>
        </w:rPr>
        <w:t>a</w:t>
      </w:r>
      <w:r w:rsidRPr="001B3B84">
        <w:rPr>
          <w:spacing w:val="27"/>
          <w:sz w:val="20"/>
          <w:szCs w:val="20"/>
        </w:rPr>
        <w:t xml:space="preserve"> </w:t>
      </w:r>
      <w:r w:rsidRPr="001B3B84">
        <w:rPr>
          <w:sz w:val="20"/>
          <w:szCs w:val="20"/>
        </w:rPr>
        <w:t>efetiva</w:t>
      </w:r>
      <w:r w:rsidRPr="001B3B84">
        <w:rPr>
          <w:spacing w:val="28"/>
          <w:sz w:val="20"/>
          <w:szCs w:val="20"/>
        </w:rPr>
        <w:t xml:space="preserve"> </w:t>
      </w:r>
      <w:r w:rsidRPr="001B3B84">
        <w:rPr>
          <w:sz w:val="20"/>
          <w:szCs w:val="20"/>
        </w:rPr>
        <w:t>execução</w:t>
      </w:r>
      <w:r w:rsidRPr="001B3B84">
        <w:rPr>
          <w:spacing w:val="9"/>
          <w:sz w:val="20"/>
          <w:szCs w:val="20"/>
        </w:rPr>
        <w:t xml:space="preserve"> </w:t>
      </w:r>
      <w:r w:rsidRPr="001B3B84">
        <w:rPr>
          <w:sz w:val="20"/>
          <w:szCs w:val="20"/>
        </w:rPr>
        <w:t>do</w:t>
      </w:r>
      <w:r w:rsidRPr="001B3B84">
        <w:rPr>
          <w:spacing w:val="9"/>
          <w:sz w:val="20"/>
          <w:szCs w:val="20"/>
        </w:rPr>
        <w:t xml:space="preserve"> </w:t>
      </w:r>
      <w:r w:rsidRPr="001B3B84">
        <w:rPr>
          <w:sz w:val="20"/>
          <w:szCs w:val="20"/>
        </w:rPr>
        <w:t>objeto,</w:t>
      </w:r>
      <w:r w:rsidRPr="001B3B84">
        <w:rPr>
          <w:spacing w:val="9"/>
          <w:sz w:val="20"/>
          <w:szCs w:val="20"/>
        </w:rPr>
        <w:t xml:space="preserve"> </w:t>
      </w:r>
      <w:r w:rsidRPr="001B3B84">
        <w:rPr>
          <w:sz w:val="20"/>
          <w:szCs w:val="20"/>
        </w:rPr>
        <w:t>os</w:t>
      </w:r>
      <w:r w:rsidRPr="001B3B84">
        <w:rPr>
          <w:spacing w:val="9"/>
          <w:sz w:val="20"/>
          <w:szCs w:val="20"/>
        </w:rPr>
        <w:t xml:space="preserve"> </w:t>
      </w:r>
      <w:r w:rsidRPr="001B3B84">
        <w:rPr>
          <w:sz w:val="20"/>
          <w:szCs w:val="20"/>
        </w:rPr>
        <w:t>pagamentos</w:t>
      </w:r>
      <w:r w:rsidRPr="001B3B84">
        <w:rPr>
          <w:spacing w:val="9"/>
          <w:sz w:val="20"/>
          <w:szCs w:val="20"/>
        </w:rPr>
        <w:t xml:space="preserve"> </w:t>
      </w:r>
      <w:r w:rsidRPr="001B3B84">
        <w:rPr>
          <w:sz w:val="20"/>
          <w:szCs w:val="20"/>
        </w:rPr>
        <w:t>serão</w:t>
      </w:r>
      <w:r w:rsidRPr="001B3B84">
        <w:rPr>
          <w:spacing w:val="9"/>
          <w:sz w:val="20"/>
          <w:szCs w:val="20"/>
        </w:rPr>
        <w:t xml:space="preserve"> </w:t>
      </w:r>
      <w:r w:rsidRPr="001B3B84">
        <w:rPr>
          <w:sz w:val="20"/>
          <w:szCs w:val="20"/>
        </w:rPr>
        <w:t>realizados</w:t>
      </w:r>
      <w:r w:rsidRPr="001B3B84">
        <w:rPr>
          <w:spacing w:val="9"/>
          <w:sz w:val="20"/>
          <w:szCs w:val="20"/>
        </w:rPr>
        <w:t xml:space="preserve"> </w:t>
      </w:r>
      <w:r w:rsidRPr="001B3B84">
        <w:rPr>
          <w:sz w:val="20"/>
          <w:szCs w:val="20"/>
        </w:rPr>
        <w:t>normalmente,</w:t>
      </w:r>
      <w:r w:rsidRPr="001B3B84">
        <w:rPr>
          <w:spacing w:val="9"/>
          <w:sz w:val="20"/>
          <w:szCs w:val="20"/>
        </w:rPr>
        <w:t xml:space="preserve"> </w:t>
      </w:r>
      <w:r w:rsidRPr="001B3B84">
        <w:rPr>
          <w:sz w:val="20"/>
          <w:szCs w:val="20"/>
        </w:rPr>
        <w:t>até</w:t>
      </w:r>
      <w:r w:rsidRPr="001B3B84">
        <w:rPr>
          <w:spacing w:val="9"/>
          <w:sz w:val="20"/>
          <w:szCs w:val="20"/>
        </w:rPr>
        <w:t xml:space="preserve"> </w:t>
      </w:r>
      <w:r w:rsidRPr="001B3B84">
        <w:rPr>
          <w:sz w:val="20"/>
          <w:szCs w:val="20"/>
        </w:rPr>
        <w:t>que</w:t>
      </w:r>
      <w:r w:rsidRPr="001B3B84">
        <w:rPr>
          <w:spacing w:val="9"/>
          <w:sz w:val="20"/>
          <w:szCs w:val="20"/>
        </w:rPr>
        <w:t xml:space="preserve"> </w:t>
      </w:r>
      <w:r w:rsidRPr="001B3B84">
        <w:rPr>
          <w:sz w:val="20"/>
          <w:szCs w:val="20"/>
        </w:rPr>
        <w:t>se</w:t>
      </w:r>
      <w:r w:rsidRPr="001B3B84">
        <w:rPr>
          <w:spacing w:val="9"/>
          <w:sz w:val="20"/>
          <w:szCs w:val="20"/>
        </w:rPr>
        <w:t xml:space="preserve"> </w:t>
      </w:r>
      <w:r w:rsidRPr="001B3B84">
        <w:rPr>
          <w:sz w:val="20"/>
          <w:szCs w:val="20"/>
        </w:rPr>
        <w:t>decida</w:t>
      </w:r>
      <w:r w:rsidRPr="001B3B84">
        <w:rPr>
          <w:spacing w:val="9"/>
          <w:sz w:val="20"/>
          <w:szCs w:val="20"/>
        </w:rPr>
        <w:t xml:space="preserve"> </w:t>
      </w:r>
      <w:r w:rsidRPr="001B3B84">
        <w:rPr>
          <w:sz w:val="20"/>
          <w:szCs w:val="20"/>
        </w:rPr>
        <w:t>pela</w:t>
      </w:r>
      <w:r w:rsidRPr="001B3B84">
        <w:rPr>
          <w:spacing w:val="9"/>
          <w:sz w:val="20"/>
          <w:szCs w:val="20"/>
        </w:rPr>
        <w:t xml:space="preserve"> </w:t>
      </w:r>
      <w:r w:rsidRPr="001B3B84">
        <w:rPr>
          <w:sz w:val="20"/>
          <w:szCs w:val="20"/>
        </w:rPr>
        <w:t>rescisão</w:t>
      </w:r>
      <w:r w:rsidRPr="001B3B84">
        <w:rPr>
          <w:spacing w:val="9"/>
          <w:sz w:val="20"/>
          <w:szCs w:val="20"/>
        </w:rPr>
        <w:t xml:space="preserve"> </w:t>
      </w:r>
      <w:r w:rsidRPr="001B3B84">
        <w:rPr>
          <w:sz w:val="20"/>
          <w:szCs w:val="20"/>
        </w:rPr>
        <w:t>do</w:t>
      </w:r>
      <w:r w:rsidRPr="001B3B84">
        <w:rPr>
          <w:spacing w:val="9"/>
          <w:sz w:val="20"/>
          <w:szCs w:val="20"/>
        </w:rPr>
        <w:t xml:space="preserve"> </w:t>
      </w:r>
      <w:r w:rsidRPr="001B3B84">
        <w:rPr>
          <w:sz w:val="20"/>
          <w:szCs w:val="20"/>
        </w:rPr>
        <w:t>contrato,</w:t>
      </w:r>
      <w:r w:rsidRPr="001B3B84">
        <w:rPr>
          <w:spacing w:val="9"/>
          <w:sz w:val="20"/>
          <w:szCs w:val="20"/>
        </w:rPr>
        <w:t xml:space="preserve"> </w:t>
      </w:r>
      <w:r w:rsidRPr="001B3B84">
        <w:rPr>
          <w:sz w:val="20"/>
          <w:szCs w:val="20"/>
        </w:rPr>
        <w:t>caso</w:t>
      </w:r>
      <w:r w:rsidRPr="001B3B84">
        <w:rPr>
          <w:spacing w:val="9"/>
          <w:sz w:val="20"/>
          <w:szCs w:val="20"/>
        </w:rPr>
        <w:t xml:space="preserve"> </w:t>
      </w:r>
      <w:r w:rsidRPr="001B3B84">
        <w:rPr>
          <w:sz w:val="20"/>
          <w:szCs w:val="20"/>
        </w:rPr>
        <w:t>o</w:t>
      </w:r>
      <w:r w:rsidRPr="001B3B84">
        <w:rPr>
          <w:spacing w:val="9"/>
          <w:sz w:val="20"/>
          <w:szCs w:val="20"/>
        </w:rPr>
        <w:t xml:space="preserve"> </w:t>
      </w:r>
      <w:r w:rsidRPr="001B3B84">
        <w:rPr>
          <w:sz w:val="20"/>
          <w:szCs w:val="20"/>
        </w:rPr>
        <w:t>contratado</w:t>
      </w:r>
      <w:r w:rsidRPr="001B3B84">
        <w:rPr>
          <w:spacing w:val="9"/>
          <w:sz w:val="20"/>
          <w:szCs w:val="20"/>
        </w:rPr>
        <w:t xml:space="preserve"> </w:t>
      </w:r>
      <w:r w:rsidRPr="001B3B84">
        <w:rPr>
          <w:sz w:val="20"/>
          <w:szCs w:val="20"/>
        </w:rPr>
        <w:t>não</w:t>
      </w:r>
      <w:r w:rsidRPr="001B3B84">
        <w:rPr>
          <w:spacing w:val="9"/>
          <w:sz w:val="20"/>
          <w:szCs w:val="20"/>
        </w:rPr>
        <w:t xml:space="preserve"> </w:t>
      </w:r>
      <w:r w:rsidRPr="001B3B84">
        <w:rPr>
          <w:sz w:val="20"/>
          <w:szCs w:val="20"/>
        </w:rPr>
        <w:t>regularize</w:t>
      </w:r>
      <w:r w:rsidRPr="001B3B84">
        <w:rPr>
          <w:spacing w:val="40"/>
          <w:sz w:val="20"/>
          <w:szCs w:val="20"/>
        </w:rPr>
        <w:t xml:space="preserve"> </w:t>
      </w:r>
      <w:r w:rsidRPr="001B3B84">
        <w:rPr>
          <w:sz w:val="20"/>
          <w:szCs w:val="20"/>
        </w:rPr>
        <w:t>sua situação junto ao SICAF.</w:t>
      </w:r>
    </w:p>
    <w:p w14:paraId="32F4DED0" w14:textId="2C612A42" w:rsidR="003A5023" w:rsidRPr="001B3B84" w:rsidRDefault="00806A69" w:rsidP="000941E9">
      <w:pPr>
        <w:pStyle w:val="Corpodetexto"/>
        <w:ind w:left="132"/>
        <w:rPr>
          <w:spacing w:val="-2"/>
          <w:sz w:val="20"/>
          <w:szCs w:val="20"/>
        </w:rPr>
      </w:pPr>
      <w:r w:rsidRPr="001B3B84">
        <w:rPr>
          <w:sz w:val="20"/>
          <w:szCs w:val="20"/>
        </w:rPr>
        <w:t>Prazo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pagamento</w:t>
      </w:r>
    </w:p>
    <w:p w14:paraId="269EF2A1" w14:textId="77777777" w:rsidR="00550A2E" w:rsidRPr="001B3B84" w:rsidRDefault="00550A2E" w:rsidP="000941E9">
      <w:pPr>
        <w:pStyle w:val="Corpodetexto"/>
        <w:ind w:left="132"/>
        <w:rPr>
          <w:sz w:val="20"/>
          <w:szCs w:val="20"/>
        </w:rPr>
      </w:pPr>
    </w:p>
    <w:p w14:paraId="6D73B1EF" w14:textId="3ACEDD5C" w:rsidR="003A5023" w:rsidRPr="001B3B84" w:rsidRDefault="00806A69" w:rsidP="00241B57">
      <w:pPr>
        <w:pStyle w:val="PargrafodaLista1"/>
        <w:numPr>
          <w:ilvl w:val="1"/>
          <w:numId w:val="8"/>
        </w:numPr>
        <w:tabs>
          <w:tab w:val="left" w:pos="451"/>
        </w:tabs>
        <w:ind w:left="132" w:right="476" w:firstLine="0"/>
        <w:jc w:val="both"/>
        <w:rPr>
          <w:sz w:val="20"/>
          <w:szCs w:val="20"/>
        </w:rPr>
      </w:pPr>
      <w:r w:rsidRPr="001B3B84">
        <w:rPr>
          <w:sz w:val="20"/>
          <w:szCs w:val="20"/>
        </w:rPr>
        <w:t>O</w:t>
      </w:r>
      <w:r w:rsidRPr="001B3B84">
        <w:rPr>
          <w:spacing w:val="24"/>
          <w:sz w:val="20"/>
          <w:szCs w:val="20"/>
        </w:rPr>
        <w:t xml:space="preserve"> </w:t>
      </w:r>
      <w:r w:rsidRPr="001B3B84">
        <w:rPr>
          <w:sz w:val="20"/>
          <w:szCs w:val="20"/>
        </w:rPr>
        <w:t>pagamento</w:t>
      </w:r>
      <w:r w:rsidRPr="001B3B84">
        <w:rPr>
          <w:spacing w:val="24"/>
          <w:sz w:val="20"/>
          <w:szCs w:val="20"/>
        </w:rPr>
        <w:t xml:space="preserve"> </w:t>
      </w:r>
      <w:r w:rsidRPr="001B3B84">
        <w:rPr>
          <w:sz w:val="20"/>
          <w:szCs w:val="20"/>
        </w:rPr>
        <w:t>será</w:t>
      </w:r>
      <w:r w:rsidRPr="001B3B84">
        <w:rPr>
          <w:spacing w:val="24"/>
          <w:sz w:val="20"/>
          <w:szCs w:val="20"/>
        </w:rPr>
        <w:t xml:space="preserve"> </w:t>
      </w:r>
      <w:r w:rsidRPr="001B3B84">
        <w:rPr>
          <w:sz w:val="20"/>
          <w:szCs w:val="20"/>
        </w:rPr>
        <w:t>efetuado</w:t>
      </w:r>
      <w:r w:rsidRPr="001B3B84">
        <w:rPr>
          <w:spacing w:val="24"/>
          <w:sz w:val="20"/>
          <w:szCs w:val="20"/>
        </w:rPr>
        <w:t xml:space="preserve"> </w:t>
      </w:r>
      <w:r w:rsidRPr="001B3B84">
        <w:rPr>
          <w:sz w:val="20"/>
          <w:szCs w:val="20"/>
        </w:rPr>
        <w:t>no</w:t>
      </w:r>
      <w:r w:rsidRPr="001B3B84">
        <w:rPr>
          <w:spacing w:val="24"/>
          <w:sz w:val="20"/>
          <w:szCs w:val="20"/>
        </w:rPr>
        <w:t xml:space="preserve"> </w:t>
      </w:r>
      <w:r w:rsidRPr="001B3B84">
        <w:rPr>
          <w:sz w:val="20"/>
          <w:szCs w:val="20"/>
        </w:rPr>
        <w:t>prazo</w:t>
      </w:r>
      <w:r w:rsidRPr="001B3B84">
        <w:rPr>
          <w:spacing w:val="24"/>
          <w:sz w:val="20"/>
          <w:szCs w:val="20"/>
        </w:rPr>
        <w:t xml:space="preserve"> </w:t>
      </w:r>
      <w:r w:rsidRPr="001B3B84">
        <w:rPr>
          <w:sz w:val="20"/>
          <w:szCs w:val="20"/>
        </w:rPr>
        <w:t>de</w:t>
      </w:r>
      <w:r w:rsidRPr="001B3B84">
        <w:rPr>
          <w:spacing w:val="24"/>
          <w:sz w:val="20"/>
          <w:szCs w:val="20"/>
        </w:rPr>
        <w:t xml:space="preserve"> </w:t>
      </w:r>
      <w:r w:rsidRPr="001B3B84">
        <w:rPr>
          <w:sz w:val="20"/>
          <w:szCs w:val="20"/>
        </w:rPr>
        <w:t>30</w:t>
      </w:r>
      <w:r w:rsidRPr="001B3B84">
        <w:rPr>
          <w:spacing w:val="6"/>
          <w:sz w:val="20"/>
          <w:szCs w:val="20"/>
        </w:rPr>
        <w:t xml:space="preserve"> </w:t>
      </w:r>
      <w:r w:rsidRPr="001B3B84">
        <w:rPr>
          <w:sz w:val="20"/>
          <w:szCs w:val="20"/>
        </w:rPr>
        <w:t>(trinta)</w:t>
      </w:r>
      <w:r w:rsidRPr="001B3B84">
        <w:rPr>
          <w:spacing w:val="6"/>
          <w:sz w:val="20"/>
          <w:szCs w:val="20"/>
        </w:rPr>
        <w:t xml:space="preserve"> </w:t>
      </w:r>
      <w:r w:rsidRPr="001B3B84">
        <w:rPr>
          <w:sz w:val="20"/>
          <w:szCs w:val="20"/>
        </w:rPr>
        <w:t>dias</w:t>
      </w:r>
      <w:r w:rsidRPr="001B3B84">
        <w:rPr>
          <w:spacing w:val="6"/>
          <w:sz w:val="20"/>
          <w:szCs w:val="20"/>
        </w:rPr>
        <w:t xml:space="preserve"> </w:t>
      </w:r>
      <w:r w:rsidRPr="001B3B84">
        <w:rPr>
          <w:sz w:val="20"/>
          <w:szCs w:val="20"/>
        </w:rPr>
        <w:t>contados</w:t>
      </w:r>
      <w:r w:rsidRPr="001B3B84">
        <w:rPr>
          <w:spacing w:val="6"/>
          <w:sz w:val="20"/>
          <w:szCs w:val="20"/>
        </w:rPr>
        <w:t xml:space="preserve"> </w:t>
      </w:r>
      <w:r w:rsidRPr="001B3B84">
        <w:rPr>
          <w:sz w:val="20"/>
          <w:szCs w:val="20"/>
        </w:rPr>
        <w:t>a</w:t>
      </w:r>
      <w:r w:rsidRPr="001B3B84">
        <w:rPr>
          <w:spacing w:val="6"/>
          <w:sz w:val="20"/>
          <w:szCs w:val="20"/>
        </w:rPr>
        <w:t xml:space="preserve"> </w:t>
      </w:r>
      <w:r w:rsidRPr="001B3B84">
        <w:rPr>
          <w:sz w:val="20"/>
          <w:szCs w:val="20"/>
        </w:rPr>
        <w:t>partir</w:t>
      </w:r>
      <w:r w:rsidRPr="001B3B84">
        <w:rPr>
          <w:spacing w:val="6"/>
          <w:sz w:val="20"/>
          <w:szCs w:val="20"/>
        </w:rPr>
        <w:t xml:space="preserve"> </w:t>
      </w:r>
      <w:r w:rsidRPr="001B3B84">
        <w:rPr>
          <w:sz w:val="20"/>
          <w:szCs w:val="20"/>
        </w:rPr>
        <w:t>do</w:t>
      </w:r>
      <w:r w:rsidRPr="001B3B84">
        <w:rPr>
          <w:spacing w:val="6"/>
          <w:sz w:val="20"/>
          <w:szCs w:val="20"/>
        </w:rPr>
        <w:t xml:space="preserve"> </w:t>
      </w:r>
      <w:r w:rsidRPr="001B3B84">
        <w:rPr>
          <w:sz w:val="20"/>
          <w:szCs w:val="20"/>
        </w:rPr>
        <w:t>atesto</w:t>
      </w:r>
      <w:r w:rsidRPr="001B3B84">
        <w:rPr>
          <w:spacing w:val="6"/>
          <w:sz w:val="20"/>
          <w:szCs w:val="20"/>
        </w:rPr>
        <w:t xml:space="preserve"> </w:t>
      </w:r>
      <w:r w:rsidRPr="001B3B84">
        <w:rPr>
          <w:sz w:val="20"/>
          <w:szCs w:val="20"/>
        </w:rPr>
        <w:t>da</w:t>
      </w:r>
      <w:r w:rsidRPr="001B3B84">
        <w:rPr>
          <w:spacing w:val="6"/>
          <w:sz w:val="20"/>
          <w:szCs w:val="20"/>
        </w:rPr>
        <w:t xml:space="preserve"> </w:t>
      </w:r>
      <w:r w:rsidRPr="001B3B84">
        <w:rPr>
          <w:sz w:val="20"/>
          <w:szCs w:val="20"/>
        </w:rPr>
        <w:t>Nota</w:t>
      </w:r>
      <w:r w:rsidRPr="001B3B84">
        <w:rPr>
          <w:spacing w:val="6"/>
          <w:sz w:val="20"/>
          <w:szCs w:val="20"/>
        </w:rPr>
        <w:t xml:space="preserve"> </w:t>
      </w:r>
      <w:r w:rsidRPr="001B3B84">
        <w:rPr>
          <w:sz w:val="20"/>
          <w:szCs w:val="20"/>
        </w:rPr>
        <w:t>Fiscal,</w:t>
      </w:r>
      <w:r w:rsidRPr="001B3B84">
        <w:rPr>
          <w:spacing w:val="6"/>
          <w:sz w:val="20"/>
          <w:szCs w:val="20"/>
        </w:rPr>
        <w:t xml:space="preserve"> </w:t>
      </w:r>
      <w:r w:rsidRPr="001B3B84">
        <w:rPr>
          <w:sz w:val="20"/>
          <w:szCs w:val="20"/>
        </w:rPr>
        <w:t>conforme</w:t>
      </w:r>
      <w:r w:rsidRPr="001B3B84">
        <w:rPr>
          <w:spacing w:val="6"/>
          <w:sz w:val="20"/>
          <w:szCs w:val="20"/>
        </w:rPr>
        <w:t xml:space="preserve"> </w:t>
      </w:r>
      <w:r w:rsidRPr="001B3B84">
        <w:rPr>
          <w:sz w:val="20"/>
          <w:szCs w:val="20"/>
        </w:rPr>
        <w:t>o</w:t>
      </w:r>
      <w:r w:rsidRPr="001B3B84">
        <w:rPr>
          <w:spacing w:val="6"/>
          <w:sz w:val="20"/>
          <w:szCs w:val="20"/>
        </w:rPr>
        <w:t xml:space="preserve"> </w:t>
      </w:r>
      <w:r w:rsidRPr="001B3B84">
        <w:rPr>
          <w:sz w:val="20"/>
          <w:szCs w:val="20"/>
        </w:rPr>
        <w:t>art.</w:t>
      </w:r>
      <w:r w:rsidRPr="001B3B84">
        <w:rPr>
          <w:spacing w:val="6"/>
          <w:sz w:val="20"/>
          <w:szCs w:val="20"/>
        </w:rPr>
        <w:t xml:space="preserve"> </w:t>
      </w:r>
      <w:r w:rsidRPr="001B3B84">
        <w:rPr>
          <w:sz w:val="20"/>
          <w:szCs w:val="20"/>
        </w:rPr>
        <w:t>35,</w:t>
      </w:r>
      <w:r w:rsidRPr="001B3B84">
        <w:rPr>
          <w:spacing w:val="6"/>
          <w:sz w:val="20"/>
          <w:szCs w:val="20"/>
        </w:rPr>
        <w:t xml:space="preserve"> </w:t>
      </w:r>
      <w:r w:rsidRPr="001B3B84">
        <w:rPr>
          <w:sz w:val="20"/>
          <w:szCs w:val="20"/>
        </w:rPr>
        <w:t>parágrafo</w:t>
      </w:r>
      <w:r w:rsidRPr="001B3B84">
        <w:rPr>
          <w:spacing w:val="6"/>
          <w:sz w:val="20"/>
          <w:szCs w:val="20"/>
        </w:rPr>
        <w:t xml:space="preserve"> </w:t>
      </w:r>
      <w:r w:rsidRPr="001B3B84">
        <w:rPr>
          <w:sz w:val="20"/>
          <w:szCs w:val="20"/>
        </w:rPr>
        <w:t>único</w:t>
      </w:r>
      <w:r w:rsidRPr="001B3B84">
        <w:rPr>
          <w:spacing w:val="6"/>
          <w:sz w:val="20"/>
          <w:szCs w:val="20"/>
        </w:rPr>
        <w:t xml:space="preserve"> </w:t>
      </w:r>
      <w:r w:rsidRPr="001B3B84">
        <w:rPr>
          <w:sz w:val="20"/>
          <w:szCs w:val="20"/>
        </w:rPr>
        <w:t>do</w:t>
      </w:r>
      <w:r w:rsidRPr="001B3B84">
        <w:rPr>
          <w:spacing w:val="6"/>
          <w:sz w:val="20"/>
          <w:szCs w:val="20"/>
        </w:rPr>
        <w:t xml:space="preserve"> </w:t>
      </w:r>
      <w:r w:rsidRPr="001B3B84">
        <w:rPr>
          <w:sz w:val="20"/>
          <w:szCs w:val="20"/>
        </w:rPr>
        <w:t>Decreto</w:t>
      </w:r>
      <w:r w:rsidRPr="001B3B84">
        <w:rPr>
          <w:spacing w:val="6"/>
          <w:sz w:val="20"/>
          <w:szCs w:val="20"/>
        </w:rPr>
        <w:t xml:space="preserve"> </w:t>
      </w:r>
      <w:r w:rsidRPr="001B3B84">
        <w:rPr>
          <w:sz w:val="20"/>
          <w:szCs w:val="20"/>
        </w:rPr>
        <w:t>nº</w:t>
      </w:r>
      <w:r w:rsidRPr="001B3B84">
        <w:rPr>
          <w:spacing w:val="6"/>
          <w:sz w:val="20"/>
          <w:szCs w:val="20"/>
        </w:rPr>
        <w:t xml:space="preserve"> </w:t>
      </w:r>
      <w:r w:rsidRPr="001B3B84">
        <w:rPr>
          <w:sz w:val="20"/>
          <w:szCs w:val="20"/>
        </w:rPr>
        <w:t>3.537,</w:t>
      </w:r>
      <w:r w:rsidRPr="001B3B84">
        <w:rPr>
          <w:spacing w:val="6"/>
          <w:sz w:val="20"/>
          <w:szCs w:val="20"/>
        </w:rPr>
        <w:t xml:space="preserve"> </w:t>
      </w:r>
      <w:r w:rsidRPr="001B3B84">
        <w:rPr>
          <w:sz w:val="20"/>
          <w:szCs w:val="20"/>
        </w:rPr>
        <w:t>de</w:t>
      </w:r>
      <w:r w:rsidRPr="001B3B84">
        <w:rPr>
          <w:spacing w:val="6"/>
          <w:sz w:val="20"/>
          <w:szCs w:val="20"/>
        </w:rPr>
        <w:t xml:space="preserve"> </w:t>
      </w:r>
      <w:r w:rsidRPr="001B3B84">
        <w:rPr>
          <w:sz w:val="20"/>
          <w:szCs w:val="20"/>
        </w:rPr>
        <w:t>09</w:t>
      </w:r>
      <w:r w:rsidRPr="001B3B84">
        <w:rPr>
          <w:spacing w:val="40"/>
          <w:sz w:val="20"/>
          <w:szCs w:val="20"/>
        </w:rPr>
        <w:t xml:space="preserve"> </w:t>
      </w:r>
      <w:r w:rsidRPr="001B3B84">
        <w:rPr>
          <w:sz w:val="20"/>
          <w:szCs w:val="20"/>
        </w:rPr>
        <w:t>de maio de 2023.</w:t>
      </w:r>
    </w:p>
    <w:p w14:paraId="2D0EE837" w14:textId="77777777" w:rsidR="00550A2E" w:rsidRPr="001B3B84" w:rsidRDefault="00550A2E" w:rsidP="00550A2E">
      <w:pPr>
        <w:pStyle w:val="PargrafodaLista1"/>
        <w:tabs>
          <w:tab w:val="left" w:pos="451"/>
        </w:tabs>
        <w:ind w:right="476"/>
        <w:jc w:val="both"/>
        <w:rPr>
          <w:sz w:val="20"/>
          <w:szCs w:val="20"/>
        </w:rPr>
      </w:pPr>
    </w:p>
    <w:p w14:paraId="0A7E16D6" w14:textId="77777777" w:rsidR="003A5023" w:rsidRPr="001B3B84" w:rsidRDefault="00806A69" w:rsidP="00241B57">
      <w:pPr>
        <w:pStyle w:val="PargrafodaLista1"/>
        <w:numPr>
          <w:ilvl w:val="1"/>
          <w:numId w:val="8"/>
        </w:numPr>
        <w:tabs>
          <w:tab w:val="left" w:pos="451"/>
        </w:tabs>
        <w:spacing w:before="1"/>
        <w:ind w:left="132" w:right="471" w:firstLine="0"/>
        <w:jc w:val="both"/>
        <w:rPr>
          <w:sz w:val="20"/>
          <w:szCs w:val="20"/>
        </w:rPr>
      </w:pPr>
      <w:r w:rsidRPr="001B3B84">
        <w:rPr>
          <w:sz w:val="20"/>
          <w:szCs w:val="20"/>
        </w:rPr>
        <w:t>No</w:t>
      </w:r>
      <w:r w:rsidRPr="001B3B84">
        <w:rPr>
          <w:spacing w:val="25"/>
          <w:sz w:val="20"/>
          <w:szCs w:val="20"/>
        </w:rPr>
        <w:t xml:space="preserve"> </w:t>
      </w:r>
      <w:r w:rsidRPr="001B3B84">
        <w:rPr>
          <w:sz w:val="20"/>
          <w:szCs w:val="20"/>
        </w:rPr>
        <w:t>caso</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atraso</w:t>
      </w:r>
      <w:r w:rsidRPr="001B3B84">
        <w:rPr>
          <w:spacing w:val="25"/>
          <w:sz w:val="20"/>
          <w:szCs w:val="20"/>
        </w:rPr>
        <w:t xml:space="preserve"> </w:t>
      </w:r>
      <w:r w:rsidRPr="001B3B84">
        <w:rPr>
          <w:sz w:val="20"/>
          <w:szCs w:val="20"/>
        </w:rPr>
        <w:t>pelo</w:t>
      </w:r>
      <w:r w:rsidRPr="001B3B84">
        <w:rPr>
          <w:spacing w:val="25"/>
          <w:sz w:val="20"/>
          <w:szCs w:val="20"/>
        </w:rPr>
        <w:t xml:space="preserve"> </w:t>
      </w:r>
      <w:r w:rsidRPr="001B3B84">
        <w:rPr>
          <w:sz w:val="20"/>
          <w:szCs w:val="20"/>
        </w:rPr>
        <w:t>Contratante,</w:t>
      </w:r>
      <w:r w:rsidRPr="001B3B84">
        <w:rPr>
          <w:spacing w:val="25"/>
          <w:sz w:val="20"/>
          <w:szCs w:val="20"/>
        </w:rPr>
        <w:t xml:space="preserve"> </w:t>
      </w:r>
      <w:r w:rsidRPr="001B3B84">
        <w:rPr>
          <w:sz w:val="20"/>
          <w:szCs w:val="20"/>
        </w:rPr>
        <w:t>os</w:t>
      </w:r>
      <w:r w:rsidRPr="001B3B84">
        <w:rPr>
          <w:spacing w:val="25"/>
          <w:sz w:val="20"/>
          <w:szCs w:val="20"/>
        </w:rPr>
        <w:t xml:space="preserve"> </w:t>
      </w:r>
      <w:r w:rsidRPr="001B3B84">
        <w:rPr>
          <w:sz w:val="20"/>
          <w:szCs w:val="20"/>
        </w:rPr>
        <w:t>valores</w:t>
      </w:r>
      <w:r w:rsidRPr="001B3B84">
        <w:rPr>
          <w:spacing w:val="25"/>
          <w:sz w:val="20"/>
          <w:szCs w:val="20"/>
        </w:rPr>
        <w:t xml:space="preserve"> </w:t>
      </w:r>
      <w:r w:rsidRPr="001B3B84">
        <w:rPr>
          <w:sz w:val="20"/>
          <w:szCs w:val="20"/>
        </w:rPr>
        <w:t>devidos</w:t>
      </w:r>
      <w:r w:rsidRPr="001B3B84">
        <w:rPr>
          <w:spacing w:val="25"/>
          <w:sz w:val="20"/>
          <w:szCs w:val="20"/>
        </w:rPr>
        <w:t xml:space="preserve"> </w:t>
      </w:r>
      <w:r w:rsidRPr="001B3B84">
        <w:rPr>
          <w:sz w:val="20"/>
          <w:szCs w:val="20"/>
        </w:rPr>
        <w:t>ao</w:t>
      </w:r>
      <w:r w:rsidRPr="001B3B84">
        <w:rPr>
          <w:spacing w:val="25"/>
          <w:sz w:val="20"/>
          <w:szCs w:val="20"/>
        </w:rPr>
        <w:t xml:space="preserve"> </w:t>
      </w:r>
      <w:r w:rsidRPr="001B3B84">
        <w:rPr>
          <w:sz w:val="20"/>
          <w:szCs w:val="20"/>
        </w:rPr>
        <w:t>contratado</w:t>
      </w:r>
      <w:r w:rsidRPr="001B3B84">
        <w:rPr>
          <w:spacing w:val="25"/>
          <w:sz w:val="20"/>
          <w:szCs w:val="20"/>
        </w:rPr>
        <w:t xml:space="preserve"> </w:t>
      </w:r>
      <w:r w:rsidRPr="001B3B84">
        <w:rPr>
          <w:sz w:val="20"/>
          <w:szCs w:val="20"/>
        </w:rPr>
        <w:t>serão</w:t>
      </w:r>
      <w:r w:rsidRPr="001B3B84">
        <w:rPr>
          <w:spacing w:val="25"/>
          <w:sz w:val="20"/>
          <w:szCs w:val="20"/>
        </w:rPr>
        <w:t xml:space="preserve"> </w:t>
      </w:r>
      <w:r w:rsidRPr="001B3B84">
        <w:rPr>
          <w:sz w:val="20"/>
          <w:szCs w:val="20"/>
        </w:rPr>
        <w:t>atualizados</w:t>
      </w:r>
      <w:r w:rsidRPr="001B3B84">
        <w:rPr>
          <w:spacing w:val="25"/>
          <w:sz w:val="20"/>
          <w:szCs w:val="20"/>
        </w:rPr>
        <w:t xml:space="preserve"> </w:t>
      </w:r>
      <w:r w:rsidRPr="001B3B84">
        <w:rPr>
          <w:sz w:val="20"/>
          <w:szCs w:val="20"/>
        </w:rPr>
        <w:t>monetariamente</w:t>
      </w:r>
      <w:r w:rsidRPr="001B3B84">
        <w:rPr>
          <w:spacing w:val="7"/>
          <w:sz w:val="20"/>
          <w:szCs w:val="20"/>
        </w:rPr>
        <w:t xml:space="preserve"> </w:t>
      </w:r>
      <w:r w:rsidRPr="001B3B84">
        <w:rPr>
          <w:sz w:val="20"/>
          <w:szCs w:val="20"/>
        </w:rPr>
        <w:t>entre</w:t>
      </w:r>
      <w:r w:rsidRPr="001B3B84">
        <w:rPr>
          <w:spacing w:val="7"/>
          <w:sz w:val="20"/>
          <w:szCs w:val="20"/>
        </w:rPr>
        <w:t xml:space="preserve"> </w:t>
      </w:r>
      <w:r w:rsidRPr="001B3B84">
        <w:rPr>
          <w:sz w:val="20"/>
          <w:szCs w:val="20"/>
        </w:rPr>
        <w:t>o</w:t>
      </w:r>
      <w:r w:rsidRPr="001B3B84">
        <w:rPr>
          <w:spacing w:val="7"/>
          <w:sz w:val="20"/>
          <w:szCs w:val="20"/>
        </w:rPr>
        <w:t xml:space="preserve"> </w:t>
      </w:r>
      <w:r w:rsidRPr="001B3B84">
        <w:rPr>
          <w:sz w:val="20"/>
          <w:szCs w:val="20"/>
        </w:rPr>
        <w:t>termo</w:t>
      </w:r>
      <w:r w:rsidRPr="001B3B84">
        <w:rPr>
          <w:spacing w:val="7"/>
          <w:sz w:val="20"/>
          <w:szCs w:val="20"/>
        </w:rPr>
        <w:t xml:space="preserve"> </w:t>
      </w:r>
      <w:r w:rsidRPr="001B3B84">
        <w:rPr>
          <w:sz w:val="20"/>
          <w:szCs w:val="20"/>
        </w:rPr>
        <w:t>final</w:t>
      </w:r>
      <w:r w:rsidRPr="001B3B84">
        <w:rPr>
          <w:spacing w:val="7"/>
          <w:sz w:val="20"/>
          <w:szCs w:val="20"/>
        </w:rPr>
        <w:t xml:space="preserve"> </w:t>
      </w:r>
      <w:r w:rsidRPr="001B3B84">
        <w:rPr>
          <w:sz w:val="20"/>
          <w:szCs w:val="20"/>
        </w:rPr>
        <w:t>do</w:t>
      </w:r>
      <w:r w:rsidRPr="001B3B84">
        <w:rPr>
          <w:spacing w:val="7"/>
          <w:sz w:val="20"/>
          <w:szCs w:val="20"/>
        </w:rPr>
        <w:t xml:space="preserve"> </w:t>
      </w:r>
      <w:r w:rsidRPr="001B3B84">
        <w:rPr>
          <w:sz w:val="20"/>
          <w:szCs w:val="20"/>
        </w:rPr>
        <w:t>prazo</w:t>
      </w:r>
      <w:r w:rsidRPr="001B3B84">
        <w:rPr>
          <w:spacing w:val="7"/>
          <w:sz w:val="20"/>
          <w:szCs w:val="20"/>
        </w:rPr>
        <w:t xml:space="preserve"> </w:t>
      </w:r>
      <w:r w:rsidRPr="001B3B84">
        <w:rPr>
          <w:sz w:val="20"/>
          <w:szCs w:val="20"/>
        </w:rPr>
        <w:t>de</w:t>
      </w:r>
      <w:r w:rsidRPr="001B3B84">
        <w:rPr>
          <w:spacing w:val="7"/>
          <w:sz w:val="20"/>
          <w:szCs w:val="20"/>
        </w:rPr>
        <w:t xml:space="preserve"> </w:t>
      </w:r>
      <w:r w:rsidRPr="001B3B84">
        <w:rPr>
          <w:sz w:val="20"/>
          <w:szCs w:val="20"/>
        </w:rPr>
        <w:t>pagamento</w:t>
      </w:r>
      <w:r w:rsidRPr="001B3B84">
        <w:rPr>
          <w:spacing w:val="7"/>
          <w:sz w:val="20"/>
          <w:szCs w:val="20"/>
        </w:rPr>
        <w:t xml:space="preserve"> </w:t>
      </w:r>
      <w:r w:rsidRPr="001B3B84">
        <w:rPr>
          <w:sz w:val="20"/>
          <w:szCs w:val="20"/>
        </w:rPr>
        <w:t>até</w:t>
      </w:r>
      <w:r w:rsidRPr="001B3B84">
        <w:rPr>
          <w:spacing w:val="7"/>
          <w:sz w:val="20"/>
          <w:szCs w:val="20"/>
        </w:rPr>
        <w:t xml:space="preserve"> </w:t>
      </w:r>
      <w:r w:rsidRPr="001B3B84">
        <w:rPr>
          <w:sz w:val="20"/>
          <w:szCs w:val="20"/>
        </w:rPr>
        <w:t>a</w:t>
      </w:r>
      <w:r w:rsidRPr="001B3B84">
        <w:rPr>
          <w:spacing w:val="7"/>
          <w:sz w:val="20"/>
          <w:szCs w:val="20"/>
        </w:rPr>
        <w:t xml:space="preserve"> </w:t>
      </w:r>
      <w:r w:rsidRPr="001B3B84">
        <w:rPr>
          <w:sz w:val="20"/>
          <w:szCs w:val="20"/>
        </w:rPr>
        <w:t>data</w:t>
      </w:r>
      <w:r w:rsidRPr="001B3B84">
        <w:rPr>
          <w:spacing w:val="7"/>
          <w:sz w:val="20"/>
          <w:szCs w:val="20"/>
        </w:rPr>
        <w:t xml:space="preserve"> </w:t>
      </w:r>
      <w:r w:rsidRPr="001B3B84">
        <w:rPr>
          <w:sz w:val="20"/>
          <w:szCs w:val="20"/>
        </w:rPr>
        <w:t>de</w:t>
      </w:r>
      <w:r w:rsidRPr="001B3B84">
        <w:rPr>
          <w:spacing w:val="40"/>
          <w:sz w:val="20"/>
          <w:szCs w:val="20"/>
        </w:rPr>
        <w:t xml:space="preserve"> </w:t>
      </w:r>
      <w:r w:rsidRPr="001B3B84">
        <w:rPr>
          <w:sz w:val="20"/>
          <w:szCs w:val="20"/>
        </w:rPr>
        <w:t xml:space="preserve">sua efetiva realização, mediante aplicação do índice </w:t>
      </w:r>
      <w:r w:rsidR="001B10D1" w:rsidRPr="001B3B84">
        <w:rPr>
          <w:i/>
          <w:sz w:val="20"/>
          <w:szCs w:val="20"/>
        </w:rPr>
        <w:t>INPC</w:t>
      </w:r>
      <w:r w:rsidRPr="001B3B84">
        <w:rPr>
          <w:i/>
          <w:sz w:val="20"/>
          <w:szCs w:val="20"/>
        </w:rPr>
        <w:t xml:space="preserve"> </w:t>
      </w:r>
      <w:r w:rsidRPr="001B3B84">
        <w:rPr>
          <w:sz w:val="20"/>
          <w:szCs w:val="20"/>
        </w:rPr>
        <w:t>de correção monetária.</w:t>
      </w:r>
    </w:p>
    <w:p w14:paraId="7D5CF921" w14:textId="77777777" w:rsidR="00B87951" w:rsidRPr="001B3B84" w:rsidRDefault="00B87951" w:rsidP="000941E9">
      <w:pPr>
        <w:pStyle w:val="Corpodetexto"/>
        <w:ind w:left="132"/>
        <w:rPr>
          <w:sz w:val="20"/>
          <w:szCs w:val="20"/>
        </w:rPr>
      </w:pPr>
    </w:p>
    <w:p w14:paraId="223ED0B5" w14:textId="7D31DFA0" w:rsidR="003A5023" w:rsidRPr="001B3B84" w:rsidRDefault="00806A69" w:rsidP="000941E9">
      <w:pPr>
        <w:pStyle w:val="Corpodetexto"/>
        <w:ind w:left="132"/>
        <w:rPr>
          <w:b/>
          <w:bCs/>
          <w:sz w:val="20"/>
          <w:szCs w:val="20"/>
        </w:rPr>
      </w:pPr>
      <w:r w:rsidRPr="001B3B84">
        <w:rPr>
          <w:b/>
          <w:bCs/>
          <w:sz w:val="20"/>
          <w:szCs w:val="20"/>
        </w:rPr>
        <w:t>Forma</w:t>
      </w:r>
      <w:r w:rsidRPr="001B3B84">
        <w:rPr>
          <w:b/>
          <w:bCs/>
          <w:spacing w:val="2"/>
          <w:sz w:val="20"/>
          <w:szCs w:val="20"/>
        </w:rPr>
        <w:t xml:space="preserve"> </w:t>
      </w:r>
      <w:r w:rsidRPr="001B3B84">
        <w:rPr>
          <w:b/>
          <w:bCs/>
          <w:sz w:val="20"/>
          <w:szCs w:val="20"/>
        </w:rPr>
        <w:t>de</w:t>
      </w:r>
      <w:r w:rsidRPr="001B3B84">
        <w:rPr>
          <w:b/>
          <w:bCs/>
          <w:spacing w:val="2"/>
          <w:sz w:val="20"/>
          <w:szCs w:val="20"/>
        </w:rPr>
        <w:t xml:space="preserve"> </w:t>
      </w:r>
      <w:r w:rsidRPr="001B3B84">
        <w:rPr>
          <w:b/>
          <w:bCs/>
          <w:spacing w:val="-2"/>
          <w:sz w:val="20"/>
          <w:szCs w:val="20"/>
        </w:rPr>
        <w:t>pagamento</w:t>
      </w:r>
    </w:p>
    <w:p w14:paraId="5ED975BC" w14:textId="77777777" w:rsidR="003A5023" w:rsidRPr="001B3B84" w:rsidRDefault="003A5023" w:rsidP="000941E9">
      <w:pPr>
        <w:pStyle w:val="Corpodetexto"/>
        <w:spacing w:before="92"/>
        <w:rPr>
          <w:sz w:val="20"/>
          <w:szCs w:val="20"/>
        </w:rPr>
      </w:pPr>
    </w:p>
    <w:p w14:paraId="5786A029" w14:textId="35F528D7" w:rsidR="003A5023" w:rsidRPr="001B3B84" w:rsidRDefault="00806A69" w:rsidP="006E5D60">
      <w:pPr>
        <w:pStyle w:val="PargrafodaLista1"/>
        <w:numPr>
          <w:ilvl w:val="1"/>
          <w:numId w:val="8"/>
        </w:numPr>
        <w:tabs>
          <w:tab w:val="left" w:pos="436"/>
        </w:tabs>
        <w:ind w:left="436" w:hanging="304"/>
        <w:jc w:val="both"/>
        <w:rPr>
          <w:sz w:val="20"/>
          <w:szCs w:val="20"/>
        </w:rPr>
      </w:pPr>
      <w:r w:rsidRPr="001B3B84">
        <w:rPr>
          <w:sz w:val="20"/>
          <w:szCs w:val="20"/>
        </w:rPr>
        <w:t>O</w:t>
      </w:r>
      <w:r w:rsidRPr="001B3B84">
        <w:rPr>
          <w:spacing w:val="2"/>
          <w:sz w:val="20"/>
          <w:szCs w:val="20"/>
        </w:rPr>
        <w:t xml:space="preserve"> </w:t>
      </w:r>
      <w:r w:rsidRPr="001B3B84">
        <w:rPr>
          <w:sz w:val="20"/>
          <w:szCs w:val="20"/>
        </w:rPr>
        <w:t>pagamento</w:t>
      </w:r>
      <w:r w:rsidRPr="001B3B84">
        <w:rPr>
          <w:spacing w:val="2"/>
          <w:sz w:val="20"/>
          <w:szCs w:val="20"/>
        </w:rPr>
        <w:t xml:space="preserve"> </w:t>
      </w:r>
      <w:r w:rsidRPr="001B3B84">
        <w:rPr>
          <w:sz w:val="20"/>
          <w:szCs w:val="20"/>
        </w:rPr>
        <w:t>será</w:t>
      </w:r>
      <w:r w:rsidRPr="001B3B84">
        <w:rPr>
          <w:spacing w:val="2"/>
          <w:sz w:val="20"/>
          <w:szCs w:val="20"/>
        </w:rPr>
        <w:t xml:space="preserve"> </w:t>
      </w:r>
      <w:r w:rsidRPr="001B3B84">
        <w:rPr>
          <w:sz w:val="20"/>
          <w:szCs w:val="20"/>
        </w:rPr>
        <w:t>realizado</w:t>
      </w:r>
      <w:r w:rsidRPr="001B3B84">
        <w:rPr>
          <w:spacing w:val="2"/>
          <w:sz w:val="20"/>
          <w:szCs w:val="20"/>
        </w:rPr>
        <w:t xml:space="preserve"> </w:t>
      </w:r>
      <w:r w:rsidRPr="001B3B84">
        <w:rPr>
          <w:sz w:val="20"/>
          <w:szCs w:val="20"/>
        </w:rPr>
        <w:t>por</w:t>
      </w:r>
      <w:r w:rsidRPr="001B3B84">
        <w:rPr>
          <w:spacing w:val="3"/>
          <w:sz w:val="20"/>
          <w:szCs w:val="20"/>
        </w:rPr>
        <w:t xml:space="preserve"> </w:t>
      </w:r>
      <w:r w:rsidRPr="001B3B84">
        <w:rPr>
          <w:sz w:val="20"/>
          <w:szCs w:val="20"/>
        </w:rPr>
        <w:t>meio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ordem</w:t>
      </w:r>
      <w:r w:rsidRPr="001B3B84">
        <w:rPr>
          <w:spacing w:val="2"/>
          <w:sz w:val="20"/>
          <w:szCs w:val="20"/>
        </w:rPr>
        <w:t xml:space="preserve"> </w:t>
      </w:r>
      <w:r w:rsidRPr="001B3B84">
        <w:rPr>
          <w:sz w:val="20"/>
          <w:szCs w:val="20"/>
        </w:rPr>
        <w:t>bancária,</w:t>
      </w:r>
      <w:r w:rsidRPr="001B3B84">
        <w:rPr>
          <w:spacing w:val="3"/>
          <w:sz w:val="20"/>
          <w:szCs w:val="20"/>
        </w:rPr>
        <w:t xml:space="preserve"> </w:t>
      </w:r>
      <w:r w:rsidRPr="001B3B84">
        <w:rPr>
          <w:sz w:val="20"/>
          <w:szCs w:val="20"/>
        </w:rPr>
        <w:t>para</w:t>
      </w:r>
      <w:r w:rsidRPr="001B3B84">
        <w:rPr>
          <w:spacing w:val="2"/>
          <w:sz w:val="20"/>
          <w:szCs w:val="20"/>
        </w:rPr>
        <w:t xml:space="preserve"> </w:t>
      </w:r>
      <w:r w:rsidRPr="001B3B84">
        <w:rPr>
          <w:sz w:val="20"/>
          <w:szCs w:val="20"/>
        </w:rPr>
        <w:t>crédito</w:t>
      </w:r>
      <w:r w:rsidRPr="001B3B84">
        <w:rPr>
          <w:spacing w:val="2"/>
          <w:sz w:val="20"/>
          <w:szCs w:val="20"/>
        </w:rPr>
        <w:t xml:space="preserve"> </w:t>
      </w:r>
      <w:r w:rsidRPr="001B3B84">
        <w:rPr>
          <w:sz w:val="20"/>
          <w:szCs w:val="20"/>
        </w:rPr>
        <w:t>em</w:t>
      </w:r>
      <w:r w:rsidRPr="001B3B84">
        <w:rPr>
          <w:spacing w:val="2"/>
          <w:sz w:val="20"/>
          <w:szCs w:val="20"/>
        </w:rPr>
        <w:t xml:space="preserve"> </w:t>
      </w:r>
      <w:r w:rsidRPr="001B3B84">
        <w:rPr>
          <w:sz w:val="20"/>
          <w:szCs w:val="20"/>
        </w:rPr>
        <w:t>banco,</w:t>
      </w:r>
      <w:r w:rsidRPr="001B3B84">
        <w:rPr>
          <w:spacing w:val="2"/>
          <w:sz w:val="20"/>
          <w:szCs w:val="20"/>
        </w:rPr>
        <w:t xml:space="preserve"> </w:t>
      </w:r>
      <w:r w:rsidRPr="001B3B84">
        <w:rPr>
          <w:sz w:val="20"/>
          <w:szCs w:val="20"/>
        </w:rPr>
        <w:t>agência</w:t>
      </w:r>
      <w:r w:rsidRPr="001B3B84">
        <w:rPr>
          <w:spacing w:val="3"/>
          <w:sz w:val="20"/>
          <w:szCs w:val="20"/>
        </w:rPr>
        <w:t xml:space="preserve"> </w:t>
      </w:r>
      <w:r w:rsidRPr="001B3B84">
        <w:rPr>
          <w:sz w:val="20"/>
          <w:szCs w:val="20"/>
        </w:rPr>
        <w:t>e</w:t>
      </w:r>
      <w:r w:rsidRPr="001B3B84">
        <w:rPr>
          <w:spacing w:val="2"/>
          <w:sz w:val="20"/>
          <w:szCs w:val="20"/>
        </w:rPr>
        <w:t xml:space="preserve"> </w:t>
      </w:r>
      <w:r w:rsidRPr="001B3B84">
        <w:rPr>
          <w:sz w:val="20"/>
          <w:szCs w:val="20"/>
        </w:rPr>
        <w:t>conta</w:t>
      </w:r>
      <w:r w:rsidRPr="001B3B84">
        <w:rPr>
          <w:spacing w:val="2"/>
          <w:sz w:val="20"/>
          <w:szCs w:val="20"/>
        </w:rPr>
        <w:t xml:space="preserve"> </w:t>
      </w:r>
      <w:r w:rsidRPr="001B3B84">
        <w:rPr>
          <w:sz w:val="20"/>
          <w:szCs w:val="20"/>
        </w:rPr>
        <w:t>corrente</w:t>
      </w:r>
      <w:r w:rsidRPr="001B3B84">
        <w:rPr>
          <w:spacing w:val="2"/>
          <w:sz w:val="20"/>
          <w:szCs w:val="20"/>
        </w:rPr>
        <w:t xml:space="preserve"> </w:t>
      </w:r>
      <w:r w:rsidRPr="001B3B84">
        <w:rPr>
          <w:sz w:val="20"/>
          <w:szCs w:val="20"/>
        </w:rPr>
        <w:t>indicados</w:t>
      </w:r>
      <w:r w:rsidRPr="001B3B84">
        <w:rPr>
          <w:spacing w:val="3"/>
          <w:sz w:val="20"/>
          <w:szCs w:val="20"/>
        </w:rPr>
        <w:t xml:space="preserve"> </w:t>
      </w:r>
      <w:r w:rsidRPr="001B3B84">
        <w:rPr>
          <w:sz w:val="20"/>
          <w:szCs w:val="20"/>
        </w:rPr>
        <w:t>pelo</w:t>
      </w:r>
      <w:r w:rsidRPr="001B3B84">
        <w:rPr>
          <w:spacing w:val="2"/>
          <w:sz w:val="20"/>
          <w:szCs w:val="20"/>
        </w:rPr>
        <w:t xml:space="preserve"> </w:t>
      </w:r>
      <w:r w:rsidRPr="001B3B84">
        <w:rPr>
          <w:spacing w:val="-2"/>
          <w:sz w:val="20"/>
          <w:szCs w:val="20"/>
        </w:rPr>
        <w:t>contratado.</w:t>
      </w:r>
    </w:p>
    <w:p w14:paraId="192C8D0F" w14:textId="77777777" w:rsidR="001C7109" w:rsidRPr="001B3B84" w:rsidRDefault="001C7109" w:rsidP="001C7109">
      <w:pPr>
        <w:pStyle w:val="PargrafodaLista1"/>
        <w:tabs>
          <w:tab w:val="left" w:pos="436"/>
        </w:tabs>
        <w:ind w:left="436"/>
        <w:jc w:val="both"/>
        <w:rPr>
          <w:sz w:val="20"/>
          <w:szCs w:val="20"/>
        </w:rPr>
      </w:pPr>
    </w:p>
    <w:p w14:paraId="4234A5D6" w14:textId="77777777" w:rsidR="003A5023" w:rsidRPr="001B3B84" w:rsidRDefault="00806A69" w:rsidP="006E5D60">
      <w:pPr>
        <w:pStyle w:val="PargrafodaLista1"/>
        <w:numPr>
          <w:ilvl w:val="1"/>
          <w:numId w:val="8"/>
        </w:numPr>
        <w:tabs>
          <w:tab w:val="left" w:pos="436"/>
        </w:tabs>
        <w:ind w:left="436" w:hanging="304"/>
        <w:jc w:val="both"/>
        <w:rPr>
          <w:sz w:val="20"/>
          <w:szCs w:val="20"/>
        </w:rPr>
      </w:pPr>
      <w:r w:rsidRPr="001B3B84">
        <w:rPr>
          <w:sz w:val="20"/>
          <w:szCs w:val="20"/>
        </w:rPr>
        <w:t>Será</w:t>
      </w:r>
      <w:r w:rsidRPr="001B3B84">
        <w:rPr>
          <w:spacing w:val="2"/>
          <w:sz w:val="20"/>
          <w:szCs w:val="20"/>
        </w:rPr>
        <w:t xml:space="preserve"> </w:t>
      </w:r>
      <w:r w:rsidRPr="001B3B84">
        <w:rPr>
          <w:sz w:val="20"/>
          <w:szCs w:val="20"/>
        </w:rPr>
        <w:t>considerada</w:t>
      </w:r>
      <w:r w:rsidRPr="001B3B84">
        <w:rPr>
          <w:spacing w:val="2"/>
          <w:sz w:val="20"/>
          <w:szCs w:val="20"/>
        </w:rPr>
        <w:t xml:space="preserve"> </w:t>
      </w:r>
      <w:r w:rsidRPr="001B3B84">
        <w:rPr>
          <w:sz w:val="20"/>
          <w:szCs w:val="20"/>
        </w:rPr>
        <w:t>data</w:t>
      </w:r>
      <w:r w:rsidRPr="001B3B84">
        <w:rPr>
          <w:spacing w:val="2"/>
          <w:sz w:val="20"/>
          <w:szCs w:val="20"/>
        </w:rPr>
        <w:t xml:space="preserve"> </w:t>
      </w:r>
      <w:r w:rsidRPr="001B3B84">
        <w:rPr>
          <w:sz w:val="20"/>
          <w:szCs w:val="20"/>
        </w:rPr>
        <w:t>do</w:t>
      </w:r>
      <w:r w:rsidRPr="001B3B84">
        <w:rPr>
          <w:spacing w:val="3"/>
          <w:sz w:val="20"/>
          <w:szCs w:val="20"/>
        </w:rPr>
        <w:t xml:space="preserve"> </w:t>
      </w:r>
      <w:r w:rsidRPr="001B3B84">
        <w:rPr>
          <w:sz w:val="20"/>
          <w:szCs w:val="20"/>
        </w:rPr>
        <w:t>pagamento</w:t>
      </w:r>
      <w:r w:rsidRPr="001B3B84">
        <w:rPr>
          <w:spacing w:val="2"/>
          <w:sz w:val="20"/>
          <w:szCs w:val="20"/>
        </w:rPr>
        <w:t xml:space="preserve"> </w:t>
      </w:r>
      <w:r w:rsidRPr="001B3B84">
        <w:rPr>
          <w:sz w:val="20"/>
          <w:szCs w:val="20"/>
        </w:rPr>
        <w:t>o</w:t>
      </w:r>
      <w:r w:rsidRPr="001B3B84">
        <w:rPr>
          <w:spacing w:val="2"/>
          <w:sz w:val="20"/>
          <w:szCs w:val="20"/>
        </w:rPr>
        <w:t xml:space="preserve"> </w:t>
      </w:r>
      <w:r w:rsidRPr="001B3B84">
        <w:rPr>
          <w:sz w:val="20"/>
          <w:szCs w:val="20"/>
        </w:rPr>
        <w:t>dia</w:t>
      </w:r>
      <w:r w:rsidRPr="001B3B84">
        <w:rPr>
          <w:spacing w:val="3"/>
          <w:sz w:val="20"/>
          <w:szCs w:val="20"/>
        </w:rPr>
        <w:t xml:space="preserve"> </w:t>
      </w:r>
      <w:r w:rsidRPr="001B3B84">
        <w:rPr>
          <w:sz w:val="20"/>
          <w:szCs w:val="20"/>
        </w:rPr>
        <w:t>em</w:t>
      </w:r>
      <w:r w:rsidRPr="001B3B84">
        <w:rPr>
          <w:spacing w:val="2"/>
          <w:sz w:val="20"/>
          <w:szCs w:val="20"/>
        </w:rPr>
        <w:t xml:space="preserve"> </w:t>
      </w:r>
      <w:r w:rsidRPr="001B3B84">
        <w:rPr>
          <w:sz w:val="20"/>
          <w:szCs w:val="20"/>
        </w:rPr>
        <w:t>que</w:t>
      </w:r>
      <w:r w:rsidRPr="001B3B84">
        <w:rPr>
          <w:spacing w:val="2"/>
          <w:sz w:val="20"/>
          <w:szCs w:val="20"/>
        </w:rPr>
        <w:t xml:space="preserve"> </w:t>
      </w:r>
      <w:r w:rsidRPr="001B3B84">
        <w:rPr>
          <w:sz w:val="20"/>
          <w:szCs w:val="20"/>
        </w:rPr>
        <w:t>constar</w:t>
      </w:r>
      <w:r w:rsidRPr="001B3B84">
        <w:rPr>
          <w:spacing w:val="2"/>
          <w:sz w:val="20"/>
          <w:szCs w:val="20"/>
        </w:rPr>
        <w:t xml:space="preserve"> </w:t>
      </w:r>
      <w:r w:rsidRPr="001B3B84">
        <w:rPr>
          <w:sz w:val="20"/>
          <w:szCs w:val="20"/>
        </w:rPr>
        <w:t>como</w:t>
      </w:r>
      <w:r w:rsidRPr="001B3B84">
        <w:rPr>
          <w:spacing w:val="3"/>
          <w:sz w:val="20"/>
          <w:szCs w:val="20"/>
        </w:rPr>
        <w:t xml:space="preserve"> </w:t>
      </w:r>
      <w:r w:rsidRPr="001B3B84">
        <w:rPr>
          <w:sz w:val="20"/>
          <w:szCs w:val="20"/>
        </w:rPr>
        <w:t>emitida</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ordem</w:t>
      </w:r>
      <w:r w:rsidRPr="001B3B84">
        <w:rPr>
          <w:spacing w:val="3"/>
          <w:sz w:val="20"/>
          <w:szCs w:val="20"/>
        </w:rPr>
        <w:t xml:space="preserve"> </w:t>
      </w:r>
      <w:r w:rsidRPr="001B3B84">
        <w:rPr>
          <w:sz w:val="20"/>
          <w:szCs w:val="20"/>
        </w:rPr>
        <w:t>bancária</w:t>
      </w:r>
      <w:r w:rsidRPr="001B3B84">
        <w:rPr>
          <w:spacing w:val="2"/>
          <w:sz w:val="20"/>
          <w:szCs w:val="20"/>
        </w:rPr>
        <w:t xml:space="preserve"> </w:t>
      </w:r>
      <w:r w:rsidRPr="001B3B84">
        <w:rPr>
          <w:sz w:val="20"/>
          <w:szCs w:val="20"/>
        </w:rPr>
        <w:t>para</w:t>
      </w:r>
      <w:r w:rsidRPr="001B3B84">
        <w:rPr>
          <w:spacing w:val="2"/>
          <w:sz w:val="20"/>
          <w:szCs w:val="20"/>
        </w:rPr>
        <w:t xml:space="preserve"> </w:t>
      </w:r>
      <w:r w:rsidRPr="001B3B84">
        <w:rPr>
          <w:spacing w:val="-2"/>
          <w:sz w:val="20"/>
          <w:szCs w:val="20"/>
        </w:rPr>
        <w:t>pagamento.</w:t>
      </w:r>
    </w:p>
    <w:p w14:paraId="1940B485" w14:textId="5D2C40D4" w:rsidR="003A5023" w:rsidRPr="001B3B84" w:rsidRDefault="00806A69" w:rsidP="006E5D60">
      <w:pPr>
        <w:pStyle w:val="PargrafodaLista1"/>
        <w:numPr>
          <w:ilvl w:val="1"/>
          <w:numId w:val="8"/>
        </w:numPr>
        <w:tabs>
          <w:tab w:val="left" w:pos="457"/>
        </w:tabs>
        <w:ind w:left="457" w:hanging="325"/>
        <w:jc w:val="both"/>
        <w:rPr>
          <w:sz w:val="20"/>
          <w:szCs w:val="20"/>
        </w:rPr>
      </w:pPr>
      <w:r w:rsidRPr="001B3B84">
        <w:rPr>
          <w:sz w:val="20"/>
          <w:szCs w:val="20"/>
        </w:rPr>
        <w:t>Quando</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pagamento,</w:t>
      </w:r>
      <w:r w:rsidRPr="001B3B84">
        <w:rPr>
          <w:spacing w:val="2"/>
          <w:sz w:val="20"/>
          <w:szCs w:val="20"/>
        </w:rPr>
        <w:t xml:space="preserve"> </w:t>
      </w:r>
      <w:r w:rsidRPr="001B3B84">
        <w:rPr>
          <w:sz w:val="20"/>
          <w:szCs w:val="20"/>
        </w:rPr>
        <w:t>será</w:t>
      </w:r>
      <w:r w:rsidRPr="001B3B84">
        <w:rPr>
          <w:spacing w:val="2"/>
          <w:sz w:val="20"/>
          <w:szCs w:val="20"/>
        </w:rPr>
        <w:t xml:space="preserve"> </w:t>
      </w:r>
      <w:r w:rsidRPr="001B3B84">
        <w:rPr>
          <w:sz w:val="20"/>
          <w:szCs w:val="20"/>
        </w:rPr>
        <w:t>efetuada</w:t>
      </w:r>
      <w:r w:rsidRPr="001B3B84">
        <w:rPr>
          <w:spacing w:val="3"/>
          <w:sz w:val="20"/>
          <w:szCs w:val="20"/>
        </w:rPr>
        <w:t xml:space="preserve"> </w:t>
      </w:r>
      <w:r w:rsidRPr="001B3B84">
        <w:rPr>
          <w:sz w:val="20"/>
          <w:szCs w:val="20"/>
        </w:rPr>
        <w:t>a</w:t>
      </w:r>
      <w:r w:rsidRPr="001B3B84">
        <w:rPr>
          <w:spacing w:val="2"/>
          <w:sz w:val="20"/>
          <w:szCs w:val="20"/>
        </w:rPr>
        <w:t xml:space="preserve"> </w:t>
      </w:r>
      <w:r w:rsidRPr="001B3B84">
        <w:rPr>
          <w:sz w:val="20"/>
          <w:szCs w:val="20"/>
        </w:rPr>
        <w:t>retenção</w:t>
      </w:r>
      <w:r w:rsidRPr="001B3B84">
        <w:rPr>
          <w:spacing w:val="2"/>
          <w:sz w:val="20"/>
          <w:szCs w:val="20"/>
        </w:rPr>
        <w:t xml:space="preserve"> </w:t>
      </w:r>
      <w:r w:rsidRPr="001B3B84">
        <w:rPr>
          <w:sz w:val="20"/>
          <w:szCs w:val="20"/>
        </w:rPr>
        <w:t>tributária</w:t>
      </w:r>
      <w:r w:rsidRPr="001B3B84">
        <w:rPr>
          <w:spacing w:val="2"/>
          <w:sz w:val="20"/>
          <w:szCs w:val="20"/>
        </w:rPr>
        <w:t xml:space="preserve"> </w:t>
      </w:r>
      <w:r w:rsidRPr="001B3B84">
        <w:rPr>
          <w:sz w:val="20"/>
          <w:szCs w:val="20"/>
        </w:rPr>
        <w:t>prevista</w:t>
      </w:r>
      <w:r w:rsidRPr="001B3B84">
        <w:rPr>
          <w:spacing w:val="2"/>
          <w:sz w:val="20"/>
          <w:szCs w:val="20"/>
        </w:rPr>
        <w:t xml:space="preserve"> </w:t>
      </w:r>
      <w:r w:rsidRPr="001B3B84">
        <w:rPr>
          <w:sz w:val="20"/>
          <w:szCs w:val="20"/>
        </w:rPr>
        <w:t>na</w:t>
      </w:r>
      <w:r w:rsidRPr="001B3B84">
        <w:rPr>
          <w:spacing w:val="3"/>
          <w:sz w:val="20"/>
          <w:szCs w:val="20"/>
        </w:rPr>
        <w:t xml:space="preserve"> </w:t>
      </w:r>
      <w:r w:rsidRPr="001B3B84">
        <w:rPr>
          <w:sz w:val="20"/>
          <w:szCs w:val="20"/>
        </w:rPr>
        <w:t>legislação</w:t>
      </w:r>
      <w:r w:rsidRPr="001B3B84">
        <w:rPr>
          <w:spacing w:val="2"/>
          <w:sz w:val="20"/>
          <w:szCs w:val="20"/>
        </w:rPr>
        <w:t xml:space="preserve"> </w:t>
      </w:r>
      <w:r w:rsidRPr="001B3B84">
        <w:rPr>
          <w:spacing w:val="-2"/>
          <w:sz w:val="20"/>
          <w:szCs w:val="20"/>
        </w:rPr>
        <w:t>aplicável.</w:t>
      </w:r>
    </w:p>
    <w:p w14:paraId="05BFF0B1" w14:textId="77777777" w:rsidR="001C7109" w:rsidRPr="001B3B84" w:rsidRDefault="001C7109" w:rsidP="001C7109">
      <w:pPr>
        <w:pStyle w:val="PargrafodaLista1"/>
        <w:tabs>
          <w:tab w:val="left" w:pos="457"/>
        </w:tabs>
        <w:ind w:left="457"/>
        <w:jc w:val="both"/>
        <w:rPr>
          <w:sz w:val="20"/>
          <w:szCs w:val="20"/>
        </w:rPr>
      </w:pPr>
    </w:p>
    <w:p w14:paraId="34073E20" w14:textId="2F816A74" w:rsidR="003A5023" w:rsidRPr="001B3B84" w:rsidRDefault="00806A69" w:rsidP="006E5D60">
      <w:pPr>
        <w:pStyle w:val="PargrafodaLista1"/>
        <w:numPr>
          <w:ilvl w:val="2"/>
          <w:numId w:val="8"/>
        </w:numPr>
        <w:tabs>
          <w:tab w:val="left" w:pos="557"/>
        </w:tabs>
        <w:ind w:left="132" w:right="472" w:firstLine="0"/>
        <w:jc w:val="both"/>
        <w:rPr>
          <w:sz w:val="20"/>
          <w:szCs w:val="20"/>
        </w:rPr>
      </w:pPr>
      <w:r w:rsidRPr="001B3B84">
        <w:rPr>
          <w:sz w:val="20"/>
          <w:szCs w:val="20"/>
        </w:rPr>
        <w:t>Independentemente do percentual de tributo inserido na planilha, quando houver, serão retidos na fonte, quando da realização do pagamento, os percentuais</w:t>
      </w:r>
      <w:r w:rsidRPr="001B3B84">
        <w:rPr>
          <w:spacing w:val="40"/>
          <w:sz w:val="20"/>
          <w:szCs w:val="20"/>
        </w:rPr>
        <w:t xml:space="preserve"> </w:t>
      </w:r>
      <w:r w:rsidRPr="001B3B84">
        <w:rPr>
          <w:sz w:val="20"/>
          <w:szCs w:val="20"/>
        </w:rPr>
        <w:t>estabelecidos na legislação vigente.</w:t>
      </w:r>
    </w:p>
    <w:p w14:paraId="12DDA7CE" w14:textId="77777777" w:rsidR="001C7109" w:rsidRPr="001B3B84" w:rsidRDefault="001C7109" w:rsidP="001C7109">
      <w:pPr>
        <w:pStyle w:val="PargrafodaLista1"/>
        <w:tabs>
          <w:tab w:val="left" w:pos="557"/>
        </w:tabs>
        <w:ind w:right="472"/>
        <w:jc w:val="both"/>
        <w:rPr>
          <w:sz w:val="20"/>
          <w:szCs w:val="20"/>
        </w:rPr>
      </w:pPr>
    </w:p>
    <w:p w14:paraId="14E7167D" w14:textId="77777777" w:rsidR="003A5023" w:rsidRPr="001B3B84" w:rsidRDefault="00806A69" w:rsidP="006E5D60">
      <w:pPr>
        <w:pStyle w:val="PargrafodaLista1"/>
        <w:numPr>
          <w:ilvl w:val="1"/>
          <w:numId w:val="8"/>
        </w:numPr>
        <w:tabs>
          <w:tab w:val="left" w:pos="436"/>
        </w:tabs>
        <w:spacing w:before="1"/>
        <w:ind w:left="132" w:right="476" w:firstLine="0"/>
        <w:jc w:val="both"/>
        <w:rPr>
          <w:sz w:val="20"/>
          <w:szCs w:val="20"/>
        </w:rPr>
      </w:pPr>
      <w:r w:rsidRPr="001B3B84">
        <w:rPr>
          <w:sz w:val="20"/>
          <w:szCs w:val="20"/>
        </w:rPr>
        <w:t>O</w:t>
      </w:r>
      <w:r w:rsidRPr="001B3B84">
        <w:rPr>
          <w:spacing w:val="9"/>
          <w:sz w:val="20"/>
          <w:szCs w:val="20"/>
        </w:rPr>
        <w:t xml:space="preserve"> </w:t>
      </w:r>
      <w:r w:rsidRPr="001B3B84">
        <w:rPr>
          <w:sz w:val="20"/>
          <w:szCs w:val="20"/>
        </w:rPr>
        <w:t>contratado</w:t>
      </w:r>
      <w:r w:rsidRPr="001B3B84">
        <w:rPr>
          <w:spacing w:val="9"/>
          <w:sz w:val="20"/>
          <w:szCs w:val="20"/>
        </w:rPr>
        <w:t xml:space="preserve"> </w:t>
      </w:r>
      <w:r w:rsidRPr="001B3B84">
        <w:rPr>
          <w:sz w:val="20"/>
          <w:szCs w:val="20"/>
        </w:rPr>
        <w:t>regularmente</w:t>
      </w:r>
      <w:r w:rsidRPr="001B3B84">
        <w:rPr>
          <w:spacing w:val="9"/>
          <w:sz w:val="20"/>
          <w:szCs w:val="20"/>
        </w:rPr>
        <w:t xml:space="preserve"> </w:t>
      </w:r>
      <w:r w:rsidRPr="001B3B84">
        <w:rPr>
          <w:sz w:val="20"/>
          <w:szCs w:val="20"/>
        </w:rPr>
        <w:t>optante</w:t>
      </w:r>
      <w:r w:rsidRPr="001B3B84">
        <w:rPr>
          <w:spacing w:val="9"/>
          <w:sz w:val="20"/>
          <w:szCs w:val="20"/>
        </w:rPr>
        <w:t xml:space="preserve"> </w:t>
      </w:r>
      <w:r w:rsidRPr="001B3B84">
        <w:rPr>
          <w:sz w:val="20"/>
          <w:szCs w:val="20"/>
        </w:rPr>
        <w:t>pelo</w:t>
      </w:r>
      <w:r w:rsidRPr="001B3B84">
        <w:rPr>
          <w:spacing w:val="9"/>
          <w:sz w:val="20"/>
          <w:szCs w:val="20"/>
        </w:rPr>
        <w:t xml:space="preserve"> </w:t>
      </w:r>
      <w:r w:rsidRPr="001B3B84">
        <w:rPr>
          <w:sz w:val="20"/>
          <w:szCs w:val="20"/>
        </w:rPr>
        <w:t>Simples</w:t>
      </w:r>
      <w:r w:rsidRPr="001B3B84">
        <w:rPr>
          <w:spacing w:val="9"/>
          <w:sz w:val="20"/>
          <w:szCs w:val="20"/>
        </w:rPr>
        <w:t xml:space="preserve"> </w:t>
      </w:r>
      <w:r w:rsidRPr="001B3B84">
        <w:rPr>
          <w:sz w:val="20"/>
          <w:szCs w:val="20"/>
        </w:rPr>
        <w:t>Nacional,</w:t>
      </w:r>
      <w:r w:rsidRPr="001B3B84">
        <w:rPr>
          <w:spacing w:val="9"/>
          <w:sz w:val="20"/>
          <w:szCs w:val="20"/>
        </w:rPr>
        <w:t xml:space="preserve"> </w:t>
      </w:r>
      <w:r w:rsidRPr="001B3B84">
        <w:rPr>
          <w:sz w:val="20"/>
          <w:szCs w:val="20"/>
        </w:rPr>
        <w:t>nos</w:t>
      </w:r>
      <w:r w:rsidRPr="001B3B84">
        <w:rPr>
          <w:spacing w:val="9"/>
          <w:sz w:val="20"/>
          <w:szCs w:val="20"/>
        </w:rPr>
        <w:t xml:space="preserve"> </w:t>
      </w:r>
      <w:r w:rsidRPr="001B3B84">
        <w:rPr>
          <w:sz w:val="20"/>
          <w:szCs w:val="20"/>
        </w:rPr>
        <w:t>termos</w:t>
      </w:r>
      <w:r w:rsidRPr="001B3B84">
        <w:rPr>
          <w:spacing w:val="9"/>
          <w:sz w:val="20"/>
          <w:szCs w:val="20"/>
        </w:rPr>
        <w:t xml:space="preserve"> </w:t>
      </w:r>
      <w:r w:rsidRPr="001B3B84">
        <w:rPr>
          <w:sz w:val="20"/>
          <w:szCs w:val="20"/>
        </w:rPr>
        <w:t>da</w:t>
      </w:r>
      <w:r w:rsidRPr="001B3B84">
        <w:rPr>
          <w:spacing w:val="9"/>
          <w:sz w:val="20"/>
          <w:szCs w:val="20"/>
        </w:rPr>
        <w:t xml:space="preserve"> </w:t>
      </w:r>
      <w:hyperlink r:id="rId12" w:history="1">
        <w:r w:rsidRPr="001B3B84">
          <w:rPr>
            <w:rStyle w:val="Hyperlink"/>
            <w:color w:val="1154CC"/>
            <w:sz w:val="20"/>
            <w:szCs w:val="20"/>
            <w:u w:val="thick" w:color="1154CC"/>
          </w:rPr>
          <w:t>Lei</w:t>
        </w:r>
        <w:r w:rsidRPr="001B3B84">
          <w:rPr>
            <w:rStyle w:val="Hyperlink"/>
            <w:color w:val="1154CC"/>
            <w:spacing w:val="9"/>
            <w:sz w:val="20"/>
            <w:szCs w:val="20"/>
            <w:u w:val="thick" w:color="1154CC"/>
          </w:rPr>
          <w:t xml:space="preserve"> </w:t>
        </w:r>
        <w:r w:rsidRPr="001B3B84">
          <w:rPr>
            <w:rStyle w:val="Hyperlink"/>
            <w:color w:val="1154CC"/>
            <w:sz w:val="20"/>
            <w:szCs w:val="20"/>
            <w:u w:val="thick" w:color="1154CC"/>
          </w:rPr>
          <w:t>Complementar</w:t>
        </w:r>
        <w:r w:rsidRPr="001B3B84">
          <w:rPr>
            <w:rStyle w:val="Hyperlink"/>
            <w:color w:val="1154CC"/>
            <w:spacing w:val="9"/>
            <w:sz w:val="20"/>
            <w:szCs w:val="20"/>
            <w:u w:val="thick" w:color="1154CC"/>
          </w:rPr>
          <w:t xml:space="preserve"> </w:t>
        </w:r>
        <w:r w:rsidRPr="001B3B84">
          <w:rPr>
            <w:rStyle w:val="Hyperlink"/>
            <w:color w:val="1154CC"/>
            <w:sz w:val="20"/>
            <w:szCs w:val="20"/>
            <w:u w:val="thick" w:color="1154CC"/>
          </w:rPr>
          <w:t>nº</w:t>
        </w:r>
        <w:r w:rsidRPr="001B3B84">
          <w:rPr>
            <w:rStyle w:val="Hyperlink"/>
            <w:color w:val="1154CC"/>
            <w:spacing w:val="9"/>
            <w:sz w:val="20"/>
            <w:szCs w:val="20"/>
            <w:u w:val="thick" w:color="1154CC"/>
          </w:rPr>
          <w:t xml:space="preserve"> </w:t>
        </w:r>
        <w:r w:rsidRPr="001B3B84">
          <w:rPr>
            <w:rStyle w:val="Hyperlink"/>
            <w:color w:val="1154CC"/>
            <w:sz w:val="20"/>
            <w:szCs w:val="20"/>
            <w:u w:val="thick" w:color="1154CC"/>
          </w:rPr>
          <w:t>123,</w:t>
        </w:r>
        <w:r w:rsidRPr="001B3B84">
          <w:rPr>
            <w:rStyle w:val="Hyperlink"/>
            <w:color w:val="1154CC"/>
            <w:spacing w:val="9"/>
            <w:sz w:val="20"/>
            <w:szCs w:val="20"/>
            <w:u w:val="thick" w:color="1154CC"/>
          </w:rPr>
          <w:t xml:space="preserve"> </w:t>
        </w:r>
        <w:r w:rsidRPr="001B3B84">
          <w:rPr>
            <w:rStyle w:val="Hyperlink"/>
            <w:color w:val="1154CC"/>
            <w:sz w:val="20"/>
            <w:szCs w:val="20"/>
            <w:u w:val="thick" w:color="1154CC"/>
          </w:rPr>
          <w:t>de</w:t>
        </w:r>
        <w:r w:rsidRPr="001B3B84">
          <w:rPr>
            <w:rStyle w:val="Hyperlink"/>
            <w:color w:val="1154CC"/>
            <w:spacing w:val="9"/>
            <w:sz w:val="20"/>
            <w:szCs w:val="20"/>
            <w:u w:val="thick" w:color="1154CC"/>
          </w:rPr>
          <w:t xml:space="preserve"> </w:t>
        </w:r>
        <w:r w:rsidRPr="001B3B84">
          <w:rPr>
            <w:rStyle w:val="Hyperlink"/>
            <w:color w:val="1154CC"/>
            <w:sz w:val="20"/>
            <w:szCs w:val="20"/>
            <w:u w:val="thick" w:color="1154CC"/>
          </w:rPr>
          <w:t>2006</w:t>
        </w:r>
      </w:hyperlink>
      <w:r w:rsidRPr="001B3B84">
        <w:rPr>
          <w:sz w:val="20"/>
          <w:szCs w:val="20"/>
        </w:rPr>
        <w:t>,</w:t>
      </w:r>
      <w:r w:rsidRPr="001B3B84">
        <w:rPr>
          <w:spacing w:val="9"/>
          <w:sz w:val="20"/>
          <w:szCs w:val="20"/>
        </w:rPr>
        <w:t xml:space="preserve"> </w:t>
      </w:r>
      <w:r w:rsidRPr="001B3B84">
        <w:rPr>
          <w:sz w:val="20"/>
          <w:szCs w:val="20"/>
        </w:rPr>
        <w:t>não</w:t>
      </w:r>
      <w:r w:rsidRPr="001B3B84">
        <w:rPr>
          <w:spacing w:val="9"/>
          <w:sz w:val="20"/>
          <w:szCs w:val="20"/>
        </w:rPr>
        <w:t xml:space="preserve"> </w:t>
      </w:r>
      <w:r w:rsidRPr="001B3B84">
        <w:rPr>
          <w:sz w:val="20"/>
          <w:szCs w:val="20"/>
        </w:rPr>
        <w:t>sofrerá</w:t>
      </w:r>
      <w:r w:rsidRPr="001B3B84">
        <w:rPr>
          <w:spacing w:val="9"/>
          <w:sz w:val="20"/>
          <w:szCs w:val="20"/>
        </w:rPr>
        <w:t xml:space="preserve"> </w:t>
      </w:r>
      <w:r w:rsidRPr="001B3B84">
        <w:rPr>
          <w:sz w:val="20"/>
          <w:szCs w:val="20"/>
        </w:rPr>
        <w:t>a</w:t>
      </w:r>
      <w:r w:rsidRPr="001B3B84">
        <w:rPr>
          <w:spacing w:val="9"/>
          <w:sz w:val="20"/>
          <w:szCs w:val="20"/>
        </w:rPr>
        <w:t xml:space="preserve"> </w:t>
      </w:r>
      <w:r w:rsidRPr="001B3B84">
        <w:rPr>
          <w:sz w:val="20"/>
          <w:szCs w:val="20"/>
        </w:rPr>
        <w:t>retenção</w:t>
      </w:r>
      <w:r w:rsidRPr="001B3B84">
        <w:rPr>
          <w:spacing w:val="9"/>
          <w:sz w:val="20"/>
          <w:szCs w:val="20"/>
        </w:rPr>
        <w:t xml:space="preserve"> </w:t>
      </w:r>
      <w:r w:rsidRPr="001B3B84">
        <w:rPr>
          <w:sz w:val="20"/>
          <w:szCs w:val="20"/>
        </w:rPr>
        <w:t>tributária</w:t>
      </w:r>
      <w:r w:rsidRPr="001B3B84">
        <w:rPr>
          <w:spacing w:val="9"/>
          <w:sz w:val="20"/>
          <w:szCs w:val="20"/>
        </w:rPr>
        <w:t xml:space="preserve"> </w:t>
      </w:r>
      <w:r w:rsidRPr="001B3B84">
        <w:rPr>
          <w:sz w:val="20"/>
          <w:szCs w:val="20"/>
        </w:rPr>
        <w:t>quanto</w:t>
      </w:r>
      <w:r w:rsidRPr="001B3B84">
        <w:rPr>
          <w:spacing w:val="9"/>
          <w:sz w:val="20"/>
          <w:szCs w:val="20"/>
        </w:rPr>
        <w:t xml:space="preserve"> </w:t>
      </w:r>
      <w:r w:rsidRPr="001B3B84">
        <w:rPr>
          <w:sz w:val="20"/>
          <w:szCs w:val="20"/>
        </w:rPr>
        <w:t>aos</w:t>
      </w:r>
      <w:r w:rsidRPr="001B3B84">
        <w:rPr>
          <w:spacing w:val="9"/>
          <w:sz w:val="20"/>
          <w:szCs w:val="20"/>
        </w:rPr>
        <w:t xml:space="preserve"> </w:t>
      </w:r>
      <w:r w:rsidRPr="001B3B84">
        <w:rPr>
          <w:sz w:val="20"/>
          <w:szCs w:val="20"/>
        </w:rPr>
        <w:t>impostos</w:t>
      </w:r>
      <w:r w:rsidRPr="001B3B84">
        <w:rPr>
          <w:spacing w:val="40"/>
          <w:sz w:val="20"/>
          <w:szCs w:val="20"/>
        </w:rPr>
        <w:t xml:space="preserve"> </w:t>
      </w:r>
      <w:r w:rsidRPr="001B3B84">
        <w:rPr>
          <w:sz w:val="20"/>
          <w:szCs w:val="20"/>
        </w:rPr>
        <w:t>e</w:t>
      </w:r>
      <w:r w:rsidRPr="001B3B84">
        <w:rPr>
          <w:spacing w:val="28"/>
          <w:sz w:val="20"/>
          <w:szCs w:val="20"/>
        </w:rPr>
        <w:t xml:space="preserve"> </w:t>
      </w:r>
      <w:r w:rsidRPr="001B3B84">
        <w:rPr>
          <w:sz w:val="20"/>
          <w:szCs w:val="20"/>
        </w:rPr>
        <w:t>contribuições</w:t>
      </w:r>
      <w:r w:rsidRPr="001B3B84">
        <w:rPr>
          <w:spacing w:val="9"/>
          <w:sz w:val="20"/>
          <w:szCs w:val="20"/>
        </w:rPr>
        <w:t xml:space="preserve"> </w:t>
      </w:r>
      <w:r w:rsidRPr="001B3B84">
        <w:rPr>
          <w:sz w:val="20"/>
          <w:szCs w:val="20"/>
        </w:rPr>
        <w:t>abrangidos</w:t>
      </w:r>
      <w:r w:rsidRPr="001B3B84">
        <w:rPr>
          <w:spacing w:val="9"/>
          <w:sz w:val="20"/>
          <w:szCs w:val="20"/>
        </w:rPr>
        <w:t xml:space="preserve"> </w:t>
      </w:r>
      <w:r w:rsidRPr="001B3B84">
        <w:rPr>
          <w:sz w:val="20"/>
          <w:szCs w:val="20"/>
        </w:rPr>
        <w:t>por</w:t>
      </w:r>
      <w:r w:rsidRPr="001B3B84">
        <w:rPr>
          <w:spacing w:val="9"/>
          <w:sz w:val="20"/>
          <w:szCs w:val="20"/>
        </w:rPr>
        <w:t xml:space="preserve"> </w:t>
      </w:r>
      <w:r w:rsidRPr="001B3B84">
        <w:rPr>
          <w:sz w:val="20"/>
          <w:szCs w:val="20"/>
        </w:rPr>
        <w:t>aquele</w:t>
      </w:r>
      <w:r w:rsidRPr="001B3B84">
        <w:rPr>
          <w:spacing w:val="9"/>
          <w:sz w:val="20"/>
          <w:szCs w:val="20"/>
        </w:rPr>
        <w:t xml:space="preserve"> </w:t>
      </w:r>
      <w:r w:rsidRPr="001B3B84">
        <w:rPr>
          <w:sz w:val="20"/>
          <w:szCs w:val="20"/>
        </w:rPr>
        <w:t>regime.</w:t>
      </w:r>
      <w:r w:rsidRPr="001B3B84">
        <w:rPr>
          <w:spacing w:val="9"/>
          <w:sz w:val="20"/>
          <w:szCs w:val="20"/>
        </w:rPr>
        <w:t xml:space="preserve"> </w:t>
      </w:r>
      <w:r w:rsidRPr="001B3B84">
        <w:rPr>
          <w:sz w:val="20"/>
          <w:szCs w:val="20"/>
        </w:rPr>
        <w:t>No</w:t>
      </w:r>
      <w:r w:rsidRPr="001B3B84">
        <w:rPr>
          <w:spacing w:val="9"/>
          <w:sz w:val="20"/>
          <w:szCs w:val="20"/>
        </w:rPr>
        <w:t xml:space="preserve"> </w:t>
      </w:r>
      <w:r w:rsidRPr="001B3B84">
        <w:rPr>
          <w:sz w:val="20"/>
          <w:szCs w:val="20"/>
        </w:rPr>
        <w:t>entanto,</w:t>
      </w:r>
      <w:r w:rsidRPr="001B3B84">
        <w:rPr>
          <w:spacing w:val="9"/>
          <w:sz w:val="20"/>
          <w:szCs w:val="20"/>
        </w:rPr>
        <w:t xml:space="preserve"> </w:t>
      </w:r>
      <w:r w:rsidRPr="001B3B84">
        <w:rPr>
          <w:sz w:val="20"/>
          <w:szCs w:val="20"/>
        </w:rPr>
        <w:t>o</w:t>
      </w:r>
      <w:r w:rsidRPr="001B3B84">
        <w:rPr>
          <w:spacing w:val="9"/>
          <w:sz w:val="20"/>
          <w:szCs w:val="20"/>
        </w:rPr>
        <w:t xml:space="preserve"> </w:t>
      </w:r>
      <w:r w:rsidRPr="001B3B84">
        <w:rPr>
          <w:sz w:val="20"/>
          <w:szCs w:val="20"/>
        </w:rPr>
        <w:t>pagamento</w:t>
      </w:r>
      <w:r w:rsidRPr="001B3B84">
        <w:rPr>
          <w:spacing w:val="9"/>
          <w:sz w:val="20"/>
          <w:szCs w:val="20"/>
        </w:rPr>
        <w:t xml:space="preserve"> </w:t>
      </w:r>
      <w:r w:rsidRPr="001B3B84">
        <w:rPr>
          <w:sz w:val="20"/>
          <w:szCs w:val="20"/>
        </w:rPr>
        <w:t>ficará</w:t>
      </w:r>
      <w:r w:rsidRPr="001B3B84">
        <w:rPr>
          <w:spacing w:val="9"/>
          <w:sz w:val="20"/>
          <w:szCs w:val="20"/>
        </w:rPr>
        <w:t xml:space="preserve"> </w:t>
      </w:r>
      <w:r w:rsidRPr="001B3B84">
        <w:rPr>
          <w:sz w:val="20"/>
          <w:szCs w:val="20"/>
        </w:rPr>
        <w:t>condicionado</w:t>
      </w:r>
      <w:r w:rsidRPr="001B3B84">
        <w:rPr>
          <w:spacing w:val="9"/>
          <w:sz w:val="20"/>
          <w:szCs w:val="20"/>
        </w:rPr>
        <w:t xml:space="preserve"> </w:t>
      </w:r>
      <w:r w:rsidRPr="001B3B84">
        <w:rPr>
          <w:sz w:val="20"/>
          <w:szCs w:val="20"/>
        </w:rPr>
        <w:t>à</w:t>
      </w:r>
      <w:r w:rsidRPr="001B3B84">
        <w:rPr>
          <w:spacing w:val="9"/>
          <w:sz w:val="20"/>
          <w:szCs w:val="20"/>
        </w:rPr>
        <w:t xml:space="preserve"> </w:t>
      </w:r>
      <w:r w:rsidRPr="001B3B84">
        <w:rPr>
          <w:sz w:val="20"/>
          <w:szCs w:val="20"/>
        </w:rPr>
        <w:t>apresentação</w:t>
      </w:r>
      <w:r w:rsidRPr="001B3B84">
        <w:rPr>
          <w:spacing w:val="9"/>
          <w:sz w:val="20"/>
          <w:szCs w:val="20"/>
        </w:rPr>
        <w:t xml:space="preserve"> </w:t>
      </w:r>
      <w:r w:rsidRPr="001B3B84">
        <w:rPr>
          <w:sz w:val="20"/>
          <w:szCs w:val="20"/>
        </w:rPr>
        <w:t>de</w:t>
      </w:r>
      <w:r w:rsidRPr="001B3B84">
        <w:rPr>
          <w:spacing w:val="9"/>
          <w:sz w:val="20"/>
          <w:szCs w:val="20"/>
        </w:rPr>
        <w:t xml:space="preserve"> </w:t>
      </w:r>
      <w:r w:rsidRPr="001B3B84">
        <w:rPr>
          <w:sz w:val="20"/>
          <w:szCs w:val="20"/>
        </w:rPr>
        <w:t>comprovação,</w:t>
      </w:r>
      <w:r w:rsidRPr="001B3B84">
        <w:rPr>
          <w:spacing w:val="9"/>
          <w:sz w:val="20"/>
          <w:szCs w:val="20"/>
        </w:rPr>
        <w:t xml:space="preserve"> </w:t>
      </w:r>
      <w:r w:rsidRPr="001B3B84">
        <w:rPr>
          <w:sz w:val="20"/>
          <w:szCs w:val="20"/>
        </w:rPr>
        <w:t>por</w:t>
      </w:r>
      <w:r w:rsidRPr="001B3B84">
        <w:rPr>
          <w:spacing w:val="9"/>
          <w:sz w:val="20"/>
          <w:szCs w:val="20"/>
        </w:rPr>
        <w:t xml:space="preserve"> </w:t>
      </w:r>
      <w:r w:rsidRPr="001B3B84">
        <w:rPr>
          <w:sz w:val="20"/>
          <w:szCs w:val="20"/>
        </w:rPr>
        <w:t>meio</w:t>
      </w:r>
      <w:r w:rsidRPr="001B3B84">
        <w:rPr>
          <w:spacing w:val="9"/>
          <w:sz w:val="20"/>
          <w:szCs w:val="20"/>
        </w:rPr>
        <w:t xml:space="preserve"> </w:t>
      </w:r>
      <w:r w:rsidRPr="001B3B84">
        <w:rPr>
          <w:sz w:val="20"/>
          <w:szCs w:val="20"/>
        </w:rPr>
        <w:t>de</w:t>
      </w:r>
      <w:r w:rsidRPr="001B3B84">
        <w:rPr>
          <w:spacing w:val="9"/>
          <w:sz w:val="20"/>
          <w:szCs w:val="20"/>
        </w:rPr>
        <w:t xml:space="preserve"> </w:t>
      </w:r>
      <w:r w:rsidRPr="001B3B84">
        <w:rPr>
          <w:sz w:val="20"/>
          <w:szCs w:val="20"/>
        </w:rPr>
        <w:t>documento</w:t>
      </w:r>
      <w:r w:rsidRPr="001B3B84">
        <w:rPr>
          <w:spacing w:val="9"/>
          <w:sz w:val="20"/>
          <w:szCs w:val="20"/>
        </w:rPr>
        <w:t xml:space="preserve"> </w:t>
      </w:r>
      <w:r w:rsidRPr="001B3B84">
        <w:rPr>
          <w:sz w:val="20"/>
          <w:szCs w:val="20"/>
        </w:rPr>
        <w:t>oficial,</w:t>
      </w:r>
      <w:r w:rsidRPr="001B3B84">
        <w:rPr>
          <w:spacing w:val="9"/>
          <w:sz w:val="20"/>
          <w:szCs w:val="20"/>
        </w:rPr>
        <w:t xml:space="preserve"> </w:t>
      </w:r>
      <w:r w:rsidRPr="001B3B84">
        <w:rPr>
          <w:sz w:val="20"/>
          <w:szCs w:val="20"/>
        </w:rPr>
        <w:t>de</w:t>
      </w:r>
      <w:r w:rsidRPr="001B3B84">
        <w:rPr>
          <w:spacing w:val="9"/>
          <w:sz w:val="20"/>
          <w:szCs w:val="20"/>
        </w:rPr>
        <w:t xml:space="preserve"> </w:t>
      </w:r>
      <w:r w:rsidRPr="001B3B84">
        <w:rPr>
          <w:sz w:val="20"/>
          <w:szCs w:val="20"/>
        </w:rPr>
        <w:t>que</w:t>
      </w:r>
      <w:r w:rsidRPr="001B3B84">
        <w:rPr>
          <w:spacing w:val="9"/>
          <w:sz w:val="20"/>
          <w:szCs w:val="20"/>
        </w:rPr>
        <w:t xml:space="preserve"> </w:t>
      </w:r>
      <w:r w:rsidRPr="001B3B84">
        <w:rPr>
          <w:sz w:val="20"/>
          <w:szCs w:val="20"/>
        </w:rPr>
        <w:t>faz</w:t>
      </w:r>
      <w:r w:rsidRPr="001B3B84">
        <w:rPr>
          <w:spacing w:val="40"/>
          <w:sz w:val="20"/>
          <w:szCs w:val="20"/>
        </w:rPr>
        <w:t xml:space="preserve"> </w:t>
      </w:r>
      <w:r w:rsidRPr="001B3B84">
        <w:rPr>
          <w:sz w:val="20"/>
          <w:szCs w:val="20"/>
        </w:rPr>
        <w:t>jus ao tratamento tributário favorecido previsto na referida Lei Complementar.</w:t>
      </w:r>
    </w:p>
    <w:p w14:paraId="2DA0CA0C" w14:textId="77777777" w:rsidR="00EF0D10" w:rsidRDefault="00EF0D10" w:rsidP="000941E9">
      <w:pPr>
        <w:pStyle w:val="Ttulo2"/>
        <w:rPr>
          <w:sz w:val="20"/>
          <w:szCs w:val="20"/>
        </w:rPr>
      </w:pPr>
    </w:p>
    <w:p w14:paraId="46002AE6" w14:textId="4A43FF2A" w:rsidR="003A5023" w:rsidRPr="001B3B84" w:rsidRDefault="00806A69" w:rsidP="000941E9">
      <w:pPr>
        <w:pStyle w:val="Ttulo2"/>
        <w:rPr>
          <w:sz w:val="20"/>
          <w:szCs w:val="20"/>
        </w:rPr>
      </w:pPr>
      <w:r w:rsidRPr="001B3B84">
        <w:rPr>
          <w:sz w:val="20"/>
          <w:szCs w:val="20"/>
        </w:rPr>
        <w:t>Antecipação</w:t>
      </w:r>
      <w:r w:rsidRPr="001B3B84">
        <w:rPr>
          <w:spacing w:val="3"/>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pagamento</w:t>
      </w:r>
    </w:p>
    <w:p w14:paraId="0F7A9798" w14:textId="77777777" w:rsidR="003A5023" w:rsidRPr="001B3B84" w:rsidRDefault="003A5023" w:rsidP="000941E9">
      <w:pPr>
        <w:pStyle w:val="Corpodetexto"/>
        <w:spacing w:before="92"/>
        <w:rPr>
          <w:b/>
          <w:sz w:val="20"/>
          <w:szCs w:val="20"/>
        </w:rPr>
      </w:pPr>
    </w:p>
    <w:p w14:paraId="6D16541E" w14:textId="77777777" w:rsidR="003A5023" w:rsidRPr="001B3B84" w:rsidRDefault="00806A69" w:rsidP="00241B57">
      <w:pPr>
        <w:pStyle w:val="PargrafodaLista1"/>
        <w:numPr>
          <w:ilvl w:val="1"/>
          <w:numId w:val="8"/>
        </w:numPr>
        <w:tabs>
          <w:tab w:val="left" w:pos="436"/>
        </w:tabs>
        <w:ind w:left="436" w:hanging="304"/>
        <w:rPr>
          <w:sz w:val="20"/>
          <w:szCs w:val="20"/>
        </w:rPr>
      </w:pPr>
      <w:r w:rsidRPr="001B3B84">
        <w:rPr>
          <w:sz w:val="20"/>
          <w:szCs w:val="20"/>
        </w:rPr>
        <w:t>A</w:t>
      </w:r>
      <w:r w:rsidRPr="001B3B84">
        <w:rPr>
          <w:spacing w:val="2"/>
          <w:sz w:val="20"/>
          <w:szCs w:val="20"/>
        </w:rPr>
        <w:t xml:space="preserve"> </w:t>
      </w:r>
      <w:r w:rsidRPr="001B3B84">
        <w:rPr>
          <w:sz w:val="20"/>
          <w:szCs w:val="20"/>
        </w:rPr>
        <w:t>presente</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não</w:t>
      </w:r>
      <w:r w:rsidRPr="001B3B84">
        <w:rPr>
          <w:spacing w:val="2"/>
          <w:sz w:val="20"/>
          <w:szCs w:val="20"/>
        </w:rPr>
        <w:t xml:space="preserve"> </w:t>
      </w:r>
      <w:r w:rsidRPr="001B3B84">
        <w:rPr>
          <w:sz w:val="20"/>
          <w:szCs w:val="20"/>
        </w:rPr>
        <w:t>permite</w:t>
      </w:r>
      <w:r w:rsidRPr="001B3B84">
        <w:rPr>
          <w:spacing w:val="3"/>
          <w:sz w:val="20"/>
          <w:szCs w:val="20"/>
        </w:rPr>
        <w:t xml:space="preserve"> </w:t>
      </w:r>
      <w:r w:rsidRPr="001B3B84">
        <w:rPr>
          <w:sz w:val="20"/>
          <w:szCs w:val="20"/>
        </w:rPr>
        <w:t>a</w:t>
      </w:r>
      <w:r w:rsidRPr="001B3B84">
        <w:rPr>
          <w:spacing w:val="2"/>
          <w:sz w:val="20"/>
          <w:szCs w:val="20"/>
        </w:rPr>
        <w:t xml:space="preserve"> </w:t>
      </w:r>
      <w:r w:rsidRPr="001B3B84">
        <w:rPr>
          <w:sz w:val="20"/>
          <w:szCs w:val="20"/>
        </w:rPr>
        <w:t>antecipação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pacing w:val="-2"/>
          <w:sz w:val="20"/>
          <w:szCs w:val="20"/>
        </w:rPr>
        <w:t>pagamento.</w:t>
      </w:r>
    </w:p>
    <w:p w14:paraId="0CA6020E" w14:textId="77777777" w:rsidR="003A5023" w:rsidRPr="001B3B84" w:rsidRDefault="003A5023" w:rsidP="000941E9">
      <w:pPr>
        <w:pStyle w:val="Corpodetexto"/>
        <w:spacing w:before="92"/>
        <w:rPr>
          <w:sz w:val="20"/>
          <w:szCs w:val="20"/>
        </w:rPr>
      </w:pPr>
    </w:p>
    <w:p w14:paraId="57A99000" w14:textId="77777777" w:rsidR="003A5023" w:rsidRPr="001B3B84" w:rsidRDefault="00806A69" w:rsidP="000941E9">
      <w:pPr>
        <w:pStyle w:val="Ttulo2"/>
        <w:rPr>
          <w:sz w:val="20"/>
          <w:szCs w:val="20"/>
        </w:rPr>
      </w:pPr>
      <w:r w:rsidRPr="001B3B84">
        <w:rPr>
          <w:sz w:val="20"/>
          <w:szCs w:val="20"/>
        </w:rPr>
        <w:t>Cessão</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crédito</w:t>
      </w:r>
    </w:p>
    <w:p w14:paraId="1F0643B1" w14:textId="77777777" w:rsidR="003A5023" w:rsidRPr="001B3B84" w:rsidRDefault="003A5023" w:rsidP="000941E9">
      <w:pPr>
        <w:pStyle w:val="Corpodetexto"/>
        <w:spacing w:before="92"/>
        <w:rPr>
          <w:b/>
          <w:sz w:val="20"/>
          <w:szCs w:val="20"/>
        </w:rPr>
      </w:pPr>
    </w:p>
    <w:p w14:paraId="4E5FA229" w14:textId="77777777" w:rsidR="003A5023" w:rsidRPr="001B3B84" w:rsidRDefault="00806A69" w:rsidP="00241B57">
      <w:pPr>
        <w:pStyle w:val="PargrafodaLista1"/>
        <w:numPr>
          <w:ilvl w:val="1"/>
          <w:numId w:val="8"/>
        </w:numPr>
        <w:tabs>
          <w:tab w:val="left" w:pos="457"/>
        </w:tabs>
        <w:ind w:left="457" w:hanging="325"/>
        <w:rPr>
          <w:sz w:val="20"/>
          <w:szCs w:val="20"/>
        </w:rPr>
      </w:pPr>
      <w:r w:rsidRPr="001B3B84">
        <w:rPr>
          <w:sz w:val="20"/>
          <w:szCs w:val="20"/>
        </w:rPr>
        <w:t>Não</w:t>
      </w:r>
      <w:r w:rsidRPr="001B3B84">
        <w:rPr>
          <w:spacing w:val="1"/>
          <w:sz w:val="20"/>
          <w:szCs w:val="20"/>
        </w:rPr>
        <w:t xml:space="preserve"> </w:t>
      </w:r>
      <w:r w:rsidRPr="001B3B84">
        <w:rPr>
          <w:sz w:val="20"/>
          <w:szCs w:val="20"/>
        </w:rPr>
        <w:t>é</w:t>
      </w:r>
      <w:r w:rsidRPr="001B3B84">
        <w:rPr>
          <w:spacing w:val="2"/>
          <w:sz w:val="20"/>
          <w:szCs w:val="20"/>
        </w:rPr>
        <w:t xml:space="preserve"> </w:t>
      </w:r>
      <w:r w:rsidRPr="001B3B84">
        <w:rPr>
          <w:sz w:val="20"/>
          <w:szCs w:val="20"/>
        </w:rPr>
        <w:t>permitida</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cessão</w:t>
      </w:r>
      <w:r w:rsidRPr="001B3B84">
        <w:rPr>
          <w:spacing w:val="2"/>
          <w:sz w:val="20"/>
          <w:szCs w:val="20"/>
        </w:rPr>
        <w:t xml:space="preserve"> </w:t>
      </w:r>
      <w:r w:rsidRPr="001B3B84">
        <w:rPr>
          <w:sz w:val="20"/>
          <w:szCs w:val="20"/>
        </w:rPr>
        <w:t>fiduciária</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direitos</w:t>
      </w:r>
      <w:r w:rsidRPr="001B3B84">
        <w:rPr>
          <w:spacing w:val="2"/>
          <w:sz w:val="20"/>
          <w:szCs w:val="20"/>
        </w:rPr>
        <w:t xml:space="preserve"> </w:t>
      </w:r>
      <w:r w:rsidRPr="001B3B84">
        <w:rPr>
          <w:sz w:val="20"/>
          <w:szCs w:val="20"/>
        </w:rPr>
        <w:t>creditícios</w:t>
      </w:r>
      <w:r w:rsidRPr="001B3B84">
        <w:rPr>
          <w:spacing w:val="2"/>
          <w:sz w:val="20"/>
          <w:szCs w:val="20"/>
        </w:rPr>
        <w:t xml:space="preserve"> </w:t>
      </w:r>
      <w:r w:rsidRPr="001B3B84">
        <w:rPr>
          <w:sz w:val="20"/>
          <w:szCs w:val="20"/>
        </w:rPr>
        <w:t>com</w:t>
      </w:r>
      <w:r w:rsidRPr="001B3B84">
        <w:rPr>
          <w:spacing w:val="2"/>
          <w:sz w:val="20"/>
          <w:szCs w:val="20"/>
        </w:rPr>
        <w:t xml:space="preserve"> </w:t>
      </w:r>
      <w:r w:rsidRPr="001B3B84">
        <w:rPr>
          <w:sz w:val="20"/>
          <w:szCs w:val="20"/>
        </w:rPr>
        <w:t>instituição</w:t>
      </w:r>
      <w:r w:rsidRPr="001B3B84">
        <w:rPr>
          <w:spacing w:val="2"/>
          <w:sz w:val="20"/>
          <w:szCs w:val="20"/>
        </w:rPr>
        <w:t xml:space="preserve"> </w:t>
      </w:r>
      <w:r w:rsidRPr="001B3B84">
        <w:rPr>
          <w:spacing w:val="-2"/>
          <w:sz w:val="20"/>
          <w:szCs w:val="20"/>
        </w:rPr>
        <w:t>financeira</w:t>
      </w:r>
      <w:bookmarkEnd w:id="9"/>
      <w:r w:rsidRPr="001B3B84">
        <w:rPr>
          <w:spacing w:val="-2"/>
          <w:sz w:val="20"/>
          <w:szCs w:val="20"/>
        </w:rPr>
        <w:t>.</w:t>
      </w:r>
    </w:p>
    <w:p w14:paraId="35BCBFC5" w14:textId="77777777" w:rsidR="003A5023" w:rsidRPr="001B3B84" w:rsidRDefault="003A5023" w:rsidP="000941E9">
      <w:pPr>
        <w:pStyle w:val="Corpodetexto"/>
        <w:spacing w:before="23"/>
        <w:rPr>
          <w:sz w:val="20"/>
          <w:szCs w:val="20"/>
        </w:rPr>
      </w:pPr>
    </w:p>
    <w:p w14:paraId="2515C388" w14:textId="77777777" w:rsidR="003A5023" w:rsidRPr="001B3B84" w:rsidRDefault="00806A69" w:rsidP="00241B57">
      <w:pPr>
        <w:pStyle w:val="Ttulo1"/>
        <w:numPr>
          <w:ilvl w:val="0"/>
          <w:numId w:val="8"/>
        </w:numPr>
        <w:tabs>
          <w:tab w:val="left" w:pos="852"/>
        </w:tabs>
        <w:ind w:left="852" w:hanging="720"/>
        <w:rPr>
          <w:sz w:val="20"/>
          <w:szCs w:val="20"/>
        </w:rPr>
      </w:pPr>
      <w:r w:rsidRPr="001B3B84">
        <w:rPr>
          <w:sz w:val="20"/>
          <w:szCs w:val="20"/>
        </w:rPr>
        <w:t>FORMA</w:t>
      </w:r>
      <w:r w:rsidRPr="001B3B84">
        <w:rPr>
          <w:spacing w:val="4"/>
          <w:sz w:val="20"/>
          <w:szCs w:val="20"/>
        </w:rPr>
        <w:t xml:space="preserve"> </w:t>
      </w:r>
      <w:r w:rsidRPr="001B3B84">
        <w:rPr>
          <w:sz w:val="20"/>
          <w:szCs w:val="20"/>
        </w:rPr>
        <w:t>E</w:t>
      </w:r>
      <w:r w:rsidRPr="001B3B84">
        <w:rPr>
          <w:spacing w:val="5"/>
          <w:sz w:val="20"/>
          <w:szCs w:val="20"/>
        </w:rPr>
        <w:t xml:space="preserve"> </w:t>
      </w:r>
      <w:r w:rsidRPr="001B3B84">
        <w:rPr>
          <w:sz w:val="20"/>
          <w:szCs w:val="20"/>
        </w:rPr>
        <w:t>CRITÉRIOS</w:t>
      </w:r>
      <w:r w:rsidRPr="001B3B84">
        <w:rPr>
          <w:spacing w:val="5"/>
          <w:sz w:val="20"/>
          <w:szCs w:val="20"/>
        </w:rPr>
        <w:t xml:space="preserve"> </w:t>
      </w:r>
      <w:r w:rsidRPr="001B3B84">
        <w:rPr>
          <w:sz w:val="20"/>
          <w:szCs w:val="20"/>
        </w:rPr>
        <w:t>DE</w:t>
      </w:r>
      <w:r w:rsidRPr="001B3B84">
        <w:rPr>
          <w:spacing w:val="5"/>
          <w:sz w:val="20"/>
          <w:szCs w:val="20"/>
        </w:rPr>
        <w:t xml:space="preserve"> </w:t>
      </w:r>
      <w:r w:rsidRPr="001B3B84">
        <w:rPr>
          <w:sz w:val="20"/>
          <w:szCs w:val="20"/>
        </w:rPr>
        <w:t>SELEÇÃO</w:t>
      </w:r>
      <w:r w:rsidRPr="001B3B84">
        <w:rPr>
          <w:spacing w:val="5"/>
          <w:sz w:val="20"/>
          <w:szCs w:val="20"/>
        </w:rPr>
        <w:t xml:space="preserve"> </w:t>
      </w:r>
      <w:r w:rsidRPr="001B3B84">
        <w:rPr>
          <w:sz w:val="20"/>
          <w:szCs w:val="20"/>
        </w:rPr>
        <w:t>DO</w:t>
      </w:r>
      <w:r w:rsidRPr="001B3B84">
        <w:rPr>
          <w:spacing w:val="5"/>
          <w:sz w:val="20"/>
          <w:szCs w:val="20"/>
        </w:rPr>
        <w:t xml:space="preserve"> </w:t>
      </w:r>
      <w:r w:rsidRPr="001B3B84">
        <w:rPr>
          <w:spacing w:val="-2"/>
          <w:sz w:val="20"/>
          <w:szCs w:val="20"/>
        </w:rPr>
        <w:t>FORNECEDOR</w:t>
      </w:r>
    </w:p>
    <w:p w14:paraId="4EFAFF83" w14:textId="77777777" w:rsidR="003A5023" w:rsidRPr="001B3B84" w:rsidRDefault="003A5023" w:rsidP="000941E9">
      <w:pPr>
        <w:pStyle w:val="Corpodetexto"/>
        <w:spacing w:before="92"/>
        <w:rPr>
          <w:b/>
          <w:sz w:val="20"/>
          <w:szCs w:val="20"/>
        </w:rPr>
      </w:pPr>
    </w:p>
    <w:p w14:paraId="0E292CE5" w14:textId="77777777" w:rsidR="003A5023" w:rsidRPr="001B3B84" w:rsidRDefault="00806A69" w:rsidP="000941E9">
      <w:pPr>
        <w:pStyle w:val="Ttulo2"/>
        <w:rPr>
          <w:sz w:val="20"/>
          <w:szCs w:val="20"/>
        </w:rPr>
      </w:pPr>
      <w:r w:rsidRPr="001B3B84">
        <w:rPr>
          <w:sz w:val="20"/>
          <w:szCs w:val="20"/>
        </w:rPr>
        <w:t>Forma</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seleção</w:t>
      </w:r>
      <w:r w:rsidRPr="001B3B84">
        <w:rPr>
          <w:spacing w:val="3"/>
          <w:sz w:val="20"/>
          <w:szCs w:val="20"/>
        </w:rPr>
        <w:t xml:space="preserve"> </w:t>
      </w:r>
      <w:r w:rsidRPr="001B3B84">
        <w:rPr>
          <w:sz w:val="20"/>
          <w:szCs w:val="20"/>
        </w:rPr>
        <w:t>e</w:t>
      </w:r>
      <w:r w:rsidRPr="001B3B84">
        <w:rPr>
          <w:spacing w:val="2"/>
          <w:sz w:val="20"/>
          <w:szCs w:val="20"/>
        </w:rPr>
        <w:t xml:space="preserve"> </w:t>
      </w:r>
      <w:r w:rsidRPr="001B3B84">
        <w:rPr>
          <w:sz w:val="20"/>
          <w:szCs w:val="20"/>
        </w:rPr>
        <w:t>critério</w:t>
      </w:r>
      <w:r w:rsidRPr="001B3B84">
        <w:rPr>
          <w:spacing w:val="3"/>
          <w:sz w:val="20"/>
          <w:szCs w:val="20"/>
        </w:rPr>
        <w:t xml:space="preserve"> </w:t>
      </w:r>
      <w:r w:rsidRPr="001B3B84">
        <w:rPr>
          <w:sz w:val="20"/>
          <w:szCs w:val="20"/>
        </w:rPr>
        <w:t>de</w:t>
      </w:r>
      <w:r w:rsidRPr="001B3B84">
        <w:rPr>
          <w:spacing w:val="2"/>
          <w:sz w:val="20"/>
          <w:szCs w:val="20"/>
        </w:rPr>
        <w:t xml:space="preserve"> </w:t>
      </w:r>
      <w:r w:rsidRPr="001B3B84">
        <w:rPr>
          <w:sz w:val="20"/>
          <w:szCs w:val="20"/>
        </w:rPr>
        <w:t>julgamento</w:t>
      </w:r>
      <w:r w:rsidRPr="001B3B84">
        <w:rPr>
          <w:spacing w:val="3"/>
          <w:sz w:val="20"/>
          <w:szCs w:val="20"/>
        </w:rPr>
        <w:t xml:space="preserve"> </w:t>
      </w:r>
      <w:r w:rsidRPr="001B3B84">
        <w:rPr>
          <w:sz w:val="20"/>
          <w:szCs w:val="20"/>
        </w:rPr>
        <w:t>da</w:t>
      </w:r>
      <w:r w:rsidRPr="001B3B84">
        <w:rPr>
          <w:spacing w:val="2"/>
          <w:sz w:val="20"/>
          <w:szCs w:val="20"/>
        </w:rPr>
        <w:t xml:space="preserve"> </w:t>
      </w:r>
      <w:r w:rsidRPr="001B3B84">
        <w:rPr>
          <w:spacing w:val="-2"/>
          <w:sz w:val="20"/>
          <w:szCs w:val="20"/>
        </w:rPr>
        <w:t>proposta</w:t>
      </w:r>
    </w:p>
    <w:p w14:paraId="5CABFAAC" w14:textId="77777777" w:rsidR="003A5023" w:rsidRPr="001B3B84" w:rsidRDefault="003A5023" w:rsidP="000941E9">
      <w:pPr>
        <w:pStyle w:val="Corpodetexto"/>
        <w:spacing w:before="92"/>
        <w:rPr>
          <w:b/>
          <w:sz w:val="20"/>
          <w:szCs w:val="20"/>
        </w:rPr>
      </w:pPr>
    </w:p>
    <w:p w14:paraId="4CBC7C23" w14:textId="77777777" w:rsidR="003A5023" w:rsidRPr="001B3B84" w:rsidRDefault="00806A69" w:rsidP="00241B57">
      <w:pPr>
        <w:pStyle w:val="PargrafodaLista1"/>
        <w:numPr>
          <w:ilvl w:val="1"/>
          <w:numId w:val="8"/>
        </w:numPr>
        <w:tabs>
          <w:tab w:val="left" w:pos="380"/>
        </w:tabs>
        <w:ind w:left="132" w:right="468" w:firstLine="0"/>
        <w:jc w:val="both"/>
        <w:rPr>
          <w:sz w:val="20"/>
          <w:szCs w:val="20"/>
        </w:rPr>
      </w:pPr>
      <w:r w:rsidRPr="001B3B84">
        <w:rPr>
          <w:sz w:val="20"/>
          <w:szCs w:val="20"/>
        </w:rPr>
        <w:t>O</w:t>
      </w:r>
      <w:r w:rsidRPr="001B3B84">
        <w:rPr>
          <w:spacing w:val="25"/>
          <w:sz w:val="20"/>
          <w:szCs w:val="20"/>
        </w:rPr>
        <w:t xml:space="preserve"> </w:t>
      </w:r>
      <w:r w:rsidRPr="001B3B84">
        <w:rPr>
          <w:sz w:val="20"/>
          <w:szCs w:val="20"/>
        </w:rPr>
        <w:t>fornecedor</w:t>
      </w:r>
      <w:r w:rsidRPr="001B3B84">
        <w:rPr>
          <w:spacing w:val="25"/>
          <w:sz w:val="20"/>
          <w:szCs w:val="20"/>
        </w:rPr>
        <w:t xml:space="preserve"> </w:t>
      </w:r>
      <w:r w:rsidRPr="001B3B84">
        <w:rPr>
          <w:sz w:val="20"/>
          <w:szCs w:val="20"/>
        </w:rPr>
        <w:t>será</w:t>
      </w:r>
      <w:r w:rsidRPr="001B3B84">
        <w:rPr>
          <w:spacing w:val="25"/>
          <w:sz w:val="20"/>
          <w:szCs w:val="20"/>
        </w:rPr>
        <w:t xml:space="preserve"> </w:t>
      </w:r>
      <w:r w:rsidRPr="001B3B84">
        <w:rPr>
          <w:sz w:val="20"/>
          <w:szCs w:val="20"/>
        </w:rPr>
        <w:t>selecionado</w:t>
      </w:r>
      <w:r w:rsidRPr="001B3B84">
        <w:rPr>
          <w:spacing w:val="25"/>
          <w:sz w:val="20"/>
          <w:szCs w:val="20"/>
        </w:rPr>
        <w:t xml:space="preserve"> </w:t>
      </w:r>
      <w:r w:rsidRPr="001B3B84">
        <w:rPr>
          <w:sz w:val="20"/>
          <w:szCs w:val="20"/>
        </w:rPr>
        <w:t>por</w:t>
      </w:r>
      <w:r w:rsidRPr="001B3B84">
        <w:rPr>
          <w:spacing w:val="25"/>
          <w:sz w:val="20"/>
          <w:szCs w:val="20"/>
        </w:rPr>
        <w:t xml:space="preserve"> </w:t>
      </w:r>
      <w:r w:rsidRPr="001B3B84">
        <w:rPr>
          <w:sz w:val="20"/>
          <w:szCs w:val="20"/>
        </w:rPr>
        <w:t>meio</w:t>
      </w:r>
      <w:r w:rsidRPr="001B3B84">
        <w:rPr>
          <w:spacing w:val="25"/>
          <w:sz w:val="20"/>
          <w:szCs w:val="20"/>
        </w:rPr>
        <w:t xml:space="preserve"> </w:t>
      </w:r>
      <w:r w:rsidRPr="001B3B84">
        <w:rPr>
          <w:sz w:val="20"/>
          <w:szCs w:val="20"/>
        </w:rPr>
        <w:t>da</w:t>
      </w:r>
      <w:r w:rsidRPr="001B3B84">
        <w:rPr>
          <w:spacing w:val="25"/>
          <w:sz w:val="20"/>
          <w:szCs w:val="20"/>
        </w:rPr>
        <w:t xml:space="preserve"> </w:t>
      </w:r>
      <w:r w:rsidRPr="001B3B84">
        <w:rPr>
          <w:sz w:val="20"/>
          <w:szCs w:val="20"/>
        </w:rPr>
        <w:t>realização</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procedimento</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LICITAÇÃO,</w:t>
      </w:r>
      <w:r w:rsidRPr="001B3B84">
        <w:rPr>
          <w:spacing w:val="25"/>
          <w:sz w:val="20"/>
          <w:szCs w:val="20"/>
        </w:rPr>
        <w:t xml:space="preserve"> </w:t>
      </w:r>
      <w:r w:rsidRPr="001B3B84">
        <w:rPr>
          <w:sz w:val="20"/>
          <w:szCs w:val="20"/>
        </w:rPr>
        <w:t>na</w:t>
      </w:r>
      <w:r w:rsidRPr="001B3B84">
        <w:rPr>
          <w:spacing w:val="25"/>
          <w:sz w:val="20"/>
          <w:szCs w:val="20"/>
        </w:rPr>
        <w:t xml:space="preserve"> </w:t>
      </w:r>
      <w:r w:rsidRPr="001B3B84">
        <w:rPr>
          <w:sz w:val="20"/>
          <w:szCs w:val="20"/>
        </w:rPr>
        <w:t>modalidade</w:t>
      </w:r>
      <w:r w:rsidRPr="001B3B84">
        <w:rPr>
          <w:spacing w:val="25"/>
          <w:sz w:val="20"/>
          <w:szCs w:val="20"/>
        </w:rPr>
        <w:t xml:space="preserve"> </w:t>
      </w:r>
      <w:r w:rsidRPr="001B3B84">
        <w:rPr>
          <w:sz w:val="20"/>
          <w:szCs w:val="20"/>
        </w:rPr>
        <w:t>PREGÃO,</w:t>
      </w:r>
      <w:r w:rsidRPr="001B3B84">
        <w:rPr>
          <w:spacing w:val="25"/>
          <w:sz w:val="20"/>
          <w:szCs w:val="20"/>
        </w:rPr>
        <w:t xml:space="preserve"> </w:t>
      </w:r>
      <w:r w:rsidRPr="001B3B84">
        <w:rPr>
          <w:sz w:val="20"/>
          <w:szCs w:val="20"/>
        </w:rPr>
        <w:t>sob a forma ELETRÔNICA, com adoção do</w:t>
      </w:r>
      <w:r w:rsidRPr="001B3B84">
        <w:rPr>
          <w:spacing w:val="40"/>
          <w:sz w:val="20"/>
          <w:szCs w:val="20"/>
        </w:rPr>
        <w:t xml:space="preserve"> </w:t>
      </w:r>
      <w:r w:rsidRPr="001B3B84">
        <w:rPr>
          <w:sz w:val="20"/>
          <w:szCs w:val="20"/>
        </w:rPr>
        <w:t>critério de julgamento pelo MENOR PREÇO.</w:t>
      </w:r>
    </w:p>
    <w:p w14:paraId="75F33AE1" w14:textId="77777777" w:rsidR="003A5023" w:rsidRPr="001B3B84" w:rsidRDefault="00806A69" w:rsidP="000941E9">
      <w:pPr>
        <w:pStyle w:val="Ttulo2"/>
        <w:spacing w:before="1"/>
        <w:rPr>
          <w:sz w:val="20"/>
          <w:szCs w:val="20"/>
        </w:rPr>
      </w:pPr>
      <w:r w:rsidRPr="001B3B84">
        <w:rPr>
          <w:sz w:val="20"/>
          <w:szCs w:val="20"/>
        </w:rPr>
        <w:t>Exigências</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pacing w:val="-2"/>
          <w:sz w:val="20"/>
          <w:szCs w:val="20"/>
        </w:rPr>
        <w:t>habilitação</w:t>
      </w:r>
    </w:p>
    <w:p w14:paraId="0F26C6B9" w14:textId="77777777" w:rsidR="003A5023" w:rsidRPr="001B3B84" w:rsidRDefault="003A5023" w:rsidP="000941E9">
      <w:pPr>
        <w:pStyle w:val="Corpodetexto"/>
        <w:spacing w:before="92"/>
        <w:rPr>
          <w:b/>
          <w:sz w:val="20"/>
          <w:szCs w:val="20"/>
        </w:rPr>
      </w:pPr>
    </w:p>
    <w:p w14:paraId="5DA259C8" w14:textId="77777777" w:rsidR="003A5023" w:rsidRPr="001B3B84" w:rsidRDefault="00806A69" w:rsidP="00241B57">
      <w:pPr>
        <w:pStyle w:val="PargrafodaLista1"/>
        <w:numPr>
          <w:ilvl w:val="1"/>
          <w:numId w:val="8"/>
        </w:numPr>
        <w:tabs>
          <w:tab w:val="left" w:pos="365"/>
        </w:tabs>
        <w:ind w:left="365" w:hanging="233"/>
        <w:rPr>
          <w:sz w:val="20"/>
          <w:szCs w:val="20"/>
        </w:rPr>
      </w:pPr>
      <w:r w:rsidRPr="001B3B84">
        <w:rPr>
          <w:sz w:val="20"/>
          <w:szCs w:val="20"/>
        </w:rPr>
        <w:t>Para</w:t>
      </w:r>
      <w:r w:rsidRPr="001B3B84">
        <w:rPr>
          <w:spacing w:val="1"/>
          <w:sz w:val="20"/>
          <w:szCs w:val="20"/>
        </w:rPr>
        <w:t xml:space="preserve"> </w:t>
      </w:r>
      <w:r w:rsidRPr="001B3B84">
        <w:rPr>
          <w:sz w:val="20"/>
          <w:szCs w:val="20"/>
        </w:rPr>
        <w:t>fins</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habilitação,</w:t>
      </w:r>
      <w:r w:rsidRPr="001B3B84">
        <w:rPr>
          <w:spacing w:val="2"/>
          <w:sz w:val="20"/>
          <w:szCs w:val="20"/>
        </w:rPr>
        <w:t xml:space="preserve"> </w:t>
      </w:r>
      <w:r w:rsidRPr="001B3B84">
        <w:rPr>
          <w:sz w:val="20"/>
          <w:szCs w:val="20"/>
        </w:rPr>
        <w:t>deverá</w:t>
      </w:r>
      <w:r w:rsidRPr="001B3B84">
        <w:rPr>
          <w:spacing w:val="2"/>
          <w:sz w:val="20"/>
          <w:szCs w:val="20"/>
        </w:rPr>
        <w:t xml:space="preserve"> </w:t>
      </w:r>
      <w:r w:rsidRPr="001B3B84">
        <w:rPr>
          <w:sz w:val="20"/>
          <w:szCs w:val="20"/>
        </w:rPr>
        <w:t>o</w:t>
      </w:r>
      <w:r w:rsidRPr="001B3B84">
        <w:rPr>
          <w:spacing w:val="2"/>
          <w:sz w:val="20"/>
          <w:szCs w:val="20"/>
        </w:rPr>
        <w:t xml:space="preserve"> </w:t>
      </w:r>
      <w:r w:rsidRPr="001B3B84">
        <w:rPr>
          <w:sz w:val="20"/>
          <w:szCs w:val="20"/>
        </w:rPr>
        <w:t>licitante</w:t>
      </w:r>
      <w:r w:rsidRPr="001B3B84">
        <w:rPr>
          <w:spacing w:val="2"/>
          <w:sz w:val="20"/>
          <w:szCs w:val="20"/>
        </w:rPr>
        <w:t xml:space="preserve"> </w:t>
      </w:r>
      <w:r w:rsidRPr="001B3B84">
        <w:rPr>
          <w:sz w:val="20"/>
          <w:szCs w:val="20"/>
        </w:rPr>
        <w:t>comprovar</w:t>
      </w:r>
      <w:r w:rsidRPr="001B3B84">
        <w:rPr>
          <w:spacing w:val="2"/>
          <w:sz w:val="20"/>
          <w:szCs w:val="20"/>
        </w:rPr>
        <w:t xml:space="preserve"> </w:t>
      </w:r>
      <w:r w:rsidRPr="001B3B84">
        <w:rPr>
          <w:sz w:val="20"/>
          <w:szCs w:val="20"/>
        </w:rPr>
        <w:t>os</w:t>
      </w:r>
      <w:r w:rsidRPr="001B3B84">
        <w:rPr>
          <w:spacing w:val="2"/>
          <w:sz w:val="20"/>
          <w:szCs w:val="20"/>
        </w:rPr>
        <w:t xml:space="preserve"> </w:t>
      </w:r>
      <w:r w:rsidRPr="001B3B84">
        <w:rPr>
          <w:sz w:val="20"/>
          <w:szCs w:val="20"/>
        </w:rPr>
        <w:t>seguintes</w:t>
      </w:r>
      <w:r w:rsidRPr="001B3B84">
        <w:rPr>
          <w:spacing w:val="2"/>
          <w:sz w:val="20"/>
          <w:szCs w:val="20"/>
        </w:rPr>
        <w:t xml:space="preserve"> </w:t>
      </w:r>
      <w:r w:rsidRPr="001B3B84">
        <w:rPr>
          <w:spacing w:val="-2"/>
          <w:sz w:val="20"/>
          <w:szCs w:val="20"/>
        </w:rPr>
        <w:t>requisitos:</w:t>
      </w:r>
    </w:p>
    <w:p w14:paraId="385B3ECC" w14:textId="77777777" w:rsidR="003A5023" w:rsidRPr="001B3B84" w:rsidRDefault="003A5023" w:rsidP="000941E9">
      <w:pPr>
        <w:pStyle w:val="Corpodetexto"/>
        <w:spacing w:before="92"/>
        <w:rPr>
          <w:sz w:val="20"/>
          <w:szCs w:val="20"/>
        </w:rPr>
      </w:pPr>
    </w:p>
    <w:p w14:paraId="1F84FC97" w14:textId="77777777" w:rsidR="003A5023" w:rsidRPr="001B3B84" w:rsidRDefault="00806A69" w:rsidP="000941E9">
      <w:pPr>
        <w:pStyle w:val="Corpodetexto"/>
        <w:ind w:left="132"/>
        <w:rPr>
          <w:sz w:val="20"/>
          <w:szCs w:val="20"/>
        </w:rPr>
      </w:pPr>
      <w:r w:rsidRPr="001B3B84">
        <w:rPr>
          <w:sz w:val="20"/>
          <w:szCs w:val="20"/>
        </w:rPr>
        <w:t>Habilitação</w:t>
      </w:r>
      <w:r w:rsidRPr="001B3B84">
        <w:rPr>
          <w:spacing w:val="2"/>
          <w:sz w:val="20"/>
          <w:szCs w:val="20"/>
        </w:rPr>
        <w:t xml:space="preserve"> </w:t>
      </w:r>
      <w:r w:rsidRPr="001B3B84">
        <w:rPr>
          <w:spacing w:val="-2"/>
          <w:sz w:val="20"/>
          <w:szCs w:val="20"/>
        </w:rPr>
        <w:t>jurídica</w:t>
      </w:r>
    </w:p>
    <w:p w14:paraId="4BDAF696" w14:textId="77777777" w:rsidR="003A5023" w:rsidRPr="001B3B84" w:rsidRDefault="003A5023" w:rsidP="000941E9">
      <w:pPr>
        <w:pStyle w:val="Corpodetexto"/>
        <w:spacing w:before="92"/>
        <w:rPr>
          <w:sz w:val="20"/>
          <w:szCs w:val="20"/>
        </w:rPr>
      </w:pPr>
    </w:p>
    <w:p w14:paraId="2A32A825" w14:textId="77777777" w:rsidR="003A5023" w:rsidRPr="001B3B84" w:rsidRDefault="00806A69" w:rsidP="00241B57">
      <w:pPr>
        <w:pStyle w:val="PargrafodaLista1"/>
        <w:numPr>
          <w:ilvl w:val="1"/>
          <w:numId w:val="8"/>
        </w:numPr>
        <w:tabs>
          <w:tab w:val="left" w:pos="365"/>
        </w:tabs>
        <w:ind w:left="365" w:hanging="233"/>
        <w:rPr>
          <w:sz w:val="20"/>
          <w:szCs w:val="20"/>
        </w:rPr>
      </w:pPr>
      <w:r w:rsidRPr="001B3B84">
        <w:rPr>
          <w:b/>
          <w:sz w:val="20"/>
          <w:szCs w:val="20"/>
        </w:rPr>
        <w:t>Empresário</w:t>
      </w:r>
      <w:r w:rsidRPr="001B3B84">
        <w:rPr>
          <w:b/>
          <w:spacing w:val="2"/>
          <w:sz w:val="20"/>
          <w:szCs w:val="20"/>
        </w:rPr>
        <w:t xml:space="preserve"> </w:t>
      </w:r>
      <w:r w:rsidRPr="001B3B84">
        <w:rPr>
          <w:b/>
          <w:sz w:val="20"/>
          <w:szCs w:val="20"/>
        </w:rPr>
        <w:t>individual:</w:t>
      </w:r>
      <w:r w:rsidRPr="001B3B84">
        <w:rPr>
          <w:b/>
          <w:spacing w:val="2"/>
          <w:sz w:val="20"/>
          <w:szCs w:val="20"/>
        </w:rPr>
        <w:t xml:space="preserve"> </w:t>
      </w:r>
      <w:r w:rsidRPr="001B3B84">
        <w:rPr>
          <w:sz w:val="20"/>
          <w:szCs w:val="20"/>
        </w:rPr>
        <w:t>inscrição</w:t>
      </w:r>
      <w:r w:rsidRPr="001B3B84">
        <w:rPr>
          <w:spacing w:val="2"/>
          <w:sz w:val="20"/>
          <w:szCs w:val="20"/>
        </w:rPr>
        <w:t xml:space="preserve"> </w:t>
      </w:r>
      <w:r w:rsidRPr="001B3B84">
        <w:rPr>
          <w:sz w:val="20"/>
          <w:szCs w:val="20"/>
        </w:rPr>
        <w:t>no</w:t>
      </w:r>
      <w:r w:rsidRPr="001B3B84">
        <w:rPr>
          <w:spacing w:val="3"/>
          <w:sz w:val="20"/>
          <w:szCs w:val="20"/>
        </w:rPr>
        <w:t xml:space="preserve"> </w:t>
      </w:r>
      <w:r w:rsidRPr="001B3B84">
        <w:rPr>
          <w:sz w:val="20"/>
          <w:szCs w:val="20"/>
        </w:rPr>
        <w:t>Registro</w:t>
      </w:r>
      <w:r w:rsidRPr="001B3B84">
        <w:rPr>
          <w:spacing w:val="2"/>
          <w:sz w:val="20"/>
          <w:szCs w:val="20"/>
        </w:rPr>
        <w:t xml:space="preserve"> </w:t>
      </w:r>
      <w:r w:rsidRPr="001B3B84">
        <w:rPr>
          <w:sz w:val="20"/>
          <w:szCs w:val="20"/>
        </w:rPr>
        <w:t>Público</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Empresas</w:t>
      </w:r>
      <w:r w:rsidRPr="001B3B84">
        <w:rPr>
          <w:spacing w:val="3"/>
          <w:sz w:val="20"/>
          <w:szCs w:val="20"/>
        </w:rPr>
        <w:t xml:space="preserve"> </w:t>
      </w:r>
      <w:r w:rsidRPr="001B3B84">
        <w:rPr>
          <w:sz w:val="20"/>
          <w:szCs w:val="20"/>
        </w:rPr>
        <w:t>Mercantis,</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cargo</w:t>
      </w:r>
      <w:r w:rsidRPr="001B3B84">
        <w:rPr>
          <w:spacing w:val="2"/>
          <w:sz w:val="20"/>
          <w:szCs w:val="20"/>
        </w:rPr>
        <w:t xml:space="preserve"> </w:t>
      </w:r>
      <w:r w:rsidRPr="001B3B84">
        <w:rPr>
          <w:sz w:val="20"/>
          <w:szCs w:val="20"/>
        </w:rPr>
        <w:t>da</w:t>
      </w:r>
      <w:r w:rsidRPr="001B3B84">
        <w:rPr>
          <w:spacing w:val="3"/>
          <w:sz w:val="20"/>
          <w:szCs w:val="20"/>
        </w:rPr>
        <w:t xml:space="preserve"> </w:t>
      </w:r>
      <w:r w:rsidRPr="001B3B84">
        <w:rPr>
          <w:sz w:val="20"/>
          <w:szCs w:val="20"/>
        </w:rPr>
        <w:t>Junta</w:t>
      </w:r>
      <w:r w:rsidRPr="001B3B84">
        <w:rPr>
          <w:spacing w:val="2"/>
          <w:sz w:val="20"/>
          <w:szCs w:val="20"/>
        </w:rPr>
        <w:t xml:space="preserve"> </w:t>
      </w:r>
      <w:r w:rsidRPr="001B3B84">
        <w:rPr>
          <w:sz w:val="20"/>
          <w:szCs w:val="20"/>
        </w:rPr>
        <w:t>Comercial</w:t>
      </w:r>
      <w:r w:rsidRPr="001B3B84">
        <w:rPr>
          <w:spacing w:val="2"/>
          <w:sz w:val="20"/>
          <w:szCs w:val="20"/>
        </w:rPr>
        <w:t xml:space="preserve"> </w:t>
      </w:r>
      <w:r w:rsidRPr="001B3B84">
        <w:rPr>
          <w:sz w:val="20"/>
          <w:szCs w:val="20"/>
        </w:rPr>
        <w:t>da</w:t>
      </w:r>
      <w:r w:rsidRPr="001B3B84">
        <w:rPr>
          <w:spacing w:val="3"/>
          <w:sz w:val="20"/>
          <w:szCs w:val="20"/>
        </w:rPr>
        <w:t xml:space="preserve"> </w:t>
      </w:r>
      <w:r w:rsidRPr="001B3B84">
        <w:rPr>
          <w:sz w:val="20"/>
          <w:szCs w:val="20"/>
        </w:rPr>
        <w:t>respectiva</w:t>
      </w:r>
      <w:r w:rsidRPr="001B3B84">
        <w:rPr>
          <w:spacing w:val="2"/>
          <w:sz w:val="20"/>
          <w:szCs w:val="20"/>
        </w:rPr>
        <w:t xml:space="preserve"> </w:t>
      </w:r>
      <w:r w:rsidRPr="001B3B84">
        <w:rPr>
          <w:spacing w:val="-2"/>
          <w:sz w:val="20"/>
          <w:szCs w:val="20"/>
        </w:rPr>
        <w:t>sede;</w:t>
      </w:r>
    </w:p>
    <w:p w14:paraId="74694A23" w14:textId="77777777" w:rsidR="003A5023" w:rsidRPr="001B3B84" w:rsidRDefault="003A5023" w:rsidP="000941E9">
      <w:pPr>
        <w:pStyle w:val="Corpodetexto"/>
        <w:spacing w:before="92"/>
        <w:rPr>
          <w:sz w:val="20"/>
          <w:szCs w:val="20"/>
        </w:rPr>
      </w:pPr>
    </w:p>
    <w:p w14:paraId="064E117C" w14:textId="0CE294EB" w:rsidR="003A5023" w:rsidRPr="001B3B84" w:rsidRDefault="00E37D46" w:rsidP="00241B57">
      <w:pPr>
        <w:pStyle w:val="PargrafodaLista1"/>
        <w:numPr>
          <w:ilvl w:val="1"/>
          <w:numId w:val="8"/>
        </w:numPr>
        <w:tabs>
          <w:tab w:val="left" w:pos="380"/>
        </w:tabs>
        <w:ind w:left="132" w:right="476" w:firstLine="0"/>
        <w:jc w:val="both"/>
        <w:rPr>
          <w:b/>
          <w:sz w:val="20"/>
          <w:szCs w:val="20"/>
        </w:rPr>
      </w:pPr>
      <w:r w:rsidRPr="001B3B84">
        <w:rPr>
          <w:noProof/>
          <w:sz w:val="20"/>
          <w:szCs w:val="20"/>
          <w:lang w:val="pt-BR" w:eastAsia="pt-BR"/>
        </w:rPr>
        <mc:AlternateContent>
          <mc:Choice Requires="wps">
            <w:drawing>
              <wp:anchor distT="0" distB="0" distL="114300" distR="114300" simplePos="0" relativeHeight="251658752" behindDoc="0" locked="0" layoutInCell="0" allowOverlap="1" wp14:anchorId="5345F8DA" wp14:editId="3E68B4B6">
                <wp:simplePos x="0" y="0"/>
                <wp:positionH relativeFrom="page">
                  <wp:posOffset>1409700</wp:posOffset>
                </wp:positionH>
                <wp:positionV relativeFrom="paragraph">
                  <wp:posOffset>361950</wp:posOffset>
                </wp:positionV>
                <wp:extent cx="25400" cy="1270"/>
                <wp:effectExtent l="0" t="0" r="12700" b="0"/>
                <wp:wrapNone/>
                <wp:docPr id="49"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270"/>
                        </a:xfrm>
                        <a:custGeom>
                          <a:avLst/>
                          <a:gdLst>
                            <a:gd name="G0" fmla="+- 41 0 0"/>
                            <a:gd name="G1" fmla="+- 3 0 0"/>
                          </a:gdLst>
                          <a:ahLst/>
                          <a:cxnLst>
                            <a:cxn ang="0">
                              <a:pos x="r" y="vc"/>
                            </a:cxn>
                            <a:cxn ang="5400000">
                              <a:pos x="hc" y="b"/>
                            </a:cxn>
                            <a:cxn ang="10800000">
                              <a:pos x="l" y="vc"/>
                            </a:cxn>
                            <a:cxn ang="16200000">
                              <a:pos x="hc" y="t"/>
                            </a:cxn>
                          </a:cxnLst>
                          <a:rect l="0" t="0" r="0" b="0"/>
                          <a:pathLst>
                            <a:path>
                              <a:moveTo>
                                <a:pt x="0" y="0"/>
                              </a:moveTo>
                              <a:lnTo>
                                <a:pt x="25399" y="0"/>
                              </a:lnTo>
                            </a:path>
                          </a:pathLst>
                        </a:custGeom>
                        <a:noFill/>
                        <a:ln w="12600" cap="flat">
                          <a:solidFill>
                            <a:srgbClr val="00008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224844" id="Graphic 7" o:spid="_x0000_s1026" style="position:absolute;margin-left:111pt;margin-top:28.5pt;width:2pt;height:.1pt;z-index:25165875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" o:allowincell="f" path="m,l25399,e" filled="f" strokecolor="navy" strokeweight=".35mm">
                <v:path o:connecttype="custom" o:connectlocs="25400,635;12700,1270;0,635;12700,0" o:connectangles="0,90,180,270" textboxrect="0,0,25400,1270"/>
                <w10:wrap anchorx="page"/>
              </v:shape>
            </w:pict>
          </mc:Fallback>
        </mc:AlternateContent>
      </w:r>
      <w:r w:rsidR="00806A69" w:rsidRPr="001B3B84">
        <w:rPr>
          <w:b/>
          <w:sz w:val="20"/>
          <w:szCs w:val="20"/>
        </w:rPr>
        <w:t>Microempreendedor</w:t>
      </w:r>
      <w:r w:rsidR="00806A69" w:rsidRPr="001B3B84">
        <w:rPr>
          <w:b/>
          <w:spacing w:val="31"/>
          <w:sz w:val="20"/>
          <w:szCs w:val="20"/>
        </w:rPr>
        <w:t xml:space="preserve"> </w:t>
      </w:r>
      <w:r w:rsidR="00806A69" w:rsidRPr="001B3B84">
        <w:rPr>
          <w:b/>
          <w:sz w:val="20"/>
          <w:szCs w:val="20"/>
        </w:rPr>
        <w:t xml:space="preserve">Individual - MEI: </w:t>
      </w:r>
      <w:r w:rsidR="00806A69" w:rsidRPr="001B3B84">
        <w:rPr>
          <w:sz w:val="20"/>
          <w:szCs w:val="20"/>
        </w:rPr>
        <w:t>Certificado da Condição de Microempreendedor Individual - CCMEI, cuja aceitação ficará condicionada à verificação da</w:t>
      </w:r>
      <w:r w:rsidR="00806A69" w:rsidRPr="001B3B84">
        <w:rPr>
          <w:spacing w:val="40"/>
          <w:sz w:val="20"/>
          <w:szCs w:val="20"/>
        </w:rPr>
        <w:t xml:space="preserve"> </w:t>
      </w:r>
      <w:r w:rsidR="00806A69" w:rsidRPr="001B3B84">
        <w:rPr>
          <w:sz w:val="20"/>
          <w:szCs w:val="20"/>
        </w:rPr>
        <w:t xml:space="preserve">autenticidade no sítio </w:t>
      </w:r>
      <w:hyperlink r:id="rId13" w:history="1">
        <w:r w:rsidR="00806A69" w:rsidRPr="001B3B84">
          <w:rPr>
            <w:rStyle w:val="Hyperlink"/>
            <w:color w:val="1154CC"/>
            <w:sz w:val="20"/>
            <w:szCs w:val="20"/>
            <w:u w:val="thick" w:color="1154CC"/>
          </w:rPr>
          <w:t>https://www.gov.br/empresas-e-negocios/pt-br/empreendedo</w:t>
        </w:r>
        <w:r w:rsidR="00806A69" w:rsidRPr="001B3B84">
          <w:rPr>
            <w:rStyle w:val="Hyperlink"/>
            <w:color w:val="1154CC"/>
            <w:sz w:val="20"/>
            <w:szCs w:val="20"/>
          </w:rPr>
          <w:t>r</w:t>
        </w:r>
      </w:hyperlink>
      <w:r w:rsidR="00806A69" w:rsidRPr="001B3B84">
        <w:rPr>
          <w:sz w:val="20"/>
          <w:szCs w:val="20"/>
        </w:rPr>
        <w:t>;</w:t>
      </w:r>
    </w:p>
    <w:p w14:paraId="6ADD1C98" w14:textId="77777777" w:rsidR="00B31133" w:rsidRPr="001B3B84" w:rsidRDefault="00B31133" w:rsidP="00B31133">
      <w:pPr>
        <w:pStyle w:val="PargrafodaLista"/>
        <w:rPr>
          <w:b/>
          <w:sz w:val="20"/>
          <w:szCs w:val="20"/>
        </w:rPr>
      </w:pPr>
    </w:p>
    <w:p w14:paraId="6B77B810" w14:textId="77777777" w:rsidR="00B31133" w:rsidRPr="001B3B84" w:rsidRDefault="00B31133" w:rsidP="00B31133">
      <w:pPr>
        <w:pStyle w:val="PargrafodaLista1"/>
        <w:tabs>
          <w:tab w:val="left" w:pos="380"/>
        </w:tabs>
        <w:ind w:right="476"/>
        <w:jc w:val="both"/>
        <w:rPr>
          <w:b/>
          <w:sz w:val="20"/>
          <w:szCs w:val="20"/>
        </w:rPr>
      </w:pPr>
    </w:p>
    <w:p w14:paraId="7C0183C1" w14:textId="3F9EEAE1" w:rsidR="003A5023" w:rsidRPr="001B3B84" w:rsidRDefault="00806A69" w:rsidP="00241B57">
      <w:pPr>
        <w:pStyle w:val="PargrafodaLista1"/>
        <w:numPr>
          <w:ilvl w:val="1"/>
          <w:numId w:val="8"/>
        </w:numPr>
        <w:tabs>
          <w:tab w:val="left" w:pos="380"/>
        </w:tabs>
        <w:ind w:left="132" w:right="465" w:firstLine="0"/>
        <w:jc w:val="both"/>
        <w:rPr>
          <w:b/>
          <w:sz w:val="20"/>
          <w:szCs w:val="20"/>
        </w:rPr>
      </w:pPr>
      <w:r w:rsidRPr="001B3B84">
        <w:rPr>
          <w:b/>
          <w:sz w:val="20"/>
          <w:szCs w:val="20"/>
        </w:rPr>
        <w:t>Sociedade empresária, sociedade limitada unipessoal – SLU ou sociedade identificada como empresa individual de responsabilidade limitada - EIRELI:</w:t>
      </w:r>
      <w:r w:rsidRPr="001B3B84">
        <w:rPr>
          <w:b/>
          <w:spacing w:val="40"/>
          <w:sz w:val="20"/>
          <w:szCs w:val="20"/>
        </w:rPr>
        <w:t xml:space="preserve"> </w:t>
      </w:r>
      <w:r w:rsidRPr="001B3B84">
        <w:rPr>
          <w:sz w:val="20"/>
          <w:szCs w:val="20"/>
        </w:rPr>
        <w:t>inscrição do ato constitutivo, estatuto ou contrato social no Registro Público de Empresas Mercantis, a cargo da Junta Comercial da respectiva sede, acompanhada de</w:t>
      </w:r>
      <w:r w:rsidRPr="001B3B84">
        <w:rPr>
          <w:spacing w:val="40"/>
          <w:sz w:val="20"/>
          <w:szCs w:val="20"/>
        </w:rPr>
        <w:t xml:space="preserve"> </w:t>
      </w:r>
      <w:r w:rsidRPr="001B3B84">
        <w:rPr>
          <w:sz w:val="20"/>
          <w:szCs w:val="20"/>
        </w:rPr>
        <w:t>documento comprobatório de seus administradores;</w:t>
      </w:r>
      <w:r w:rsidRPr="001B3B84">
        <w:rPr>
          <w:position w:val="1"/>
          <w:sz w:val="20"/>
          <w:szCs w:val="20"/>
        </w:rPr>
        <w:t>[MM42]</w:t>
      </w:r>
    </w:p>
    <w:p w14:paraId="4EA596B9" w14:textId="77777777" w:rsidR="00B31133" w:rsidRPr="001B3B84" w:rsidRDefault="00B31133" w:rsidP="00B31133">
      <w:pPr>
        <w:pStyle w:val="PargrafodaLista1"/>
        <w:tabs>
          <w:tab w:val="left" w:pos="380"/>
        </w:tabs>
        <w:ind w:right="465"/>
        <w:jc w:val="both"/>
        <w:rPr>
          <w:b/>
          <w:sz w:val="20"/>
          <w:szCs w:val="20"/>
        </w:rPr>
      </w:pPr>
    </w:p>
    <w:p w14:paraId="61288EC7" w14:textId="77777777" w:rsidR="003A5023" w:rsidRPr="001B3B84" w:rsidRDefault="00806A69" w:rsidP="00241B57">
      <w:pPr>
        <w:pStyle w:val="PargrafodaLista1"/>
        <w:numPr>
          <w:ilvl w:val="1"/>
          <w:numId w:val="8"/>
        </w:numPr>
        <w:tabs>
          <w:tab w:val="left" w:pos="380"/>
        </w:tabs>
        <w:spacing w:before="1"/>
        <w:ind w:left="132" w:right="468" w:firstLine="0"/>
        <w:jc w:val="both"/>
        <w:rPr>
          <w:b/>
          <w:sz w:val="20"/>
          <w:szCs w:val="20"/>
        </w:rPr>
      </w:pPr>
      <w:r w:rsidRPr="001B3B84">
        <w:rPr>
          <w:b/>
          <w:sz w:val="20"/>
          <w:szCs w:val="20"/>
        </w:rPr>
        <w:t xml:space="preserve">Sociedade empresária estrangeira: </w:t>
      </w:r>
      <w:r w:rsidRPr="001B3B84">
        <w:rPr>
          <w:sz w:val="20"/>
          <w:szCs w:val="20"/>
        </w:rPr>
        <w:t>portaria de autorização de funcionamento no Brasil, publicada no Diário Oficial da União e arquivada na Junta Comercial da</w:t>
      </w:r>
      <w:r w:rsidRPr="001B3B84">
        <w:rPr>
          <w:spacing w:val="40"/>
          <w:sz w:val="20"/>
          <w:szCs w:val="20"/>
        </w:rPr>
        <w:t xml:space="preserve"> </w:t>
      </w:r>
      <w:r w:rsidRPr="001B3B84">
        <w:rPr>
          <w:sz w:val="20"/>
          <w:szCs w:val="20"/>
        </w:rPr>
        <w:t>unidade federativa onde se localizar a filial, agência, sucursal ou estabelecimento, a qual será considerada como sua sede, conforme a legislação aplicável.</w:t>
      </w:r>
    </w:p>
    <w:p w14:paraId="6BFA584F" w14:textId="41942102" w:rsidR="003A5023" w:rsidRPr="001B3B84" w:rsidRDefault="00806A69" w:rsidP="00241B57">
      <w:pPr>
        <w:pStyle w:val="PargrafodaLista1"/>
        <w:numPr>
          <w:ilvl w:val="1"/>
          <w:numId w:val="8"/>
        </w:numPr>
        <w:tabs>
          <w:tab w:val="left" w:pos="380"/>
        </w:tabs>
        <w:ind w:left="132" w:right="464" w:firstLine="0"/>
        <w:jc w:val="both"/>
        <w:rPr>
          <w:b/>
          <w:sz w:val="20"/>
          <w:szCs w:val="20"/>
        </w:rPr>
      </w:pPr>
      <w:r w:rsidRPr="001B3B84">
        <w:rPr>
          <w:b/>
          <w:sz w:val="20"/>
          <w:szCs w:val="20"/>
        </w:rPr>
        <w:t xml:space="preserve">Sociedade simples: </w:t>
      </w:r>
      <w:r w:rsidRPr="001B3B84">
        <w:rPr>
          <w:sz w:val="20"/>
          <w:szCs w:val="20"/>
        </w:rPr>
        <w:t>inscrição do ato constitutivo no Registro Civil de Pessoas Jurídicas do local de sua sede, acompanhada de documento comprobatório de seus</w:t>
      </w:r>
      <w:r w:rsidRPr="001B3B84">
        <w:rPr>
          <w:spacing w:val="40"/>
          <w:sz w:val="20"/>
          <w:szCs w:val="20"/>
        </w:rPr>
        <w:t xml:space="preserve"> </w:t>
      </w:r>
      <w:r w:rsidRPr="001B3B84">
        <w:rPr>
          <w:spacing w:val="-2"/>
          <w:sz w:val="20"/>
          <w:szCs w:val="20"/>
        </w:rPr>
        <w:t>administradores;</w:t>
      </w:r>
    </w:p>
    <w:p w14:paraId="6AC30F7C" w14:textId="77777777" w:rsidR="00B31133" w:rsidRPr="001B3B84" w:rsidRDefault="00B31133" w:rsidP="00B31133">
      <w:pPr>
        <w:pStyle w:val="PargrafodaLista1"/>
        <w:tabs>
          <w:tab w:val="left" w:pos="380"/>
        </w:tabs>
        <w:ind w:right="464"/>
        <w:jc w:val="both"/>
        <w:rPr>
          <w:b/>
          <w:sz w:val="20"/>
          <w:szCs w:val="20"/>
        </w:rPr>
      </w:pPr>
    </w:p>
    <w:p w14:paraId="7E1ABDBD" w14:textId="5835E601" w:rsidR="003A5023" w:rsidRPr="001B3B84" w:rsidRDefault="00806A69" w:rsidP="00241B57">
      <w:pPr>
        <w:pStyle w:val="PargrafodaLista1"/>
        <w:numPr>
          <w:ilvl w:val="1"/>
          <w:numId w:val="8"/>
        </w:numPr>
        <w:tabs>
          <w:tab w:val="left" w:pos="380"/>
        </w:tabs>
        <w:spacing w:before="1"/>
        <w:ind w:left="132" w:right="463" w:firstLine="0"/>
        <w:jc w:val="both"/>
        <w:rPr>
          <w:sz w:val="20"/>
          <w:szCs w:val="20"/>
        </w:rPr>
      </w:pPr>
      <w:r w:rsidRPr="001B3B84">
        <w:rPr>
          <w:b/>
          <w:sz w:val="20"/>
          <w:szCs w:val="20"/>
        </w:rPr>
        <w:t xml:space="preserve">Filial, sucursal ou agência de sociedade simples ou empresária: </w:t>
      </w:r>
      <w:r w:rsidRPr="001B3B84">
        <w:rPr>
          <w:sz w:val="20"/>
          <w:szCs w:val="20"/>
        </w:rPr>
        <w:t>inscrição do ato constitutivo da filial, sucursal ou agência da sociedade simples ou empresária,</w:t>
      </w:r>
      <w:r w:rsidRPr="001B3B84">
        <w:rPr>
          <w:spacing w:val="40"/>
          <w:sz w:val="20"/>
          <w:szCs w:val="20"/>
        </w:rPr>
        <w:t xml:space="preserve"> </w:t>
      </w:r>
      <w:r w:rsidRPr="001B3B84">
        <w:rPr>
          <w:sz w:val="20"/>
          <w:szCs w:val="20"/>
        </w:rPr>
        <w:t>respectivamente, no Registro Civil das Pessoas Jurídicas ou no Registro Público de Empresas Mercantis onde opera, com averbação no Registro onde tem sede a matriz</w:t>
      </w:r>
    </w:p>
    <w:p w14:paraId="08653F18" w14:textId="77777777" w:rsidR="00B31133" w:rsidRPr="001B3B84" w:rsidRDefault="00B31133" w:rsidP="00B31133">
      <w:pPr>
        <w:pStyle w:val="PargrafodaLista"/>
        <w:rPr>
          <w:sz w:val="20"/>
          <w:szCs w:val="20"/>
        </w:rPr>
      </w:pPr>
    </w:p>
    <w:p w14:paraId="26C5AC07" w14:textId="77777777" w:rsidR="00B31133" w:rsidRPr="001B3B84" w:rsidRDefault="00B31133" w:rsidP="00B31133">
      <w:pPr>
        <w:pStyle w:val="PargrafodaLista1"/>
        <w:tabs>
          <w:tab w:val="left" w:pos="380"/>
        </w:tabs>
        <w:spacing w:before="1"/>
        <w:ind w:right="463"/>
        <w:jc w:val="both"/>
        <w:rPr>
          <w:sz w:val="20"/>
          <w:szCs w:val="20"/>
        </w:rPr>
      </w:pPr>
    </w:p>
    <w:p w14:paraId="62EE035A" w14:textId="77777777" w:rsidR="003A5023" w:rsidRPr="001B3B84" w:rsidRDefault="00E37D46" w:rsidP="00241B57">
      <w:pPr>
        <w:pStyle w:val="PargrafodaLista1"/>
        <w:numPr>
          <w:ilvl w:val="1"/>
          <w:numId w:val="8"/>
        </w:numPr>
        <w:tabs>
          <w:tab w:val="left" w:pos="573"/>
        </w:tabs>
        <w:spacing w:before="92"/>
        <w:ind w:left="573" w:right="470" w:hanging="431"/>
        <w:jc w:val="both"/>
        <w:rPr>
          <w:sz w:val="20"/>
          <w:szCs w:val="20"/>
        </w:rPr>
      </w:pPr>
      <w:r w:rsidRPr="001B3B84">
        <w:rPr>
          <w:noProof/>
          <w:sz w:val="20"/>
          <w:szCs w:val="20"/>
          <w:lang w:val="pt-BR" w:eastAsia="pt-BR"/>
        </w:rPr>
        <mc:AlternateContent>
          <mc:Choice Requires="wps">
            <w:drawing>
              <wp:anchor distT="0" distB="0" distL="114300" distR="114300" simplePos="0" relativeHeight="251659776" behindDoc="0" locked="0" layoutInCell="0" allowOverlap="1" wp14:anchorId="51E98B13" wp14:editId="07893365">
                <wp:simplePos x="0" y="0"/>
                <wp:positionH relativeFrom="page">
                  <wp:posOffset>3784600</wp:posOffset>
                </wp:positionH>
                <wp:positionV relativeFrom="paragraph">
                  <wp:posOffset>353695</wp:posOffset>
                </wp:positionV>
                <wp:extent cx="25400" cy="1270"/>
                <wp:effectExtent l="0" t="0" r="12700" b="0"/>
                <wp:wrapNone/>
                <wp:docPr id="4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270"/>
                        </a:xfrm>
                        <a:custGeom>
                          <a:avLst/>
                          <a:gdLst>
                            <a:gd name="G0" fmla="+- 41 0 0"/>
                            <a:gd name="G1" fmla="+- 3 0 0"/>
                          </a:gdLst>
                          <a:ahLst/>
                          <a:cxnLst>
                            <a:cxn ang="0">
                              <a:pos x="r" y="vc"/>
                            </a:cxn>
                            <a:cxn ang="5400000">
                              <a:pos x="hc" y="b"/>
                            </a:cxn>
                            <a:cxn ang="10800000">
                              <a:pos x="l" y="vc"/>
                            </a:cxn>
                            <a:cxn ang="16200000">
                              <a:pos x="hc" y="t"/>
                            </a:cxn>
                          </a:cxnLst>
                          <a:rect l="0" t="0" r="0" b="0"/>
                          <a:pathLst>
                            <a:path>
                              <a:moveTo>
                                <a:pt x="0" y="0"/>
                              </a:moveTo>
                              <a:lnTo>
                                <a:pt x="25399" y="0"/>
                              </a:lnTo>
                            </a:path>
                          </a:pathLst>
                        </a:custGeom>
                        <a:noFill/>
                        <a:ln w="12600" cap="flat">
                          <a:solidFill>
                            <a:srgbClr val="00008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F83D21" id="Graphic 8" o:spid="_x0000_s1026" style="position:absolute;margin-left:298pt;margin-top:27.85pt;width:2pt;height:.1pt;z-index:25165977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" o:allowincell="f" path="m,l25399,e" filled="f" strokecolor="navy" strokeweight=".35mm">
                <v:path o:connecttype="custom" o:connectlocs="25400,635;12700,1270;0,635;12700,0" o:connectangles="0,90,180,270" textboxrect="0,0,25400,1270"/>
                <w10:wrap anchorx="page"/>
              </v:shape>
            </w:pict>
          </mc:Fallback>
        </mc:AlternateContent>
      </w:r>
      <w:r w:rsidR="00806A69" w:rsidRPr="001B3B84">
        <w:rPr>
          <w:b/>
          <w:sz w:val="20"/>
          <w:szCs w:val="20"/>
        </w:rPr>
        <w:t>Sociedade</w:t>
      </w:r>
      <w:r w:rsidR="00806A69" w:rsidRPr="001B3B84">
        <w:rPr>
          <w:b/>
          <w:spacing w:val="24"/>
          <w:sz w:val="20"/>
          <w:szCs w:val="20"/>
        </w:rPr>
        <w:t xml:space="preserve"> </w:t>
      </w:r>
      <w:r w:rsidR="00806A69" w:rsidRPr="001B3B84">
        <w:rPr>
          <w:b/>
          <w:sz w:val="20"/>
          <w:szCs w:val="20"/>
        </w:rPr>
        <w:t>cooperativa:</w:t>
      </w:r>
      <w:r w:rsidR="00806A69" w:rsidRPr="001B3B84">
        <w:rPr>
          <w:b/>
          <w:spacing w:val="24"/>
          <w:sz w:val="20"/>
          <w:szCs w:val="20"/>
        </w:rPr>
        <w:t xml:space="preserve"> </w:t>
      </w:r>
      <w:r w:rsidR="00806A69" w:rsidRPr="001B3B84">
        <w:rPr>
          <w:sz w:val="20"/>
          <w:szCs w:val="20"/>
        </w:rPr>
        <w:t>ata</w:t>
      </w:r>
      <w:r w:rsidR="00806A69" w:rsidRPr="001B3B84">
        <w:rPr>
          <w:spacing w:val="24"/>
          <w:sz w:val="20"/>
          <w:szCs w:val="20"/>
        </w:rPr>
        <w:t xml:space="preserve"> </w:t>
      </w:r>
      <w:r w:rsidR="00806A69" w:rsidRPr="001B3B84">
        <w:rPr>
          <w:sz w:val="20"/>
          <w:szCs w:val="20"/>
        </w:rPr>
        <w:t>de</w:t>
      </w:r>
      <w:r w:rsidR="00806A69" w:rsidRPr="001B3B84">
        <w:rPr>
          <w:spacing w:val="24"/>
          <w:sz w:val="20"/>
          <w:szCs w:val="20"/>
        </w:rPr>
        <w:t xml:space="preserve"> </w:t>
      </w:r>
      <w:r w:rsidR="00806A69" w:rsidRPr="001B3B84">
        <w:rPr>
          <w:sz w:val="20"/>
          <w:szCs w:val="20"/>
        </w:rPr>
        <w:t>fundação</w:t>
      </w:r>
      <w:r w:rsidR="00806A69" w:rsidRPr="001B3B84">
        <w:rPr>
          <w:spacing w:val="24"/>
          <w:sz w:val="20"/>
          <w:szCs w:val="20"/>
        </w:rPr>
        <w:t xml:space="preserve"> </w:t>
      </w:r>
      <w:r w:rsidR="00806A69" w:rsidRPr="001B3B84">
        <w:rPr>
          <w:sz w:val="20"/>
          <w:szCs w:val="20"/>
        </w:rPr>
        <w:t>e</w:t>
      </w:r>
      <w:r w:rsidR="00806A69" w:rsidRPr="001B3B84">
        <w:rPr>
          <w:spacing w:val="24"/>
          <w:sz w:val="20"/>
          <w:szCs w:val="20"/>
        </w:rPr>
        <w:t xml:space="preserve"> </w:t>
      </w:r>
      <w:r w:rsidR="00806A69" w:rsidRPr="001B3B84">
        <w:rPr>
          <w:sz w:val="20"/>
          <w:szCs w:val="20"/>
        </w:rPr>
        <w:t>estatuto</w:t>
      </w:r>
      <w:r w:rsidR="00806A69" w:rsidRPr="001B3B84">
        <w:rPr>
          <w:spacing w:val="24"/>
          <w:sz w:val="20"/>
          <w:szCs w:val="20"/>
        </w:rPr>
        <w:t xml:space="preserve"> </w:t>
      </w:r>
      <w:r w:rsidR="00806A69" w:rsidRPr="001B3B84">
        <w:rPr>
          <w:sz w:val="20"/>
          <w:szCs w:val="20"/>
        </w:rPr>
        <w:t>social,</w:t>
      </w:r>
      <w:r w:rsidR="00806A69" w:rsidRPr="001B3B84">
        <w:rPr>
          <w:spacing w:val="24"/>
          <w:sz w:val="20"/>
          <w:szCs w:val="20"/>
        </w:rPr>
        <w:t xml:space="preserve"> </w:t>
      </w:r>
      <w:r w:rsidR="00806A69" w:rsidRPr="001B3B84">
        <w:rPr>
          <w:sz w:val="20"/>
          <w:szCs w:val="20"/>
        </w:rPr>
        <w:t>com</w:t>
      </w:r>
      <w:r w:rsidR="00806A69" w:rsidRPr="001B3B84">
        <w:rPr>
          <w:spacing w:val="24"/>
          <w:sz w:val="20"/>
          <w:szCs w:val="20"/>
        </w:rPr>
        <w:t xml:space="preserve"> </w:t>
      </w:r>
      <w:r w:rsidR="00806A69" w:rsidRPr="001B3B84">
        <w:rPr>
          <w:sz w:val="20"/>
          <w:szCs w:val="20"/>
        </w:rPr>
        <w:t>a</w:t>
      </w:r>
      <w:r w:rsidR="00806A69" w:rsidRPr="001B3B84">
        <w:rPr>
          <w:spacing w:val="24"/>
          <w:sz w:val="20"/>
          <w:szCs w:val="20"/>
        </w:rPr>
        <w:t xml:space="preserve"> </w:t>
      </w:r>
      <w:r w:rsidR="00806A69" w:rsidRPr="001B3B84">
        <w:rPr>
          <w:sz w:val="20"/>
          <w:szCs w:val="20"/>
        </w:rPr>
        <w:t>ata</w:t>
      </w:r>
      <w:r w:rsidR="00806A69" w:rsidRPr="001B3B84">
        <w:rPr>
          <w:spacing w:val="24"/>
          <w:sz w:val="20"/>
          <w:szCs w:val="20"/>
        </w:rPr>
        <w:t xml:space="preserve"> </w:t>
      </w:r>
      <w:r w:rsidR="00806A69" w:rsidRPr="001B3B84">
        <w:rPr>
          <w:sz w:val="20"/>
          <w:szCs w:val="20"/>
        </w:rPr>
        <w:t>da</w:t>
      </w:r>
      <w:r w:rsidR="00806A69" w:rsidRPr="001B3B84">
        <w:rPr>
          <w:spacing w:val="24"/>
          <w:sz w:val="20"/>
          <w:szCs w:val="20"/>
        </w:rPr>
        <w:t xml:space="preserve"> </w:t>
      </w:r>
      <w:r w:rsidR="00806A69" w:rsidRPr="001B3B84">
        <w:rPr>
          <w:sz w:val="20"/>
          <w:szCs w:val="20"/>
        </w:rPr>
        <w:t>assembleia</w:t>
      </w:r>
      <w:r w:rsidR="00806A69" w:rsidRPr="001B3B84">
        <w:rPr>
          <w:spacing w:val="24"/>
          <w:sz w:val="20"/>
          <w:szCs w:val="20"/>
        </w:rPr>
        <w:t xml:space="preserve"> </w:t>
      </w:r>
      <w:r w:rsidR="00806A69" w:rsidRPr="001B3B84">
        <w:rPr>
          <w:sz w:val="20"/>
          <w:szCs w:val="20"/>
        </w:rPr>
        <w:t>que</w:t>
      </w:r>
      <w:r w:rsidR="00806A69" w:rsidRPr="001B3B84">
        <w:rPr>
          <w:spacing w:val="24"/>
          <w:sz w:val="20"/>
          <w:szCs w:val="20"/>
        </w:rPr>
        <w:t xml:space="preserve"> </w:t>
      </w:r>
      <w:r w:rsidR="00806A69" w:rsidRPr="001B3B84">
        <w:rPr>
          <w:sz w:val="20"/>
          <w:szCs w:val="20"/>
        </w:rPr>
        <w:t>o</w:t>
      </w:r>
      <w:r w:rsidR="00806A69" w:rsidRPr="001B3B84">
        <w:rPr>
          <w:spacing w:val="24"/>
          <w:sz w:val="20"/>
          <w:szCs w:val="20"/>
        </w:rPr>
        <w:t xml:space="preserve"> </w:t>
      </w:r>
      <w:r w:rsidR="00806A69" w:rsidRPr="001B3B84">
        <w:rPr>
          <w:sz w:val="20"/>
          <w:szCs w:val="20"/>
        </w:rPr>
        <w:t>aprovou,</w:t>
      </w:r>
      <w:r w:rsidR="00806A69" w:rsidRPr="001B3B84">
        <w:rPr>
          <w:spacing w:val="24"/>
          <w:sz w:val="20"/>
          <w:szCs w:val="20"/>
        </w:rPr>
        <w:t xml:space="preserve"> </w:t>
      </w:r>
      <w:r w:rsidR="00806A69" w:rsidRPr="001B3B84">
        <w:rPr>
          <w:sz w:val="20"/>
          <w:szCs w:val="20"/>
        </w:rPr>
        <w:t>devidamente</w:t>
      </w:r>
      <w:r w:rsidR="00806A69" w:rsidRPr="001B3B84">
        <w:rPr>
          <w:spacing w:val="24"/>
          <w:sz w:val="20"/>
          <w:szCs w:val="20"/>
        </w:rPr>
        <w:t xml:space="preserve"> </w:t>
      </w:r>
      <w:r w:rsidR="00806A69" w:rsidRPr="001B3B84">
        <w:rPr>
          <w:sz w:val="20"/>
          <w:szCs w:val="20"/>
        </w:rPr>
        <w:t>arquivado</w:t>
      </w:r>
      <w:r w:rsidR="00806A69" w:rsidRPr="001B3B84">
        <w:rPr>
          <w:spacing w:val="24"/>
          <w:sz w:val="20"/>
          <w:szCs w:val="20"/>
        </w:rPr>
        <w:t xml:space="preserve"> </w:t>
      </w:r>
      <w:r w:rsidR="00806A69" w:rsidRPr="001B3B84">
        <w:rPr>
          <w:sz w:val="20"/>
          <w:szCs w:val="20"/>
        </w:rPr>
        <w:t>na</w:t>
      </w:r>
      <w:r w:rsidR="00806A69" w:rsidRPr="001B3B84">
        <w:rPr>
          <w:spacing w:val="24"/>
          <w:sz w:val="20"/>
          <w:szCs w:val="20"/>
        </w:rPr>
        <w:t xml:space="preserve"> </w:t>
      </w:r>
      <w:r w:rsidR="00806A69" w:rsidRPr="001B3B84">
        <w:rPr>
          <w:sz w:val="20"/>
          <w:szCs w:val="20"/>
        </w:rPr>
        <w:t>Junta</w:t>
      </w:r>
      <w:r w:rsidR="00806A69" w:rsidRPr="001B3B84">
        <w:rPr>
          <w:spacing w:val="24"/>
          <w:sz w:val="20"/>
          <w:szCs w:val="20"/>
        </w:rPr>
        <w:t xml:space="preserve"> </w:t>
      </w:r>
      <w:r w:rsidR="00806A69" w:rsidRPr="001B3B84">
        <w:rPr>
          <w:sz w:val="20"/>
          <w:szCs w:val="20"/>
        </w:rPr>
        <w:t>Comercial</w:t>
      </w:r>
      <w:r w:rsidR="00806A69" w:rsidRPr="001B3B84">
        <w:rPr>
          <w:spacing w:val="24"/>
          <w:sz w:val="20"/>
          <w:szCs w:val="20"/>
        </w:rPr>
        <w:t xml:space="preserve"> </w:t>
      </w:r>
      <w:r w:rsidR="00806A69" w:rsidRPr="001B3B84">
        <w:rPr>
          <w:sz w:val="20"/>
          <w:szCs w:val="20"/>
        </w:rPr>
        <w:t>ou</w:t>
      </w:r>
      <w:r w:rsidR="00806A69" w:rsidRPr="001B3B84">
        <w:rPr>
          <w:spacing w:val="24"/>
          <w:sz w:val="20"/>
          <w:szCs w:val="20"/>
        </w:rPr>
        <w:t xml:space="preserve"> </w:t>
      </w:r>
      <w:r w:rsidR="00806A69" w:rsidRPr="001B3B84">
        <w:rPr>
          <w:sz w:val="20"/>
          <w:szCs w:val="20"/>
        </w:rPr>
        <w:t>inscrito</w:t>
      </w:r>
      <w:r w:rsidR="00806A69" w:rsidRPr="001B3B84">
        <w:rPr>
          <w:spacing w:val="24"/>
          <w:sz w:val="20"/>
          <w:szCs w:val="20"/>
        </w:rPr>
        <w:t xml:space="preserve"> </w:t>
      </w:r>
      <w:r w:rsidR="00806A69" w:rsidRPr="001B3B84">
        <w:rPr>
          <w:sz w:val="20"/>
          <w:szCs w:val="20"/>
        </w:rPr>
        <w:t>no</w:t>
      </w:r>
      <w:r w:rsidR="00806A69" w:rsidRPr="001B3B84">
        <w:rPr>
          <w:spacing w:val="40"/>
          <w:sz w:val="20"/>
          <w:szCs w:val="20"/>
        </w:rPr>
        <w:t xml:space="preserve"> </w:t>
      </w:r>
      <w:r w:rsidR="00806A69" w:rsidRPr="001B3B84">
        <w:rPr>
          <w:sz w:val="20"/>
          <w:szCs w:val="20"/>
        </w:rPr>
        <w:t xml:space="preserve">Registro Civil das Pessoas Jurídicas da respectiva sede, além do registro de que trata o </w:t>
      </w:r>
      <w:hyperlink r:id="rId14" w:anchor="art107" w:history="1">
        <w:r w:rsidR="00806A69" w:rsidRPr="001B3B84">
          <w:rPr>
            <w:rStyle w:val="Hyperlink"/>
            <w:color w:val="1154CC"/>
            <w:sz w:val="20"/>
            <w:szCs w:val="20"/>
            <w:u w:val="thick" w:color="1154CC"/>
          </w:rPr>
          <w:t>art. 107 da Lei nº 5.764, de 16 de dezembro 1971</w:t>
        </w:r>
      </w:hyperlink>
      <w:r w:rsidR="00806A69" w:rsidRPr="001B3B84">
        <w:rPr>
          <w:sz w:val="20"/>
          <w:szCs w:val="20"/>
        </w:rPr>
        <w:t>.</w:t>
      </w:r>
    </w:p>
    <w:p w14:paraId="60039219" w14:textId="62F7DE75" w:rsidR="003A5023" w:rsidRPr="00FF250F" w:rsidRDefault="00806A69" w:rsidP="00241B57">
      <w:pPr>
        <w:pStyle w:val="PargrafodaLista1"/>
        <w:numPr>
          <w:ilvl w:val="1"/>
          <w:numId w:val="8"/>
        </w:numPr>
        <w:tabs>
          <w:tab w:val="left" w:pos="436"/>
        </w:tabs>
        <w:ind w:left="436" w:hanging="304"/>
        <w:rPr>
          <w:sz w:val="20"/>
          <w:szCs w:val="20"/>
        </w:rPr>
      </w:pPr>
      <w:r w:rsidRPr="001B3B84">
        <w:rPr>
          <w:sz w:val="20"/>
          <w:szCs w:val="20"/>
        </w:rPr>
        <w:t>Os</w:t>
      </w:r>
      <w:r w:rsidRPr="001B3B84">
        <w:rPr>
          <w:spacing w:val="2"/>
          <w:sz w:val="20"/>
          <w:szCs w:val="20"/>
        </w:rPr>
        <w:t xml:space="preserve"> </w:t>
      </w:r>
      <w:r w:rsidRPr="001B3B84">
        <w:rPr>
          <w:sz w:val="20"/>
          <w:szCs w:val="20"/>
        </w:rPr>
        <w:t>documentos</w:t>
      </w:r>
      <w:r w:rsidRPr="001B3B84">
        <w:rPr>
          <w:spacing w:val="3"/>
          <w:sz w:val="20"/>
          <w:szCs w:val="20"/>
        </w:rPr>
        <w:t xml:space="preserve"> </w:t>
      </w:r>
      <w:r w:rsidRPr="001B3B84">
        <w:rPr>
          <w:sz w:val="20"/>
          <w:szCs w:val="20"/>
        </w:rPr>
        <w:t>apresentados</w:t>
      </w:r>
      <w:r w:rsidRPr="001B3B84">
        <w:rPr>
          <w:spacing w:val="2"/>
          <w:sz w:val="20"/>
          <w:szCs w:val="20"/>
        </w:rPr>
        <w:t xml:space="preserve"> </w:t>
      </w:r>
      <w:r w:rsidRPr="001B3B84">
        <w:rPr>
          <w:sz w:val="20"/>
          <w:szCs w:val="20"/>
        </w:rPr>
        <w:t>deverão</w:t>
      </w:r>
      <w:r w:rsidRPr="001B3B84">
        <w:rPr>
          <w:spacing w:val="3"/>
          <w:sz w:val="20"/>
          <w:szCs w:val="20"/>
        </w:rPr>
        <w:t xml:space="preserve"> </w:t>
      </w:r>
      <w:r w:rsidRPr="001B3B84">
        <w:rPr>
          <w:sz w:val="20"/>
          <w:szCs w:val="20"/>
        </w:rPr>
        <w:t>estar</w:t>
      </w:r>
      <w:r w:rsidRPr="001B3B84">
        <w:rPr>
          <w:spacing w:val="3"/>
          <w:sz w:val="20"/>
          <w:szCs w:val="20"/>
        </w:rPr>
        <w:t xml:space="preserve"> </w:t>
      </w:r>
      <w:r w:rsidRPr="001B3B84">
        <w:rPr>
          <w:sz w:val="20"/>
          <w:szCs w:val="20"/>
        </w:rPr>
        <w:t>acompanhados</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z w:val="20"/>
          <w:szCs w:val="20"/>
        </w:rPr>
        <w:t>todas</w:t>
      </w:r>
      <w:r w:rsidRPr="001B3B84">
        <w:rPr>
          <w:spacing w:val="2"/>
          <w:sz w:val="20"/>
          <w:szCs w:val="20"/>
        </w:rPr>
        <w:t xml:space="preserve"> </w:t>
      </w:r>
      <w:r w:rsidRPr="001B3B84">
        <w:rPr>
          <w:sz w:val="20"/>
          <w:szCs w:val="20"/>
        </w:rPr>
        <w:t>as</w:t>
      </w:r>
      <w:r w:rsidRPr="001B3B84">
        <w:rPr>
          <w:spacing w:val="3"/>
          <w:sz w:val="20"/>
          <w:szCs w:val="20"/>
        </w:rPr>
        <w:t xml:space="preserve"> </w:t>
      </w:r>
      <w:r w:rsidRPr="001B3B84">
        <w:rPr>
          <w:sz w:val="20"/>
          <w:szCs w:val="20"/>
        </w:rPr>
        <w:t>alterações</w:t>
      </w:r>
      <w:r w:rsidRPr="001B3B84">
        <w:rPr>
          <w:spacing w:val="3"/>
          <w:sz w:val="20"/>
          <w:szCs w:val="20"/>
        </w:rPr>
        <w:t xml:space="preserve"> </w:t>
      </w:r>
      <w:r w:rsidRPr="001B3B84">
        <w:rPr>
          <w:sz w:val="20"/>
          <w:szCs w:val="20"/>
        </w:rPr>
        <w:t>ou</w:t>
      </w:r>
      <w:r w:rsidRPr="001B3B84">
        <w:rPr>
          <w:spacing w:val="2"/>
          <w:sz w:val="20"/>
          <w:szCs w:val="20"/>
        </w:rPr>
        <w:t xml:space="preserve"> </w:t>
      </w:r>
      <w:r w:rsidRPr="001B3B84">
        <w:rPr>
          <w:sz w:val="20"/>
          <w:szCs w:val="20"/>
        </w:rPr>
        <w:t>da</w:t>
      </w:r>
      <w:r w:rsidRPr="001B3B84">
        <w:rPr>
          <w:spacing w:val="3"/>
          <w:sz w:val="20"/>
          <w:szCs w:val="20"/>
        </w:rPr>
        <w:t xml:space="preserve"> </w:t>
      </w:r>
      <w:r w:rsidRPr="001B3B84">
        <w:rPr>
          <w:sz w:val="20"/>
          <w:szCs w:val="20"/>
        </w:rPr>
        <w:t>consolidação</w:t>
      </w:r>
      <w:r w:rsidRPr="001B3B84">
        <w:rPr>
          <w:spacing w:val="3"/>
          <w:sz w:val="20"/>
          <w:szCs w:val="20"/>
        </w:rPr>
        <w:t xml:space="preserve"> </w:t>
      </w:r>
      <w:r w:rsidRPr="001B3B84">
        <w:rPr>
          <w:spacing w:val="-2"/>
          <w:sz w:val="20"/>
          <w:szCs w:val="20"/>
        </w:rPr>
        <w:t>respectiva.</w:t>
      </w:r>
    </w:p>
    <w:p w14:paraId="5A1E0AE4" w14:textId="77777777" w:rsidR="00FF250F" w:rsidRPr="00FF250F" w:rsidRDefault="00FF250F" w:rsidP="00FF250F">
      <w:pPr>
        <w:pStyle w:val="PargrafodaLista1"/>
        <w:tabs>
          <w:tab w:val="left" w:pos="436"/>
        </w:tabs>
        <w:ind w:left="436"/>
        <w:rPr>
          <w:sz w:val="20"/>
          <w:szCs w:val="20"/>
        </w:rPr>
      </w:pPr>
    </w:p>
    <w:p w14:paraId="383A155D" w14:textId="77777777" w:rsidR="00413148" w:rsidRDefault="00FF250F" w:rsidP="00F06BC7">
      <w:pPr>
        <w:pStyle w:val="PargrafodaLista1"/>
        <w:numPr>
          <w:ilvl w:val="1"/>
          <w:numId w:val="8"/>
        </w:numPr>
        <w:tabs>
          <w:tab w:val="left" w:pos="436"/>
        </w:tabs>
        <w:rPr>
          <w:sz w:val="20"/>
          <w:szCs w:val="20"/>
        </w:rPr>
      </w:pPr>
      <w:r w:rsidRPr="00FF250F">
        <w:rPr>
          <w:sz w:val="20"/>
          <w:szCs w:val="20"/>
        </w:rPr>
        <w:t xml:space="preserve">A PARTICIPAÇÃO COOPERATIVAS: Não se aplicará a presente a possibilidade de participação de cooperativas considerando que a natureza do objeto a ser adquirido não se enquadrar no conceito do Art. 2º da Lei nº 12.690, de 19 de julho de 2012. </w:t>
      </w:r>
    </w:p>
    <w:p w14:paraId="243366B4" w14:textId="62AD9500" w:rsidR="00FF250F" w:rsidRPr="00FF250F" w:rsidRDefault="00FF250F" w:rsidP="00413148">
      <w:pPr>
        <w:pStyle w:val="PargrafodaLista1"/>
        <w:tabs>
          <w:tab w:val="left" w:pos="436"/>
        </w:tabs>
        <w:ind w:left="360"/>
        <w:rPr>
          <w:sz w:val="20"/>
          <w:szCs w:val="20"/>
        </w:rPr>
      </w:pPr>
      <w:r w:rsidRPr="00FF250F">
        <w:rPr>
          <w:sz w:val="20"/>
          <w:szCs w:val="20"/>
        </w:rPr>
        <w:t>DA PARTICIPAÇÃO DE CONSÓRCIOS: Não será permitido o consorciamento de empresas; justificando-se uma vez que o objeto em si mesmo é comercializado por várias empresas do ramo, sendo desnecessária a formação de consórcio para o cumprimento das obrigações de fornecimento;</w:t>
      </w:r>
    </w:p>
    <w:p w14:paraId="0408B356" w14:textId="77777777" w:rsidR="003A5023" w:rsidRPr="001B3B84" w:rsidRDefault="003A5023" w:rsidP="000941E9">
      <w:pPr>
        <w:pStyle w:val="Corpodetexto"/>
        <w:spacing w:before="92"/>
        <w:rPr>
          <w:sz w:val="20"/>
          <w:szCs w:val="20"/>
        </w:rPr>
      </w:pPr>
    </w:p>
    <w:p w14:paraId="5CD48D15" w14:textId="77777777" w:rsidR="003A5023" w:rsidRPr="001B3B84" w:rsidRDefault="00806A69" w:rsidP="000941E9">
      <w:pPr>
        <w:pStyle w:val="Ttulo2"/>
        <w:rPr>
          <w:sz w:val="20"/>
          <w:szCs w:val="20"/>
        </w:rPr>
      </w:pPr>
      <w:r w:rsidRPr="001B3B84">
        <w:rPr>
          <w:sz w:val="20"/>
          <w:szCs w:val="20"/>
        </w:rPr>
        <w:t>Habilitação</w:t>
      </w:r>
      <w:r w:rsidRPr="001B3B84">
        <w:rPr>
          <w:spacing w:val="1"/>
          <w:sz w:val="20"/>
          <w:szCs w:val="20"/>
        </w:rPr>
        <w:t xml:space="preserve"> </w:t>
      </w:r>
      <w:r w:rsidRPr="001B3B84">
        <w:rPr>
          <w:sz w:val="20"/>
          <w:szCs w:val="20"/>
        </w:rPr>
        <w:t>fiscal,</w:t>
      </w:r>
      <w:r w:rsidRPr="001B3B84">
        <w:rPr>
          <w:spacing w:val="2"/>
          <w:sz w:val="20"/>
          <w:szCs w:val="20"/>
        </w:rPr>
        <w:t xml:space="preserve"> </w:t>
      </w:r>
      <w:r w:rsidRPr="001B3B84">
        <w:rPr>
          <w:sz w:val="20"/>
          <w:szCs w:val="20"/>
        </w:rPr>
        <w:t>social</w:t>
      </w:r>
      <w:r w:rsidRPr="001B3B84">
        <w:rPr>
          <w:spacing w:val="2"/>
          <w:sz w:val="20"/>
          <w:szCs w:val="20"/>
        </w:rPr>
        <w:t xml:space="preserve"> </w:t>
      </w:r>
      <w:r w:rsidRPr="001B3B84">
        <w:rPr>
          <w:sz w:val="20"/>
          <w:szCs w:val="20"/>
        </w:rPr>
        <w:t>e</w:t>
      </w:r>
      <w:r w:rsidRPr="001B3B84">
        <w:rPr>
          <w:spacing w:val="2"/>
          <w:sz w:val="20"/>
          <w:szCs w:val="20"/>
        </w:rPr>
        <w:t xml:space="preserve"> </w:t>
      </w:r>
      <w:r w:rsidRPr="001B3B84">
        <w:rPr>
          <w:spacing w:val="-2"/>
          <w:sz w:val="20"/>
          <w:szCs w:val="20"/>
        </w:rPr>
        <w:t>trabalhista</w:t>
      </w:r>
    </w:p>
    <w:p w14:paraId="61354A39" w14:textId="77777777" w:rsidR="003A5023" w:rsidRPr="001B3B84" w:rsidRDefault="003A5023" w:rsidP="000941E9">
      <w:pPr>
        <w:pStyle w:val="Corpodetexto"/>
        <w:spacing w:before="92"/>
        <w:rPr>
          <w:b/>
          <w:sz w:val="20"/>
          <w:szCs w:val="20"/>
        </w:rPr>
      </w:pPr>
    </w:p>
    <w:p w14:paraId="546D669D" w14:textId="77777777" w:rsidR="003A5023" w:rsidRPr="001B3B84" w:rsidRDefault="00806A69" w:rsidP="00241B57">
      <w:pPr>
        <w:pStyle w:val="PargrafodaLista1"/>
        <w:numPr>
          <w:ilvl w:val="1"/>
          <w:numId w:val="8"/>
        </w:numPr>
        <w:tabs>
          <w:tab w:val="left" w:pos="436"/>
        </w:tabs>
        <w:ind w:left="436" w:hanging="304"/>
        <w:rPr>
          <w:sz w:val="20"/>
          <w:szCs w:val="20"/>
        </w:rPr>
      </w:pPr>
      <w:r w:rsidRPr="001B3B84">
        <w:rPr>
          <w:sz w:val="20"/>
          <w:szCs w:val="20"/>
        </w:rPr>
        <w:t>Prova</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inscrição</w:t>
      </w:r>
      <w:r w:rsidRPr="001B3B84">
        <w:rPr>
          <w:spacing w:val="2"/>
          <w:sz w:val="20"/>
          <w:szCs w:val="20"/>
        </w:rPr>
        <w:t xml:space="preserve"> </w:t>
      </w:r>
      <w:r w:rsidRPr="001B3B84">
        <w:rPr>
          <w:sz w:val="20"/>
          <w:szCs w:val="20"/>
        </w:rPr>
        <w:t>no</w:t>
      </w:r>
      <w:r w:rsidRPr="001B3B84">
        <w:rPr>
          <w:spacing w:val="2"/>
          <w:sz w:val="20"/>
          <w:szCs w:val="20"/>
        </w:rPr>
        <w:t xml:space="preserve"> </w:t>
      </w:r>
      <w:r w:rsidRPr="001B3B84">
        <w:rPr>
          <w:sz w:val="20"/>
          <w:szCs w:val="20"/>
        </w:rPr>
        <w:t>Cadastro</w:t>
      </w:r>
      <w:r w:rsidRPr="001B3B84">
        <w:rPr>
          <w:spacing w:val="3"/>
          <w:sz w:val="20"/>
          <w:szCs w:val="20"/>
        </w:rPr>
        <w:t xml:space="preserve"> </w:t>
      </w:r>
      <w:r w:rsidRPr="001B3B84">
        <w:rPr>
          <w:sz w:val="20"/>
          <w:szCs w:val="20"/>
        </w:rPr>
        <w:t>Nacional</w:t>
      </w:r>
      <w:r w:rsidRPr="001B3B84">
        <w:rPr>
          <w:spacing w:val="2"/>
          <w:sz w:val="20"/>
          <w:szCs w:val="20"/>
        </w:rPr>
        <w:t xml:space="preserve"> </w:t>
      </w:r>
      <w:r w:rsidRPr="001B3B84">
        <w:rPr>
          <w:sz w:val="20"/>
          <w:szCs w:val="20"/>
        </w:rPr>
        <w:t>de</w:t>
      </w:r>
      <w:r w:rsidRPr="001B3B84">
        <w:rPr>
          <w:spacing w:val="2"/>
          <w:sz w:val="20"/>
          <w:szCs w:val="20"/>
        </w:rPr>
        <w:t xml:space="preserve"> </w:t>
      </w:r>
      <w:r w:rsidRPr="001B3B84">
        <w:rPr>
          <w:sz w:val="20"/>
          <w:szCs w:val="20"/>
        </w:rPr>
        <w:t>Pessoas</w:t>
      </w:r>
      <w:r w:rsidRPr="001B3B84">
        <w:rPr>
          <w:spacing w:val="2"/>
          <w:sz w:val="20"/>
          <w:szCs w:val="20"/>
        </w:rPr>
        <w:t xml:space="preserve"> </w:t>
      </w:r>
      <w:r w:rsidRPr="001B3B84">
        <w:rPr>
          <w:sz w:val="20"/>
          <w:szCs w:val="20"/>
        </w:rPr>
        <w:t>Jurídicas</w:t>
      </w:r>
      <w:r w:rsidRPr="001B3B84">
        <w:rPr>
          <w:spacing w:val="3"/>
          <w:sz w:val="20"/>
          <w:szCs w:val="20"/>
        </w:rPr>
        <w:t xml:space="preserve"> </w:t>
      </w:r>
      <w:r w:rsidRPr="001B3B84">
        <w:rPr>
          <w:sz w:val="20"/>
          <w:szCs w:val="20"/>
        </w:rPr>
        <w:t>ou</w:t>
      </w:r>
      <w:r w:rsidRPr="001B3B84">
        <w:rPr>
          <w:spacing w:val="2"/>
          <w:sz w:val="20"/>
          <w:szCs w:val="20"/>
        </w:rPr>
        <w:t xml:space="preserve"> </w:t>
      </w:r>
      <w:r w:rsidRPr="001B3B84">
        <w:rPr>
          <w:sz w:val="20"/>
          <w:szCs w:val="20"/>
        </w:rPr>
        <w:t>no</w:t>
      </w:r>
      <w:r w:rsidRPr="001B3B84">
        <w:rPr>
          <w:spacing w:val="2"/>
          <w:sz w:val="20"/>
          <w:szCs w:val="20"/>
        </w:rPr>
        <w:t xml:space="preserve"> </w:t>
      </w:r>
      <w:r w:rsidRPr="001B3B84">
        <w:rPr>
          <w:sz w:val="20"/>
          <w:szCs w:val="20"/>
        </w:rPr>
        <w:t>Cadastro</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z w:val="20"/>
          <w:szCs w:val="20"/>
        </w:rPr>
        <w:t>Pessoas</w:t>
      </w:r>
      <w:r w:rsidRPr="001B3B84">
        <w:rPr>
          <w:spacing w:val="2"/>
          <w:sz w:val="20"/>
          <w:szCs w:val="20"/>
        </w:rPr>
        <w:t xml:space="preserve"> </w:t>
      </w:r>
      <w:r w:rsidRPr="001B3B84">
        <w:rPr>
          <w:sz w:val="20"/>
          <w:szCs w:val="20"/>
        </w:rPr>
        <w:t>Físicas,</w:t>
      </w:r>
      <w:r w:rsidRPr="001B3B84">
        <w:rPr>
          <w:spacing w:val="2"/>
          <w:sz w:val="20"/>
          <w:szCs w:val="20"/>
        </w:rPr>
        <w:t xml:space="preserve"> </w:t>
      </w:r>
      <w:r w:rsidRPr="001B3B84">
        <w:rPr>
          <w:sz w:val="20"/>
          <w:szCs w:val="20"/>
        </w:rPr>
        <w:t>conforme</w:t>
      </w:r>
      <w:r w:rsidRPr="001B3B84">
        <w:rPr>
          <w:spacing w:val="2"/>
          <w:sz w:val="20"/>
          <w:szCs w:val="20"/>
        </w:rPr>
        <w:t xml:space="preserve"> </w:t>
      </w:r>
      <w:r w:rsidRPr="001B3B84">
        <w:rPr>
          <w:sz w:val="20"/>
          <w:szCs w:val="20"/>
        </w:rPr>
        <w:t>o</w:t>
      </w:r>
      <w:r w:rsidRPr="001B3B84">
        <w:rPr>
          <w:spacing w:val="2"/>
          <w:sz w:val="20"/>
          <w:szCs w:val="20"/>
        </w:rPr>
        <w:t xml:space="preserve"> </w:t>
      </w:r>
      <w:r w:rsidRPr="001B3B84">
        <w:rPr>
          <w:spacing w:val="-2"/>
          <w:sz w:val="20"/>
          <w:szCs w:val="20"/>
        </w:rPr>
        <w:t>caso;</w:t>
      </w:r>
    </w:p>
    <w:p w14:paraId="0406832F" w14:textId="77777777" w:rsidR="003A5023" w:rsidRPr="001B3B84" w:rsidRDefault="003A5023" w:rsidP="000941E9">
      <w:pPr>
        <w:pStyle w:val="Corpodetexto"/>
        <w:spacing w:before="92"/>
        <w:rPr>
          <w:sz w:val="20"/>
          <w:szCs w:val="20"/>
        </w:rPr>
      </w:pPr>
    </w:p>
    <w:p w14:paraId="08E35601" w14:textId="77777777" w:rsidR="003A5023" w:rsidRPr="001B3B84" w:rsidRDefault="00806A69" w:rsidP="00241B57">
      <w:pPr>
        <w:pStyle w:val="PargrafodaLista1"/>
        <w:numPr>
          <w:ilvl w:val="1"/>
          <w:numId w:val="8"/>
        </w:numPr>
        <w:tabs>
          <w:tab w:val="left" w:pos="451"/>
        </w:tabs>
        <w:ind w:left="132" w:right="469" w:firstLine="0"/>
        <w:jc w:val="both"/>
        <w:rPr>
          <w:sz w:val="20"/>
          <w:szCs w:val="20"/>
        </w:rPr>
      </w:pPr>
      <w:r w:rsidRPr="001B3B84">
        <w:rPr>
          <w:sz w:val="20"/>
          <w:szCs w:val="20"/>
        </w:rPr>
        <w:t>Prova</w:t>
      </w:r>
      <w:r w:rsidRPr="001B3B84">
        <w:rPr>
          <w:spacing w:val="28"/>
          <w:sz w:val="20"/>
          <w:szCs w:val="20"/>
        </w:rPr>
        <w:t xml:space="preserve"> </w:t>
      </w:r>
      <w:r w:rsidRPr="001B3B84">
        <w:rPr>
          <w:sz w:val="20"/>
          <w:szCs w:val="20"/>
        </w:rPr>
        <w:t>de</w:t>
      </w:r>
      <w:r w:rsidRPr="001B3B84">
        <w:rPr>
          <w:spacing w:val="28"/>
          <w:sz w:val="20"/>
          <w:szCs w:val="20"/>
        </w:rPr>
        <w:t xml:space="preserve"> </w:t>
      </w:r>
      <w:r w:rsidRPr="001B3B84">
        <w:rPr>
          <w:sz w:val="20"/>
          <w:szCs w:val="20"/>
        </w:rPr>
        <w:t>regularidade</w:t>
      </w:r>
      <w:r w:rsidRPr="001B3B84">
        <w:rPr>
          <w:spacing w:val="28"/>
          <w:sz w:val="20"/>
          <w:szCs w:val="20"/>
        </w:rPr>
        <w:t xml:space="preserve"> </w:t>
      </w:r>
      <w:r w:rsidRPr="001B3B84">
        <w:rPr>
          <w:sz w:val="20"/>
          <w:szCs w:val="20"/>
        </w:rPr>
        <w:t>fiscal</w:t>
      </w:r>
      <w:r w:rsidRPr="001B3B84">
        <w:rPr>
          <w:spacing w:val="28"/>
          <w:sz w:val="20"/>
          <w:szCs w:val="20"/>
        </w:rPr>
        <w:t xml:space="preserve"> </w:t>
      </w:r>
      <w:r w:rsidRPr="001B3B84">
        <w:rPr>
          <w:sz w:val="20"/>
          <w:szCs w:val="20"/>
        </w:rPr>
        <w:t>perante</w:t>
      </w:r>
      <w:r w:rsidRPr="001B3B84">
        <w:rPr>
          <w:spacing w:val="28"/>
          <w:sz w:val="20"/>
          <w:szCs w:val="20"/>
        </w:rPr>
        <w:t xml:space="preserve"> </w:t>
      </w:r>
      <w:r w:rsidRPr="001B3B84">
        <w:rPr>
          <w:sz w:val="20"/>
          <w:szCs w:val="20"/>
        </w:rPr>
        <w:t>a</w:t>
      </w:r>
      <w:r w:rsidRPr="001B3B84">
        <w:rPr>
          <w:spacing w:val="28"/>
          <w:sz w:val="20"/>
          <w:szCs w:val="20"/>
        </w:rPr>
        <w:t xml:space="preserve"> </w:t>
      </w:r>
      <w:r w:rsidRPr="001B3B84">
        <w:rPr>
          <w:sz w:val="20"/>
          <w:szCs w:val="20"/>
        </w:rPr>
        <w:t>Fazenda Nacional, mediante apresentação de certidão expedida conjuntamente pela Secretaria da Receita Federal do Brasil</w:t>
      </w:r>
      <w:r w:rsidRPr="001B3B84">
        <w:rPr>
          <w:spacing w:val="40"/>
          <w:sz w:val="20"/>
          <w:szCs w:val="20"/>
        </w:rPr>
        <w:t xml:space="preserve"> </w:t>
      </w:r>
      <w:r w:rsidRPr="001B3B84">
        <w:rPr>
          <w:sz w:val="20"/>
          <w:szCs w:val="20"/>
        </w:rPr>
        <w:t>(RFB)</w:t>
      </w:r>
      <w:r w:rsidRPr="001B3B84">
        <w:rPr>
          <w:spacing w:val="40"/>
          <w:sz w:val="20"/>
          <w:szCs w:val="20"/>
        </w:rPr>
        <w:t xml:space="preserve"> </w:t>
      </w:r>
      <w:r w:rsidRPr="001B3B84">
        <w:rPr>
          <w:sz w:val="20"/>
          <w:szCs w:val="20"/>
        </w:rPr>
        <w:t>e</w:t>
      </w:r>
      <w:r w:rsidRPr="001B3B84">
        <w:rPr>
          <w:spacing w:val="40"/>
          <w:sz w:val="20"/>
          <w:szCs w:val="20"/>
        </w:rPr>
        <w:t xml:space="preserve"> </w:t>
      </w:r>
      <w:r w:rsidRPr="001B3B84">
        <w:rPr>
          <w:sz w:val="20"/>
          <w:szCs w:val="20"/>
        </w:rPr>
        <w:t>pela</w:t>
      </w:r>
      <w:r w:rsidRPr="001B3B84">
        <w:rPr>
          <w:spacing w:val="40"/>
          <w:sz w:val="20"/>
          <w:szCs w:val="20"/>
        </w:rPr>
        <w:t xml:space="preserve"> </w:t>
      </w:r>
      <w:r w:rsidRPr="001B3B84">
        <w:rPr>
          <w:sz w:val="20"/>
          <w:szCs w:val="20"/>
        </w:rPr>
        <w:t>Procuradoria-Geral</w:t>
      </w:r>
      <w:r w:rsidRPr="001B3B84">
        <w:rPr>
          <w:spacing w:val="40"/>
          <w:sz w:val="20"/>
          <w:szCs w:val="20"/>
        </w:rPr>
        <w:t xml:space="preserve"> </w:t>
      </w:r>
      <w:r w:rsidRPr="001B3B84">
        <w:rPr>
          <w:sz w:val="20"/>
          <w:szCs w:val="20"/>
        </w:rPr>
        <w:t>da</w:t>
      </w:r>
      <w:r w:rsidRPr="001B3B84">
        <w:rPr>
          <w:spacing w:val="40"/>
          <w:sz w:val="20"/>
          <w:szCs w:val="20"/>
        </w:rPr>
        <w:t xml:space="preserve"> </w:t>
      </w:r>
      <w:r w:rsidRPr="001B3B84">
        <w:rPr>
          <w:sz w:val="20"/>
          <w:szCs w:val="20"/>
        </w:rPr>
        <w:t>Fazenda</w:t>
      </w:r>
      <w:r w:rsidRPr="001B3B84">
        <w:rPr>
          <w:spacing w:val="40"/>
          <w:sz w:val="20"/>
          <w:szCs w:val="20"/>
        </w:rPr>
        <w:t xml:space="preserve"> </w:t>
      </w:r>
      <w:r w:rsidRPr="001B3B84">
        <w:rPr>
          <w:sz w:val="20"/>
          <w:szCs w:val="20"/>
        </w:rPr>
        <w:t>Nacional</w:t>
      </w:r>
      <w:r w:rsidRPr="001B3B84">
        <w:rPr>
          <w:spacing w:val="38"/>
          <w:sz w:val="20"/>
          <w:szCs w:val="20"/>
        </w:rPr>
        <w:t xml:space="preserve"> </w:t>
      </w:r>
      <w:r w:rsidRPr="001B3B84">
        <w:rPr>
          <w:sz w:val="20"/>
          <w:szCs w:val="20"/>
        </w:rPr>
        <w:t>(PGFN),</w:t>
      </w:r>
      <w:r w:rsidRPr="001B3B84">
        <w:rPr>
          <w:spacing w:val="38"/>
          <w:sz w:val="20"/>
          <w:szCs w:val="20"/>
        </w:rPr>
        <w:t xml:space="preserve"> </w:t>
      </w:r>
      <w:r w:rsidRPr="001B3B84">
        <w:rPr>
          <w:sz w:val="20"/>
          <w:szCs w:val="20"/>
        </w:rPr>
        <w:t>referente</w:t>
      </w:r>
      <w:r w:rsidRPr="001B3B84">
        <w:rPr>
          <w:spacing w:val="38"/>
          <w:sz w:val="20"/>
          <w:szCs w:val="20"/>
        </w:rPr>
        <w:t xml:space="preserve"> </w:t>
      </w:r>
      <w:r w:rsidRPr="001B3B84">
        <w:rPr>
          <w:sz w:val="20"/>
          <w:szCs w:val="20"/>
        </w:rPr>
        <w:t>a</w:t>
      </w:r>
      <w:r w:rsidRPr="001B3B84">
        <w:rPr>
          <w:spacing w:val="38"/>
          <w:sz w:val="20"/>
          <w:szCs w:val="20"/>
        </w:rPr>
        <w:t xml:space="preserve"> </w:t>
      </w:r>
      <w:r w:rsidRPr="001B3B84">
        <w:rPr>
          <w:sz w:val="20"/>
          <w:szCs w:val="20"/>
        </w:rPr>
        <w:t>todos</w:t>
      </w:r>
      <w:r w:rsidRPr="001B3B84">
        <w:rPr>
          <w:spacing w:val="38"/>
          <w:sz w:val="20"/>
          <w:szCs w:val="20"/>
        </w:rPr>
        <w:t xml:space="preserve"> </w:t>
      </w:r>
      <w:r w:rsidRPr="001B3B84">
        <w:rPr>
          <w:sz w:val="20"/>
          <w:szCs w:val="20"/>
        </w:rPr>
        <w:t>os</w:t>
      </w:r>
      <w:r w:rsidRPr="001B3B84">
        <w:rPr>
          <w:spacing w:val="38"/>
          <w:sz w:val="20"/>
          <w:szCs w:val="20"/>
        </w:rPr>
        <w:t xml:space="preserve"> </w:t>
      </w:r>
      <w:r w:rsidRPr="001B3B84">
        <w:rPr>
          <w:sz w:val="20"/>
          <w:szCs w:val="20"/>
        </w:rPr>
        <w:t>créditos</w:t>
      </w:r>
      <w:r w:rsidRPr="001B3B84">
        <w:rPr>
          <w:spacing w:val="38"/>
          <w:sz w:val="20"/>
          <w:szCs w:val="20"/>
        </w:rPr>
        <w:t xml:space="preserve"> </w:t>
      </w:r>
      <w:r w:rsidRPr="001B3B84">
        <w:rPr>
          <w:sz w:val="20"/>
          <w:szCs w:val="20"/>
        </w:rPr>
        <w:t>tributários</w:t>
      </w:r>
      <w:r w:rsidRPr="001B3B84">
        <w:rPr>
          <w:spacing w:val="38"/>
          <w:sz w:val="20"/>
          <w:szCs w:val="20"/>
        </w:rPr>
        <w:t xml:space="preserve"> </w:t>
      </w:r>
      <w:r w:rsidRPr="001B3B84">
        <w:rPr>
          <w:sz w:val="20"/>
          <w:szCs w:val="20"/>
        </w:rPr>
        <w:t>federais</w:t>
      </w:r>
      <w:r w:rsidRPr="001B3B84">
        <w:rPr>
          <w:spacing w:val="38"/>
          <w:sz w:val="20"/>
          <w:szCs w:val="20"/>
        </w:rPr>
        <w:t xml:space="preserve"> </w:t>
      </w:r>
      <w:r w:rsidRPr="001B3B84">
        <w:rPr>
          <w:sz w:val="20"/>
          <w:szCs w:val="20"/>
        </w:rPr>
        <w:t>e</w:t>
      </w:r>
      <w:r w:rsidRPr="001B3B84">
        <w:rPr>
          <w:spacing w:val="38"/>
          <w:sz w:val="20"/>
          <w:szCs w:val="20"/>
        </w:rPr>
        <w:t xml:space="preserve"> </w:t>
      </w:r>
      <w:r w:rsidRPr="001B3B84">
        <w:rPr>
          <w:sz w:val="20"/>
          <w:szCs w:val="20"/>
        </w:rPr>
        <w:t>à</w:t>
      </w:r>
      <w:r w:rsidRPr="001B3B84">
        <w:rPr>
          <w:spacing w:val="38"/>
          <w:sz w:val="20"/>
          <w:szCs w:val="20"/>
        </w:rPr>
        <w:t xml:space="preserve"> </w:t>
      </w:r>
      <w:r w:rsidRPr="001B3B84">
        <w:rPr>
          <w:sz w:val="20"/>
          <w:szCs w:val="20"/>
        </w:rPr>
        <w:t>Dívida</w:t>
      </w:r>
      <w:r w:rsidRPr="001B3B84">
        <w:rPr>
          <w:spacing w:val="38"/>
          <w:sz w:val="20"/>
          <w:szCs w:val="20"/>
        </w:rPr>
        <w:t xml:space="preserve"> </w:t>
      </w:r>
      <w:r w:rsidRPr="001B3B84">
        <w:rPr>
          <w:sz w:val="20"/>
          <w:szCs w:val="20"/>
        </w:rPr>
        <w:t>Ativa</w:t>
      </w:r>
      <w:r w:rsidRPr="001B3B84">
        <w:rPr>
          <w:spacing w:val="38"/>
          <w:sz w:val="20"/>
          <w:szCs w:val="20"/>
        </w:rPr>
        <w:t xml:space="preserve"> </w:t>
      </w:r>
      <w:r w:rsidRPr="001B3B84">
        <w:rPr>
          <w:sz w:val="20"/>
          <w:szCs w:val="20"/>
        </w:rPr>
        <w:t>da</w:t>
      </w:r>
      <w:r w:rsidRPr="001B3B84">
        <w:rPr>
          <w:spacing w:val="38"/>
          <w:sz w:val="20"/>
          <w:szCs w:val="20"/>
        </w:rPr>
        <w:t xml:space="preserve"> </w:t>
      </w:r>
      <w:r w:rsidRPr="001B3B84">
        <w:rPr>
          <w:sz w:val="20"/>
          <w:szCs w:val="20"/>
        </w:rPr>
        <w:t>União</w:t>
      </w:r>
      <w:r w:rsidRPr="001B3B84">
        <w:rPr>
          <w:spacing w:val="38"/>
          <w:sz w:val="20"/>
          <w:szCs w:val="20"/>
        </w:rPr>
        <w:t xml:space="preserve"> </w:t>
      </w:r>
      <w:r w:rsidRPr="001B3B84">
        <w:rPr>
          <w:sz w:val="20"/>
          <w:szCs w:val="20"/>
        </w:rPr>
        <w:t>(DAU)</w:t>
      </w:r>
      <w:r w:rsidRPr="001B3B84">
        <w:rPr>
          <w:spacing w:val="38"/>
          <w:sz w:val="20"/>
          <w:szCs w:val="20"/>
        </w:rPr>
        <w:t xml:space="preserve"> </w:t>
      </w:r>
      <w:r w:rsidRPr="001B3B84">
        <w:rPr>
          <w:sz w:val="20"/>
          <w:szCs w:val="20"/>
        </w:rPr>
        <w:t>por</w:t>
      </w:r>
      <w:r w:rsidRPr="001B3B84">
        <w:rPr>
          <w:spacing w:val="38"/>
          <w:sz w:val="20"/>
          <w:szCs w:val="20"/>
        </w:rPr>
        <w:t xml:space="preserve"> </w:t>
      </w:r>
      <w:r w:rsidRPr="001B3B84">
        <w:rPr>
          <w:sz w:val="20"/>
          <w:szCs w:val="20"/>
        </w:rPr>
        <w:t>elas</w:t>
      </w:r>
      <w:r w:rsidRPr="001B3B84">
        <w:rPr>
          <w:spacing w:val="40"/>
          <w:sz w:val="20"/>
          <w:szCs w:val="20"/>
        </w:rPr>
        <w:t xml:space="preserve"> </w:t>
      </w:r>
      <w:r w:rsidRPr="001B3B84">
        <w:rPr>
          <w:sz w:val="20"/>
          <w:szCs w:val="20"/>
        </w:rPr>
        <w:t>administrados,</w:t>
      </w:r>
      <w:r w:rsidRPr="001B3B84">
        <w:rPr>
          <w:spacing w:val="27"/>
          <w:sz w:val="20"/>
          <w:szCs w:val="20"/>
        </w:rPr>
        <w:t xml:space="preserve"> </w:t>
      </w:r>
      <w:r w:rsidRPr="001B3B84">
        <w:rPr>
          <w:sz w:val="20"/>
          <w:szCs w:val="20"/>
        </w:rPr>
        <w:t>inclusive aqueles relativos à Seguridade Social, nos termos da Portaria Conjunta nº 1.751, de 02 de outubro de 2014, do Secretário da Receita Federal do</w:t>
      </w:r>
      <w:r w:rsidRPr="001B3B84">
        <w:rPr>
          <w:spacing w:val="40"/>
          <w:sz w:val="20"/>
          <w:szCs w:val="20"/>
        </w:rPr>
        <w:t xml:space="preserve"> </w:t>
      </w:r>
      <w:r w:rsidRPr="001B3B84">
        <w:rPr>
          <w:sz w:val="20"/>
          <w:szCs w:val="20"/>
        </w:rPr>
        <w:t>Brasil e da Procuradora-Geral da Fazenda Nacional.</w:t>
      </w:r>
    </w:p>
    <w:p w14:paraId="51554CED" w14:textId="17D434C5" w:rsidR="003A5023" w:rsidRPr="001B3B84" w:rsidRDefault="00806A69" w:rsidP="00950301">
      <w:pPr>
        <w:pStyle w:val="PargrafodaLista1"/>
        <w:numPr>
          <w:ilvl w:val="1"/>
          <w:numId w:val="8"/>
        </w:numPr>
        <w:tabs>
          <w:tab w:val="left" w:pos="436"/>
        </w:tabs>
        <w:spacing w:before="1"/>
        <w:ind w:left="436" w:hanging="304"/>
        <w:rPr>
          <w:sz w:val="20"/>
          <w:szCs w:val="20"/>
        </w:rPr>
      </w:pPr>
      <w:r w:rsidRPr="001B3B84">
        <w:rPr>
          <w:sz w:val="20"/>
          <w:szCs w:val="20"/>
        </w:rPr>
        <w:t>Prova</w:t>
      </w:r>
      <w:r w:rsidRPr="001B3B84">
        <w:rPr>
          <w:spacing w:val="1"/>
          <w:sz w:val="20"/>
          <w:szCs w:val="20"/>
        </w:rPr>
        <w:t xml:space="preserve"> </w:t>
      </w:r>
      <w:r w:rsidRPr="001B3B84">
        <w:rPr>
          <w:sz w:val="20"/>
          <w:szCs w:val="20"/>
        </w:rPr>
        <w:t>de</w:t>
      </w:r>
      <w:r w:rsidRPr="001B3B84">
        <w:rPr>
          <w:spacing w:val="2"/>
          <w:sz w:val="20"/>
          <w:szCs w:val="20"/>
        </w:rPr>
        <w:t xml:space="preserve"> </w:t>
      </w:r>
      <w:r w:rsidRPr="001B3B84">
        <w:rPr>
          <w:sz w:val="20"/>
          <w:szCs w:val="20"/>
        </w:rPr>
        <w:t>regularidade</w:t>
      </w:r>
      <w:r w:rsidRPr="001B3B84">
        <w:rPr>
          <w:spacing w:val="1"/>
          <w:sz w:val="20"/>
          <w:szCs w:val="20"/>
        </w:rPr>
        <w:t xml:space="preserve"> </w:t>
      </w:r>
      <w:r w:rsidRPr="001B3B84">
        <w:rPr>
          <w:sz w:val="20"/>
          <w:szCs w:val="20"/>
        </w:rPr>
        <w:t>com</w:t>
      </w:r>
      <w:r w:rsidRPr="001B3B84">
        <w:rPr>
          <w:spacing w:val="2"/>
          <w:sz w:val="20"/>
          <w:szCs w:val="20"/>
        </w:rPr>
        <w:t xml:space="preserve"> </w:t>
      </w:r>
      <w:r w:rsidRPr="001B3B84">
        <w:rPr>
          <w:sz w:val="20"/>
          <w:szCs w:val="20"/>
        </w:rPr>
        <w:t>o</w:t>
      </w:r>
      <w:r w:rsidRPr="001B3B84">
        <w:rPr>
          <w:spacing w:val="1"/>
          <w:sz w:val="20"/>
          <w:szCs w:val="20"/>
        </w:rPr>
        <w:t xml:space="preserve"> </w:t>
      </w:r>
      <w:r w:rsidRPr="001B3B84">
        <w:rPr>
          <w:sz w:val="20"/>
          <w:szCs w:val="20"/>
        </w:rPr>
        <w:t>Fundo</w:t>
      </w:r>
      <w:r w:rsidRPr="001B3B84">
        <w:rPr>
          <w:spacing w:val="2"/>
          <w:sz w:val="20"/>
          <w:szCs w:val="20"/>
        </w:rPr>
        <w:t xml:space="preserve"> </w:t>
      </w:r>
      <w:r w:rsidRPr="001B3B84">
        <w:rPr>
          <w:sz w:val="20"/>
          <w:szCs w:val="20"/>
        </w:rPr>
        <w:t>de</w:t>
      </w:r>
      <w:r w:rsidRPr="001B3B84">
        <w:rPr>
          <w:spacing w:val="1"/>
          <w:sz w:val="20"/>
          <w:szCs w:val="20"/>
        </w:rPr>
        <w:t xml:space="preserve"> </w:t>
      </w:r>
      <w:r w:rsidRPr="001B3B84">
        <w:rPr>
          <w:sz w:val="20"/>
          <w:szCs w:val="20"/>
        </w:rPr>
        <w:t>Garantia</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Tempo</w:t>
      </w:r>
      <w:r w:rsidRPr="001B3B84">
        <w:rPr>
          <w:spacing w:val="1"/>
          <w:sz w:val="20"/>
          <w:szCs w:val="20"/>
        </w:rPr>
        <w:t xml:space="preserve"> </w:t>
      </w:r>
      <w:r w:rsidRPr="001B3B84">
        <w:rPr>
          <w:sz w:val="20"/>
          <w:szCs w:val="20"/>
        </w:rPr>
        <w:t>de</w:t>
      </w:r>
      <w:r w:rsidRPr="001B3B84">
        <w:rPr>
          <w:spacing w:val="2"/>
          <w:sz w:val="20"/>
          <w:szCs w:val="20"/>
        </w:rPr>
        <w:t xml:space="preserve"> </w:t>
      </w:r>
      <w:r w:rsidRPr="001B3B84">
        <w:rPr>
          <w:sz w:val="20"/>
          <w:szCs w:val="20"/>
        </w:rPr>
        <w:t>Serviço</w:t>
      </w:r>
      <w:r w:rsidRPr="001B3B84">
        <w:rPr>
          <w:spacing w:val="1"/>
          <w:sz w:val="20"/>
          <w:szCs w:val="20"/>
        </w:rPr>
        <w:t xml:space="preserve"> </w:t>
      </w:r>
      <w:r w:rsidRPr="001B3B84">
        <w:rPr>
          <w:spacing w:val="-2"/>
          <w:sz w:val="20"/>
          <w:szCs w:val="20"/>
        </w:rPr>
        <w:t>(FGTS);</w:t>
      </w:r>
    </w:p>
    <w:p w14:paraId="42F9346B" w14:textId="77777777" w:rsidR="00950301" w:rsidRPr="001B3B84" w:rsidRDefault="00950301" w:rsidP="00950301">
      <w:pPr>
        <w:pStyle w:val="PargrafodaLista1"/>
        <w:tabs>
          <w:tab w:val="left" w:pos="436"/>
        </w:tabs>
        <w:spacing w:before="1"/>
        <w:ind w:left="436"/>
        <w:rPr>
          <w:sz w:val="20"/>
          <w:szCs w:val="20"/>
        </w:rPr>
      </w:pPr>
    </w:p>
    <w:p w14:paraId="5074F092" w14:textId="60FF98A1" w:rsidR="003A5023" w:rsidRPr="001B3B84" w:rsidRDefault="00806A69" w:rsidP="00241B57">
      <w:pPr>
        <w:pStyle w:val="PargrafodaLista1"/>
        <w:numPr>
          <w:ilvl w:val="1"/>
          <w:numId w:val="8"/>
        </w:numPr>
        <w:tabs>
          <w:tab w:val="left" w:pos="451"/>
        </w:tabs>
        <w:ind w:left="132" w:right="463" w:firstLine="0"/>
        <w:jc w:val="both"/>
        <w:rPr>
          <w:sz w:val="20"/>
          <w:szCs w:val="20"/>
        </w:rPr>
      </w:pPr>
      <w:r w:rsidRPr="001B3B84">
        <w:rPr>
          <w:sz w:val="20"/>
          <w:szCs w:val="20"/>
        </w:rPr>
        <w:t>Prova</w:t>
      </w:r>
      <w:r w:rsidRPr="001B3B84">
        <w:rPr>
          <w:spacing w:val="27"/>
          <w:sz w:val="20"/>
          <w:szCs w:val="20"/>
        </w:rPr>
        <w:t xml:space="preserve"> </w:t>
      </w:r>
      <w:r w:rsidRPr="001B3B84">
        <w:rPr>
          <w:sz w:val="20"/>
          <w:szCs w:val="20"/>
        </w:rPr>
        <w:t>de</w:t>
      </w:r>
      <w:r w:rsidRPr="001B3B84">
        <w:rPr>
          <w:spacing w:val="27"/>
          <w:sz w:val="20"/>
          <w:szCs w:val="20"/>
        </w:rPr>
        <w:t xml:space="preserve"> </w:t>
      </w:r>
      <w:r w:rsidRPr="001B3B84">
        <w:rPr>
          <w:sz w:val="20"/>
          <w:szCs w:val="20"/>
        </w:rPr>
        <w:t>inexistência</w:t>
      </w:r>
      <w:r w:rsidRPr="001B3B84">
        <w:rPr>
          <w:spacing w:val="27"/>
          <w:sz w:val="20"/>
          <w:szCs w:val="20"/>
        </w:rPr>
        <w:t xml:space="preserve"> </w:t>
      </w:r>
      <w:r w:rsidRPr="001B3B84">
        <w:rPr>
          <w:sz w:val="20"/>
          <w:szCs w:val="20"/>
        </w:rPr>
        <w:t>de</w:t>
      </w:r>
      <w:r w:rsidRPr="001B3B84">
        <w:rPr>
          <w:spacing w:val="27"/>
          <w:sz w:val="20"/>
          <w:szCs w:val="20"/>
        </w:rPr>
        <w:t xml:space="preserve"> </w:t>
      </w:r>
      <w:r w:rsidRPr="001B3B84">
        <w:rPr>
          <w:sz w:val="20"/>
          <w:szCs w:val="20"/>
        </w:rPr>
        <w:t>débitos inadimplidos perante a Justiça do Trabalho, mediante a apresentação de certidão negativa ou positiva com efeito de negativa, nos</w:t>
      </w:r>
      <w:r w:rsidRPr="001B3B84">
        <w:rPr>
          <w:spacing w:val="40"/>
          <w:sz w:val="20"/>
          <w:szCs w:val="20"/>
        </w:rPr>
        <w:t xml:space="preserve"> </w:t>
      </w:r>
      <w:r w:rsidRPr="001B3B84">
        <w:rPr>
          <w:sz w:val="20"/>
          <w:szCs w:val="20"/>
        </w:rPr>
        <w:t>termos do Título VII-A da Consolidação das Leis do Trabalho, aprovada pelo Decreto-Lei nº 5.452, de 1º de maio de 1943;</w:t>
      </w:r>
    </w:p>
    <w:p w14:paraId="488F419D" w14:textId="77777777" w:rsidR="00950301" w:rsidRPr="001B3B84" w:rsidRDefault="00950301" w:rsidP="00950301">
      <w:pPr>
        <w:pStyle w:val="PargrafodaLista1"/>
        <w:tabs>
          <w:tab w:val="left" w:pos="451"/>
        </w:tabs>
        <w:ind w:left="0" w:right="463"/>
        <w:jc w:val="both"/>
        <w:rPr>
          <w:sz w:val="20"/>
          <w:szCs w:val="20"/>
        </w:rPr>
      </w:pPr>
    </w:p>
    <w:p w14:paraId="313DEE07" w14:textId="17337686" w:rsidR="003A5023" w:rsidRPr="001B3B84" w:rsidRDefault="00806A69" w:rsidP="00241B57">
      <w:pPr>
        <w:pStyle w:val="PargrafodaLista1"/>
        <w:numPr>
          <w:ilvl w:val="1"/>
          <w:numId w:val="8"/>
        </w:numPr>
        <w:tabs>
          <w:tab w:val="left" w:pos="466"/>
        </w:tabs>
        <w:spacing w:before="1"/>
        <w:ind w:left="132" w:right="476" w:firstLine="0"/>
        <w:jc w:val="both"/>
        <w:rPr>
          <w:sz w:val="20"/>
          <w:szCs w:val="20"/>
        </w:rPr>
      </w:pPr>
      <w:r w:rsidRPr="001B3B84">
        <w:rPr>
          <w:sz w:val="20"/>
          <w:szCs w:val="20"/>
        </w:rPr>
        <w:t>Prova</w:t>
      </w:r>
      <w:r w:rsidRPr="001B3B84">
        <w:rPr>
          <w:spacing w:val="39"/>
          <w:sz w:val="20"/>
          <w:szCs w:val="20"/>
        </w:rPr>
        <w:t xml:space="preserve"> </w:t>
      </w:r>
      <w:r w:rsidRPr="001B3B84">
        <w:rPr>
          <w:sz w:val="20"/>
          <w:szCs w:val="20"/>
        </w:rPr>
        <w:t>de</w:t>
      </w:r>
      <w:r w:rsidRPr="001B3B84">
        <w:rPr>
          <w:spacing w:val="39"/>
          <w:sz w:val="20"/>
          <w:szCs w:val="20"/>
        </w:rPr>
        <w:t xml:space="preserve"> </w:t>
      </w:r>
      <w:r w:rsidRPr="001B3B84">
        <w:rPr>
          <w:sz w:val="20"/>
          <w:szCs w:val="20"/>
        </w:rPr>
        <w:t>inscrição</w:t>
      </w:r>
      <w:r w:rsidRPr="001B3B84">
        <w:rPr>
          <w:spacing w:val="39"/>
          <w:sz w:val="20"/>
          <w:szCs w:val="20"/>
        </w:rPr>
        <w:t xml:space="preserve"> </w:t>
      </w:r>
      <w:r w:rsidRPr="001B3B84">
        <w:rPr>
          <w:sz w:val="20"/>
          <w:szCs w:val="20"/>
        </w:rPr>
        <w:t>no</w:t>
      </w:r>
      <w:r w:rsidRPr="001B3B84">
        <w:rPr>
          <w:spacing w:val="39"/>
          <w:sz w:val="20"/>
          <w:szCs w:val="20"/>
        </w:rPr>
        <w:t xml:space="preserve"> </w:t>
      </w:r>
      <w:r w:rsidRPr="001B3B84">
        <w:rPr>
          <w:sz w:val="20"/>
          <w:szCs w:val="20"/>
        </w:rPr>
        <w:t>cadastro</w:t>
      </w:r>
      <w:r w:rsidRPr="001B3B84">
        <w:rPr>
          <w:spacing w:val="39"/>
          <w:sz w:val="20"/>
          <w:szCs w:val="20"/>
        </w:rPr>
        <w:t xml:space="preserve"> </w:t>
      </w:r>
      <w:r w:rsidRPr="001B3B84">
        <w:rPr>
          <w:sz w:val="20"/>
          <w:szCs w:val="20"/>
        </w:rPr>
        <w:t>de</w:t>
      </w:r>
      <w:r w:rsidRPr="001B3B84">
        <w:rPr>
          <w:spacing w:val="39"/>
          <w:sz w:val="20"/>
          <w:szCs w:val="20"/>
        </w:rPr>
        <w:t xml:space="preserve"> </w:t>
      </w:r>
      <w:r w:rsidRPr="001B3B84">
        <w:rPr>
          <w:sz w:val="20"/>
          <w:szCs w:val="20"/>
        </w:rPr>
        <w:t>contribuintes</w:t>
      </w:r>
      <w:r w:rsidRPr="001B3B84">
        <w:rPr>
          <w:spacing w:val="39"/>
          <w:sz w:val="20"/>
          <w:szCs w:val="20"/>
        </w:rPr>
        <w:t xml:space="preserve"> </w:t>
      </w:r>
      <w:r w:rsidRPr="001B3B84">
        <w:rPr>
          <w:sz w:val="20"/>
          <w:szCs w:val="20"/>
        </w:rPr>
        <w:t>Estadual</w:t>
      </w:r>
      <w:r w:rsidRPr="001B3B84">
        <w:rPr>
          <w:spacing w:val="39"/>
          <w:sz w:val="20"/>
          <w:szCs w:val="20"/>
        </w:rPr>
        <w:t xml:space="preserve"> </w:t>
      </w:r>
      <w:r w:rsidRPr="001B3B84">
        <w:rPr>
          <w:sz w:val="20"/>
          <w:szCs w:val="20"/>
        </w:rPr>
        <w:t>ou</w:t>
      </w:r>
      <w:r w:rsidRPr="001B3B84">
        <w:rPr>
          <w:spacing w:val="39"/>
          <w:sz w:val="20"/>
          <w:szCs w:val="20"/>
        </w:rPr>
        <w:t xml:space="preserve"> </w:t>
      </w:r>
      <w:r w:rsidRPr="001B3B84">
        <w:rPr>
          <w:sz w:val="20"/>
          <w:szCs w:val="20"/>
        </w:rPr>
        <w:t>Municipal</w:t>
      </w:r>
      <w:r w:rsidRPr="001B3B84">
        <w:rPr>
          <w:spacing w:val="39"/>
          <w:sz w:val="20"/>
          <w:szCs w:val="20"/>
        </w:rPr>
        <w:t xml:space="preserve"> </w:t>
      </w:r>
      <w:r w:rsidRPr="001B3B84">
        <w:rPr>
          <w:sz w:val="20"/>
          <w:szCs w:val="20"/>
        </w:rPr>
        <w:t>relativo</w:t>
      </w:r>
      <w:r w:rsidRPr="001B3B84">
        <w:rPr>
          <w:spacing w:val="39"/>
          <w:sz w:val="20"/>
          <w:szCs w:val="20"/>
        </w:rPr>
        <w:t xml:space="preserve"> </w:t>
      </w:r>
      <w:r w:rsidRPr="001B3B84">
        <w:rPr>
          <w:sz w:val="20"/>
          <w:szCs w:val="20"/>
        </w:rPr>
        <w:t>ao</w:t>
      </w:r>
      <w:r w:rsidRPr="001B3B84">
        <w:rPr>
          <w:spacing w:val="39"/>
          <w:sz w:val="20"/>
          <w:szCs w:val="20"/>
        </w:rPr>
        <w:t xml:space="preserve"> </w:t>
      </w:r>
      <w:r w:rsidRPr="001B3B84">
        <w:rPr>
          <w:sz w:val="20"/>
          <w:szCs w:val="20"/>
        </w:rPr>
        <w:t>domicílio</w:t>
      </w:r>
      <w:r w:rsidRPr="001B3B84">
        <w:rPr>
          <w:spacing w:val="39"/>
          <w:sz w:val="20"/>
          <w:szCs w:val="20"/>
        </w:rPr>
        <w:t xml:space="preserve"> </w:t>
      </w:r>
      <w:r w:rsidRPr="001B3B84">
        <w:rPr>
          <w:sz w:val="20"/>
          <w:szCs w:val="20"/>
        </w:rPr>
        <w:t>ou sede do fornecedor, pertinente ao seu ramo de atividade e</w:t>
      </w:r>
      <w:r w:rsidRPr="001B3B84">
        <w:rPr>
          <w:spacing w:val="40"/>
          <w:sz w:val="20"/>
          <w:szCs w:val="20"/>
        </w:rPr>
        <w:t xml:space="preserve"> </w:t>
      </w:r>
      <w:r w:rsidRPr="001B3B84">
        <w:rPr>
          <w:sz w:val="20"/>
          <w:szCs w:val="20"/>
        </w:rPr>
        <w:t>compatível com o objeto contratual;</w:t>
      </w:r>
    </w:p>
    <w:p w14:paraId="2C56C09B" w14:textId="77777777" w:rsidR="00950301" w:rsidRPr="001B3B84" w:rsidRDefault="00950301" w:rsidP="00950301">
      <w:pPr>
        <w:pStyle w:val="PargrafodaLista1"/>
        <w:tabs>
          <w:tab w:val="left" w:pos="466"/>
        </w:tabs>
        <w:spacing w:before="1"/>
        <w:ind w:right="476"/>
        <w:jc w:val="both"/>
        <w:rPr>
          <w:sz w:val="20"/>
          <w:szCs w:val="20"/>
        </w:rPr>
      </w:pPr>
    </w:p>
    <w:p w14:paraId="2FE145FB" w14:textId="77777777" w:rsidR="003A5023" w:rsidRPr="001B3B84" w:rsidRDefault="00806A69" w:rsidP="00241B57">
      <w:pPr>
        <w:pStyle w:val="PargrafodaLista1"/>
        <w:numPr>
          <w:ilvl w:val="1"/>
          <w:numId w:val="8"/>
        </w:numPr>
        <w:tabs>
          <w:tab w:val="left" w:pos="436"/>
        </w:tabs>
        <w:ind w:left="436" w:hanging="304"/>
        <w:rPr>
          <w:sz w:val="20"/>
          <w:szCs w:val="20"/>
        </w:rPr>
      </w:pPr>
      <w:r w:rsidRPr="001B3B84">
        <w:rPr>
          <w:sz w:val="20"/>
          <w:szCs w:val="20"/>
        </w:rPr>
        <w:t>Prova</w:t>
      </w:r>
      <w:r w:rsidRPr="001B3B84">
        <w:rPr>
          <w:spacing w:val="1"/>
          <w:sz w:val="20"/>
          <w:szCs w:val="20"/>
        </w:rPr>
        <w:t xml:space="preserve"> </w:t>
      </w:r>
      <w:r w:rsidRPr="001B3B84">
        <w:rPr>
          <w:sz w:val="20"/>
          <w:szCs w:val="20"/>
        </w:rPr>
        <w:t>de</w:t>
      </w:r>
      <w:r w:rsidRPr="001B3B84">
        <w:rPr>
          <w:spacing w:val="2"/>
          <w:sz w:val="20"/>
          <w:szCs w:val="20"/>
        </w:rPr>
        <w:t xml:space="preserve"> </w:t>
      </w:r>
      <w:r w:rsidRPr="001B3B84">
        <w:rPr>
          <w:sz w:val="20"/>
          <w:szCs w:val="20"/>
        </w:rPr>
        <w:t>regularidade</w:t>
      </w:r>
      <w:r w:rsidRPr="001B3B84">
        <w:rPr>
          <w:spacing w:val="2"/>
          <w:sz w:val="20"/>
          <w:szCs w:val="20"/>
        </w:rPr>
        <w:t xml:space="preserve"> </w:t>
      </w:r>
      <w:r w:rsidRPr="001B3B84">
        <w:rPr>
          <w:sz w:val="20"/>
          <w:szCs w:val="20"/>
        </w:rPr>
        <w:t>com</w:t>
      </w:r>
      <w:r w:rsidRPr="001B3B84">
        <w:rPr>
          <w:spacing w:val="2"/>
          <w:sz w:val="20"/>
          <w:szCs w:val="20"/>
        </w:rPr>
        <w:t xml:space="preserve"> </w:t>
      </w:r>
      <w:r w:rsidRPr="001B3B84">
        <w:rPr>
          <w:sz w:val="20"/>
          <w:szCs w:val="20"/>
        </w:rPr>
        <w:t>a</w:t>
      </w:r>
      <w:r w:rsidRPr="001B3B84">
        <w:rPr>
          <w:spacing w:val="2"/>
          <w:sz w:val="20"/>
          <w:szCs w:val="20"/>
        </w:rPr>
        <w:t xml:space="preserve"> </w:t>
      </w:r>
      <w:r w:rsidRPr="001B3B84">
        <w:rPr>
          <w:sz w:val="20"/>
          <w:szCs w:val="20"/>
        </w:rPr>
        <w:t>Fazenda</w:t>
      </w:r>
      <w:r w:rsidRPr="001B3B84">
        <w:rPr>
          <w:spacing w:val="2"/>
          <w:sz w:val="20"/>
          <w:szCs w:val="20"/>
        </w:rPr>
        <w:t xml:space="preserve"> </w:t>
      </w:r>
      <w:r w:rsidRPr="001B3B84">
        <w:rPr>
          <w:sz w:val="20"/>
          <w:szCs w:val="20"/>
        </w:rPr>
        <w:t>Estadual</w:t>
      </w:r>
      <w:r w:rsidRPr="001B3B84">
        <w:rPr>
          <w:spacing w:val="2"/>
          <w:sz w:val="20"/>
          <w:szCs w:val="20"/>
        </w:rPr>
        <w:t xml:space="preserve"> </w:t>
      </w:r>
      <w:r w:rsidRPr="001B3B84">
        <w:rPr>
          <w:sz w:val="20"/>
          <w:szCs w:val="20"/>
        </w:rPr>
        <w:t>ou</w:t>
      </w:r>
      <w:r w:rsidRPr="001B3B84">
        <w:rPr>
          <w:spacing w:val="2"/>
          <w:sz w:val="20"/>
          <w:szCs w:val="20"/>
        </w:rPr>
        <w:t xml:space="preserve"> </w:t>
      </w:r>
      <w:r w:rsidRPr="001B3B84">
        <w:rPr>
          <w:sz w:val="20"/>
          <w:szCs w:val="20"/>
        </w:rPr>
        <w:t>Municipal</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domicílio</w:t>
      </w:r>
      <w:r w:rsidRPr="001B3B84">
        <w:rPr>
          <w:spacing w:val="2"/>
          <w:sz w:val="20"/>
          <w:szCs w:val="20"/>
        </w:rPr>
        <w:t xml:space="preserve"> </w:t>
      </w:r>
      <w:r w:rsidRPr="001B3B84">
        <w:rPr>
          <w:sz w:val="20"/>
          <w:szCs w:val="20"/>
        </w:rPr>
        <w:t>ou</w:t>
      </w:r>
      <w:r w:rsidRPr="001B3B84">
        <w:rPr>
          <w:spacing w:val="2"/>
          <w:sz w:val="20"/>
          <w:szCs w:val="20"/>
        </w:rPr>
        <w:t xml:space="preserve"> </w:t>
      </w:r>
      <w:r w:rsidRPr="001B3B84">
        <w:rPr>
          <w:sz w:val="20"/>
          <w:szCs w:val="20"/>
        </w:rPr>
        <w:t>sede</w:t>
      </w:r>
      <w:r w:rsidRPr="001B3B84">
        <w:rPr>
          <w:spacing w:val="2"/>
          <w:sz w:val="20"/>
          <w:szCs w:val="20"/>
        </w:rPr>
        <w:t xml:space="preserve"> </w:t>
      </w:r>
      <w:r w:rsidRPr="001B3B84">
        <w:rPr>
          <w:sz w:val="20"/>
          <w:szCs w:val="20"/>
        </w:rPr>
        <w:t>do</w:t>
      </w:r>
      <w:r w:rsidRPr="001B3B84">
        <w:rPr>
          <w:spacing w:val="2"/>
          <w:sz w:val="20"/>
          <w:szCs w:val="20"/>
        </w:rPr>
        <w:t xml:space="preserve"> </w:t>
      </w:r>
      <w:r w:rsidRPr="001B3B84">
        <w:rPr>
          <w:sz w:val="20"/>
          <w:szCs w:val="20"/>
        </w:rPr>
        <w:t>fornecedor,</w:t>
      </w:r>
      <w:r w:rsidRPr="001B3B84">
        <w:rPr>
          <w:spacing w:val="2"/>
          <w:sz w:val="20"/>
          <w:szCs w:val="20"/>
        </w:rPr>
        <w:t xml:space="preserve"> </w:t>
      </w:r>
      <w:r w:rsidRPr="001B3B84">
        <w:rPr>
          <w:sz w:val="20"/>
          <w:szCs w:val="20"/>
        </w:rPr>
        <w:t>relativa</w:t>
      </w:r>
      <w:r w:rsidRPr="001B3B84">
        <w:rPr>
          <w:spacing w:val="2"/>
          <w:sz w:val="20"/>
          <w:szCs w:val="20"/>
        </w:rPr>
        <w:t xml:space="preserve"> </w:t>
      </w:r>
      <w:r w:rsidRPr="001B3B84">
        <w:rPr>
          <w:sz w:val="20"/>
          <w:szCs w:val="20"/>
        </w:rPr>
        <w:t>à</w:t>
      </w:r>
      <w:r w:rsidRPr="001B3B84">
        <w:rPr>
          <w:spacing w:val="2"/>
          <w:sz w:val="20"/>
          <w:szCs w:val="20"/>
        </w:rPr>
        <w:t xml:space="preserve"> </w:t>
      </w:r>
      <w:r w:rsidRPr="001B3B84">
        <w:rPr>
          <w:sz w:val="20"/>
          <w:szCs w:val="20"/>
        </w:rPr>
        <w:t>atividade</w:t>
      </w:r>
      <w:r w:rsidRPr="001B3B84">
        <w:rPr>
          <w:spacing w:val="2"/>
          <w:sz w:val="20"/>
          <w:szCs w:val="20"/>
        </w:rPr>
        <w:t xml:space="preserve"> </w:t>
      </w:r>
      <w:r w:rsidRPr="001B3B84">
        <w:rPr>
          <w:sz w:val="20"/>
          <w:szCs w:val="20"/>
        </w:rPr>
        <w:t>em</w:t>
      </w:r>
      <w:r w:rsidRPr="001B3B84">
        <w:rPr>
          <w:spacing w:val="2"/>
          <w:sz w:val="20"/>
          <w:szCs w:val="20"/>
        </w:rPr>
        <w:t xml:space="preserve"> </w:t>
      </w:r>
      <w:r w:rsidRPr="001B3B84">
        <w:rPr>
          <w:sz w:val="20"/>
          <w:szCs w:val="20"/>
        </w:rPr>
        <w:t>cujo</w:t>
      </w:r>
      <w:r w:rsidRPr="001B3B84">
        <w:rPr>
          <w:spacing w:val="2"/>
          <w:sz w:val="20"/>
          <w:szCs w:val="20"/>
        </w:rPr>
        <w:t xml:space="preserve"> </w:t>
      </w:r>
      <w:r w:rsidRPr="001B3B84">
        <w:rPr>
          <w:sz w:val="20"/>
          <w:szCs w:val="20"/>
        </w:rPr>
        <w:t>exercício</w:t>
      </w:r>
      <w:r w:rsidRPr="001B3B84">
        <w:rPr>
          <w:spacing w:val="2"/>
          <w:sz w:val="20"/>
          <w:szCs w:val="20"/>
        </w:rPr>
        <w:t xml:space="preserve"> </w:t>
      </w:r>
      <w:r w:rsidRPr="001B3B84">
        <w:rPr>
          <w:sz w:val="20"/>
          <w:szCs w:val="20"/>
        </w:rPr>
        <w:t>contrata</w:t>
      </w:r>
      <w:r w:rsidRPr="001B3B84">
        <w:rPr>
          <w:spacing w:val="2"/>
          <w:sz w:val="20"/>
          <w:szCs w:val="20"/>
        </w:rPr>
        <w:t xml:space="preserve"> </w:t>
      </w:r>
      <w:r w:rsidRPr="001B3B84">
        <w:rPr>
          <w:sz w:val="20"/>
          <w:szCs w:val="20"/>
        </w:rPr>
        <w:t>ou</w:t>
      </w:r>
      <w:r w:rsidRPr="001B3B84">
        <w:rPr>
          <w:spacing w:val="2"/>
          <w:sz w:val="20"/>
          <w:szCs w:val="20"/>
        </w:rPr>
        <w:t xml:space="preserve"> </w:t>
      </w:r>
      <w:r w:rsidRPr="001B3B84">
        <w:rPr>
          <w:spacing w:val="-2"/>
          <w:sz w:val="20"/>
          <w:szCs w:val="20"/>
        </w:rPr>
        <w:t>concorre;</w:t>
      </w:r>
    </w:p>
    <w:p w14:paraId="704673F0" w14:textId="77777777" w:rsidR="003A5023" w:rsidRPr="001B3B84" w:rsidRDefault="003A5023" w:rsidP="000941E9">
      <w:pPr>
        <w:pStyle w:val="Corpodetexto"/>
        <w:spacing w:before="92"/>
        <w:rPr>
          <w:sz w:val="20"/>
          <w:szCs w:val="20"/>
        </w:rPr>
      </w:pPr>
    </w:p>
    <w:p w14:paraId="59DAC282" w14:textId="1727D08E" w:rsidR="003A5023" w:rsidRPr="001B3B84" w:rsidRDefault="00806A69" w:rsidP="00241B57">
      <w:pPr>
        <w:pStyle w:val="PargrafodaLista1"/>
        <w:numPr>
          <w:ilvl w:val="1"/>
          <w:numId w:val="8"/>
        </w:numPr>
        <w:tabs>
          <w:tab w:val="left" w:pos="466"/>
        </w:tabs>
        <w:ind w:left="132" w:right="474" w:firstLine="0"/>
        <w:jc w:val="both"/>
        <w:rPr>
          <w:sz w:val="20"/>
          <w:szCs w:val="20"/>
        </w:rPr>
      </w:pPr>
      <w:r w:rsidRPr="001B3B84">
        <w:rPr>
          <w:sz w:val="20"/>
          <w:szCs w:val="20"/>
        </w:rPr>
        <w:t>Caso o fornecedor seja considerado isento dos tributos Estadual ou Municipal relacionados ao objeto contratual, deverá comprovar tal condição mediante a</w:t>
      </w:r>
      <w:r w:rsidRPr="001B3B84">
        <w:rPr>
          <w:spacing w:val="40"/>
          <w:sz w:val="20"/>
          <w:szCs w:val="20"/>
        </w:rPr>
        <w:t xml:space="preserve"> </w:t>
      </w:r>
      <w:r w:rsidRPr="001B3B84">
        <w:rPr>
          <w:sz w:val="20"/>
          <w:szCs w:val="20"/>
        </w:rPr>
        <w:t>apresentação de declaração da Fazenda respectiva do seu domicílio ou sede, ou outra equivalente, na forma da lei.</w:t>
      </w:r>
    </w:p>
    <w:p w14:paraId="6D788DAF" w14:textId="77777777" w:rsidR="00950301" w:rsidRPr="001B3B84" w:rsidRDefault="00950301" w:rsidP="00950301">
      <w:pPr>
        <w:pStyle w:val="PargrafodaLista1"/>
        <w:tabs>
          <w:tab w:val="left" w:pos="466"/>
        </w:tabs>
        <w:ind w:left="0" w:right="474"/>
        <w:jc w:val="both"/>
        <w:rPr>
          <w:sz w:val="20"/>
          <w:szCs w:val="20"/>
        </w:rPr>
      </w:pPr>
    </w:p>
    <w:p w14:paraId="3864ED0A" w14:textId="34EE858D" w:rsidR="003A5023" w:rsidRPr="001B3B84" w:rsidRDefault="00806A69" w:rsidP="00707ED2">
      <w:pPr>
        <w:pStyle w:val="PargrafodaLista1"/>
        <w:numPr>
          <w:ilvl w:val="1"/>
          <w:numId w:val="8"/>
        </w:numPr>
        <w:tabs>
          <w:tab w:val="left" w:pos="451"/>
        </w:tabs>
        <w:spacing w:before="100" w:beforeAutospacing="1"/>
        <w:ind w:left="451" w:hanging="319"/>
        <w:rPr>
          <w:sz w:val="20"/>
          <w:szCs w:val="20"/>
        </w:rPr>
      </w:pPr>
      <w:r w:rsidRPr="001B3B84">
        <w:rPr>
          <w:sz w:val="20"/>
          <w:szCs w:val="20"/>
        </w:rPr>
        <w:t>O</w:t>
      </w:r>
      <w:r w:rsidRPr="001B3B84">
        <w:rPr>
          <w:spacing w:val="18"/>
          <w:sz w:val="20"/>
          <w:szCs w:val="20"/>
        </w:rPr>
        <w:t xml:space="preserve"> </w:t>
      </w:r>
      <w:r w:rsidRPr="001B3B84">
        <w:rPr>
          <w:sz w:val="20"/>
          <w:szCs w:val="20"/>
        </w:rPr>
        <w:t>fornecedor</w:t>
      </w:r>
      <w:r w:rsidRPr="001B3B84">
        <w:rPr>
          <w:spacing w:val="18"/>
          <w:sz w:val="20"/>
          <w:szCs w:val="20"/>
        </w:rPr>
        <w:t xml:space="preserve"> </w:t>
      </w:r>
      <w:r w:rsidRPr="001B3B84">
        <w:rPr>
          <w:sz w:val="20"/>
          <w:szCs w:val="20"/>
        </w:rPr>
        <w:t>enquadrado</w:t>
      </w:r>
      <w:r w:rsidRPr="001B3B84">
        <w:rPr>
          <w:spacing w:val="18"/>
          <w:sz w:val="20"/>
          <w:szCs w:val="20"/>
        </w:rPr>
        <w:t xml:space="preserve"> </w:t>
      </w:r>
      <w:r w:rsidRPr="001B3B84">
        <w:rPr>
          <w:sz w:val="20"/>
          <w:szCs w:val="20"/>
        </w:rPr>
        <w:t>como</w:t>
      </w:r>
      <w:r w:rsidRPr="001B3B84">
        <w:rPr>
          <w:spacing w:val="18"/>
          <w:sz w:val="20"/>
          <w:szCs w:val="20"/>
        </w:rPr>
        <w:t xml:space="preserve"> </w:t>
      </w:r>
      <w:r w:rsidRPr="001B3B84">
        <w:rPr>
          <w:sz w:val="20"/>
          <w:szCs w:val="20"/>
        </w:rPr>
        <w:t>microempreendedor</w:t>
      </w:r>
      <w:r w:rsidRPr="001B3B84">
        <w:rPr>
          <w:spacing w:val="18"/>
          <w:sz w:val="20"/>
          <w:szCs w:val="20"/>
        </w:rPr>
        <w:t xml:space="preserve"> </w:t>
      </w:r>
      <w:r w:rsidRPr="001B3B84">
        <w:rPr>
          <w:sz w:val="20"/>
          <w:szCs w:val="20"/>
        </w:rPr>
        <w:t>individual</w:t>
      </w:r>
      <w:r w:rsidRPr="001B3B84">
        <w:rPr>
          <w:spacing w:val="19"/>
          <w:sz w:val="20"/>
          <w:szCs w:val="20"/>
        </w:rPr>
        <w:t xml:space="preserve"> </w:t>
      </w:r>
      <w:r w:rsidRPr="001B3B84">
        <w:rPr>
          <w:sz w:val="20"/>
          <w:szCs w:val="20"/>
        </w:rPr>
        <w:t>que</w:t>
      </w:r>
      <w:r w:rsidRPr="001B3B84">
        <w:rPr>
          <w:spacing w:val="18"/>
          <w:sz w:val="20"/>
          <w:szCs w:val="20"/>
        </w:rPr>
        <w:t xml:space="preserve"> </w:t>
      </w:r>
      <w:r w:rsidRPr="001B3B84">
        <w:rPr>
          <w:sz w:val="20"/>
          <w:szCs w:val="20"/>
        </w:rPr>
        <w:t>pretenda</w:t>
      </w:r>
      <w:r w:rsidRPr="001B3B84">
        <w:rPr>
          <w:spacing w:val="18"/>
          <w:sz w:val="20"/>
          <w:szCs w:val="20"/>
        </w:rPr>
        <w:t xml:space="preserve"> </w:t>
      </w:r>
      <w:r w:rsidRPr="001B3B84">
        <w:rPr>
          <w:sz w:val="20"/>
          <w:szCs w:val="20"/>
        </w:rPr>
        <w:t>auferir</w:t>
      </w:r>
      <w:r w:rsidRPr="001B3B84">
        <w:rPr>
          <w:spacing w:val="18"/>
          <w:sz w:val="20"/>
          <w:szCs w:val="20"/>
        </w:rPr>
        <w:t xml:space="preserve"> </w:t>
      </w:r>
      <w:r w:rsidRPr="001B3B84">
        <w:rPr>
          <w:sz w:val="20"/>
          <w:szCs w:val="20"/>
        </w:rPr>
        <w:t>os</w:t>
      </w:r>
      <w:r w:rsidRPr="001B3B84">
        <w:rPr>
          <w:spacing w:val="18"/>
          <w:sz w:val="20"/>
          <w:szCs w:val="20"/>
        </w:rPr>
        <w:t xml:space="preserve"> </w:t>
      </w:r>
      <w:r w:rsidRPr="001B3B84">
        <w:rPr>
          <w:sz w:val="20"/>
          <w:szCs w:val="20"/>
        </w:rPr>
        <w:t>benefícios</w:t>
      </w:r>
      <w:r w:rsidRPr="001B3B84">
        <w:rPr>
          <w:spacing w:val="18"/>
          <w:sz w:val="20"/>
          <w:szCs w:val="20"/>
        </w:rPr>
        <w:t xml:space="preserve"> </w:t>
      </w:r>
      <w:r w:rsidRPr="001B3B84">
        <w:rPr>
          <w:sz w:val="20"/>
          <w:szCs w:val="20"/>
        </w:rPr>
        <w:t>do</w:t>
      </w:r>
      <w:r w:rsidRPr="001B3B84">
        <w:rPr>
          <w:spacing w:val="3"/>
          <w:sz w:val="20"/>
          <w:szCs w:val="20"/>
        </w:rPr>
        <w:t xml:space="preserve"> </w:t>
      </w:r>
      <w:r w:rsidRPr="001B3B84">
        <w:rPr>
          <w:sz w:val="20"/>
          <w:szCs w:val="20"/>
        </w:rPr>
        <w:t>tratamento</w:t>
      </w:r>
      <w:r w:rsidRPr="001B3B84">
        <w:rPr>
          <w:spacing w:val="2"/>
          <w:sz w:val="20"/>
          <w:szCs w:val="20"/>
        </w:rPr>
        <w:t xml:space="preserve"> </w:t>
      </w:r>
      <w:r w:rsidRPr="001B3B84">
        <w:rPr>
          <w:sz w:val="20"/>
          <w:szCs w:val="20"/>
        </w:rPr>
        <w:t>diferenciado</w:t>
      </w:r>
      <w:r w:rsidRPr="001B3B84">
        <w:rPr>
          <w:spacing w:val="2"/>
          <w:sz w:val="20"/>
          <w:szCs w:val="20"/>
        </w:rPr>
        <w:t xml:space="preserve"> </w:t>
      </w:r>
      <w:r w:rsidRPr="001B3B84">
        <w:rPr>
          <w:sz w:val="20"/>
          <w:szCs w:val="20"/>
        </w:rPr>
        <w:t>previstos</w:t>
      </w:r>
      <w:r w:rsidRPr="001B3B84">
        <w:rPr>
          <w:spacing w:val="2"/>
          <w:sz w:val="20"/>
          <w:szCs w:val="20"/>
        </w:rPr>
        <w:t xml:space="preserve"> </w:t>
      </w:r>
      <w:r w:rsidRPr="001B3B84">
        <w:rPr>
          <w:sz w:val="20"/>
          <w:szCs w:val="20"/>
        </w:rPr>
        <w:t>na</w:t>
      </w:r>
      <w:r w:rsidRPr="001B3B84">
        <w:rPr>
          <w:spacing w:val="2"/>
          <w:sz w:val="20"/>
          <w:szCs w:val="20"/>
        </w:rPr>
        <w:t xml:space="preserve"> </w:t>
      </w:r>
      <w:r w:rsidRPr="001B3B84">
        <w:rPr>
          <w:sz w:val="20"/>
          <w:szCs w:val="20"/>
        </w:rPr>
        <w:t>Lei</w:t>
      </w:r>
      <w:r w:rsidRPr="001B3B84">
        <w:rPr>
          <w:spacing w:val="3"/>
          <w:sz w:val="20"/>
          <w:szCs w:val="20"/>
        </w:rPr>
        <w:t xml:space="preserve"> </w:t>
      </w:r>
      <w:r w:rsidRPr="001B3B84">
        <w:rPr>
          <w:sz w:val="20"/>
          <w:szCs w:val="20"/>
        </w:rPr>
        <w:t>Complementar</w:t>
      </w:r>
      <w:r w:rsidRPr="001B3B84">
        <w:rPr>
          <w:spacing w:val="2"/>
          <w:sz w:val="20"/>
          <w:szCs w:val="20"/>
        </w:rPr>
        <w:t xml:space="preserve"> </w:t>
      </w:r>
      <w:r w:rsidRPr="001B3B84">
        <w:rPr>
          <w:spacing w:val="-5"/>
          <w:sz w:val="20"/>
          <w:szCs w:val="20"/>
        </w:rPr>
        <w:t>n.</w:t>
      </w:r>
      <w:r w:rsidR="00705A54" w:rsidRPr="001B3B84">
        <w:rPr>
          <w:spacing w:val="-5"/>
          <w:sz w:val="20"/>
          <w:szCs w:val="20"/>
        </w:rPr>
        <w:t xml:space="preserve"> </w:t>
      </w:r>
      <w:r w:rsidR="00705A54" w:rsidRPr="001B3B84">
        <w:rPr>
          <w:sz w:val="20"/>
          <w:szCs w:val="20"/>
        </w:rPr>
        <w:t>123, de 2006, estará dispensado da prova de inscrição nos cadastros de</w:t>
      </w:r>
    </w:p>
    <w:p w14:paraId="12E65D1F" w14:textId="6A5E1C36" w:rsidR="003A5023" w:rsidRPr="001B3B84" w:rsidRDefault="00707ED2" w:rsidP="00705A54">
      <w:pPr>
        <w:pStyle w:val="Corpodetexto"/>
        <w:rPr>
          <w:sz w:val="20"/>
          <w:szCs w:val="20"/>
        </w:rPr>
      </w:pPr>
      <w:r w:rsidRPr="001B3B84">
        <w:rPr>
          <w:sz w:val="20"/>
          <w:szCs w:val="20"/>
        </w:rPr>
        <w:t xml:space="preserve">         </w:t>
      </w:r>
      <w:r w:rsidR="00705A54" w:rsidRPr="001B3B84">
        <w:rPr>
          <w:sz w:val="20"/>
          <w:szCs w:val="20"/>
        </w:rPr>
        <w:t>contribuintes estadual e municipal.</w:t>
      </w:r>
      <w:r w:rsidR="00705A54" w:rsidRPr="001B3B84">
        <w:rPr>
          <w:spacing w:val="40"/>
          <w:sz w:val="20"/>
          <w:szCs w:val="20"/>
        </w:rPr>
        <w:t xml:space="preserve"> </w:t>
      </w:r>
      <w:r w:rsidR="00705A54" w:rsidRPr="001B3B84">
        <w:rPr>
          <w:sz w:val="20"/>
          <w:szCs w:val="20"/>
        </w:rPr>
        <w:t>Qualificação</w:t>
      </w:r>
      <w:r w:rsidR="00705A54" w:rsidRPr="001B3B84">
        <w:rPr>
          <w:spacing w:val="-6"/>
          <w:sz w:val="20"/>
          <w:szCs w:val="20"/>
        </w:rPr>
        <w:t xml:space="preserve"> </w:t>
      </w:r>
      <w:r w:rsidR="00705A54" w:rsidRPr="001B3B84">
        <w:rPr>
          <w:sz w:val="20"/>
          <w:szCs w:val="20"/>
        </w:rPr>
        <w:t>Econômico-Financeira</w:t>
      </w:r>
    </w:p>
    <w:p w14:paraId="7E0F488B" w14:textId="77777777" w:rsidR="00705A54" w:rsidRPr="001B3B84" w:rsidRDefault="00705A54" w:rsidP="00705A54">
      <w:pPr>
        <w:pStyle w:val="Corpodetexto"/>
        <w:rPr>
          <w:sz w:val="20"/>
          <w:szCs w:val="20"/>
        </w:rPr>
      </w:pPr>
    </w:p>
    <w:p w14:paraId="502AE00A" w14:textId="77777777" w:rsidR="003A5023" w:rsidRPr="001B3B84" w:rsidRDefault="00E37D46" w:rsidP="00241B57">
      <w:pPr>
        <w:pStyle w:val="PargrafodaLista1"/>
        <w:numPr>
          <w:ilvl w:val="1"/>
          <w:numId w:val="8"/>
        </w:numPr>
        <w:tabs>
          <w:tab w:val="left" w:pos="436"/>
        </w:tabs>
        <w:spacing w:before="1"/>
        <w:ind w:left="436" w:hanging="304"/>
        <w:rPr>
          <w:sz w:val="20"/>
          <w:szCs w:val="20"/>
        </w:rPr>
      </w:pPr>
      <w:r w:rsidRPr="001B3B84">
        <w:rPr>
          <w:noProof/>
          <w:sz w:val="20"/>
          <w:szCs w:val="20"/>
          <w:lang w:val="pt-BR" w:eastAsia="pt-BR"/>
        </w:rPr>
        <mc:AlternateContent>
          <mc:Choice Requires="wps">
            <w:drawing>
              <wp:anchor distT="0" distB="0" distL="114300" distR="114300" simplePos="0" relativeHeight="251660800" behindDoc="0" locked="0" layoutInCell="0" allowOverlap="1" wp14:anchorId="358554DA" wp14:editId="5714FAA6">
                <wp:simplePos x="0" y="0"/>
                <wp:positionH relativeFrom="page">
                  <wp:posOffset>3759200</wp:posOffset>
                </wp:positionH>
                <wp:positionV relativeFrom="paragraph">
                  <wp:posOffset>88265</wp:posOffset>
                </wp:positionV>
                <wp:extent cx="25400" cy="1270"/>
                <wp:effectExtent l="0" t="0" r="12700" b="0"/>
                <wp:wrapNone/>
                <wp:docPr id="46"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 cy="1270"/>
                        </a:xfrm>
                        <a:custGeom>
                          <a:avLst/>
                          <a:gdLst>
                            <a:gd name="G0" fmla="+- 41 0 0"/>
                            <a:gd name="G1" fmla="+- 3 0 0"/>
                          </a:gdLst>
                          <a:ahLst/>
                          <a:cxnLst>
                            <a:cxn ang="0">
                              <a:pos x="r" y="vc"/>
                            </a:cxn>
                            <a:cxn ang="5400000">
                              <a:pos x="hc" y="b"/>
                            </a:cxn>
                            <a:cxn ang="10800000">
                              <a:pos x="l" y="vc"/>
                            </a:cxn>
                            <a:cxn ang="16200000">
                              <a:pos x="hc" y="t"/>
                            </a:cxn>
                          </a:cxnLst>
                          <a:rect l="0" t="0" r="0" b="0"/>
                          <a:pathLst>
                            <a:path>
                              <a:moveTo>
                                <a:pt x="0" y="0"/>
                              </a:moveTo>
                              <a:lnTo>
                                <a:pt x="25399" y="0"/>
                              </a:lnTo>
                            </a:path>
                          </a:pathLst>
                        </a:custGeom>
                        <a:noFill/>
                        <a:ln w="12600" cap="flat">
                          <a:solidFill>
                            <a:srgbClr val="00008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74105A" id="Graphic 10" o:spid="_x0000_s1026" style="position:absolute;margin-left:296pt;margin-top:6.95pt;width:2pt;height:.1pt;z-index:25166080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" o:allowincell="f" path="m,l25399,e" filled="f" strokecolor="navy" strokeweight=".35mm">
                <v:path o:connecttype="custom" o:connectlocs="25400,635;12700,1270;0,635;12700,0" o:connectangles="0,90,180,270" textboxrect="0,0,25400,1270"/>
                <w10:wrap anchorx="page"/>
              </v:shape>
            </w:pict>
          </mc:Fallback>
        </mc:AlternateContent>
      </w:r>
      <w:r w:rsidR="00806A69" w:rsidRPr="001B3B84">
        <w:rPr>
          <w:sz w:val="20"/>
          <w:szCs w:val="20"/>
        </w:rPr>
        <w:t>Certidão</w:t>
      </w:r>
      <w:r w:rsidR="00806A69" w:rsidRPr="001B3B84">
        <w:rPr>
          <w:spacing w:val="1"/>
          <w:sz w:val="20"/>
          <w:szCs w:val="20"/>
        </w:rPr>
        <w:t xml:space="preserve"> </w:t>
      </w:r>
      <w:r w:rsidR="00806A69" w:rsidRPr="001B3B84">
        <w:rPr>
          <w:sz w:val="20"/>
          <w:szCs w:val="20"/>
        </w:rPr>
        <w:t>negativa</w:t>
      </w:r>
      <w:r w:rsidR="00806A69" w:rsidRPr="001B3B84">
        <w:rPr>
          <w:spacing w:val="2"/>
          <w:sz w:val="20"/>
          <w:szCs w:val="20"/>
        </w:rPr>
        <w:t xml:space="preserve"> </w:t>
      </w:r>
      <w:r w:rsidR="00806A69" w:rsidRPr="001B3B84">
        <w:rPr>
          <w:sz w:val="20"/>
          <w:szCs w:val="20"/>
        </w:rPr>
        <w:t>de</w:t>
      </w:r>
      <w:r w:rsidR="00806A69" w:rsidRPr="001B3B84">
        <w:rPr>
          <w:spacing w:val="2"/>
          <w:sz w:val="20"/>
          <w:szCs w:val="20"/>
        </w:rPr>
        <w:t xml:space="preserve"> </w:t>
      </w:r>
      <w:r w:rsidR="00806A69" w:rsidRPr="001B3B84">
        <w:rPr>
          <w:sz w:val="20"/>
          <w:szCs w:val="20"/>
        </w:rPr>
        <w:t>falência</w:t>
      </w:r>
      <w:r w:rsidR="00806A69" w:rsidRPr="001B3B84">
        <w:rPr>
          <w:spacing w:val="2"/>
          <w:sz w:val="20"/>
          <w:szCs w:val="20"/>
        </w:rPr>
        <w:t xml:space="preserve"> </w:t>
      </w:r>
      <w:r w:rsidR="00806A69" w:rsidRPr="001B3B84">
        <w:rPr>
          <w:sz w:val="20"/>
          <w:szCs w:val="20"/>
        </w:rPr>
        <w:t>expedida</w:t>
      </w:r>
      <w:r w:rsidR="00806A69" w:rsidRPr="001B3B84">
        <w:rPr>
          <w:spacing w:val="2"/>
          <w:sz w:val="20"/>
          <w:szCs w:val="20"/>
        </w:rPr>
        <w:t xml:space="preserve"> </w:t>
      </w:r>
      <w:r w:rsidR="00806A69" w:rsidRPr="001B3B84">
        <w:rPr>
          <w:sz w:val="20"/>
          <w:szCs w:val="20"/>
        </w:rPr>
        <w:t>pelo</w:t>
      </w:r>
      <w:r w:rsidR="00806A69" w:rsidRPr="001B3B84">
        <w:rPr>
          <w:spacing w:val="2"/>
          <w:sz w:val="20"/>
          <w:szCs w:val="20"/>
        </w:rPr>
        <w:t xml:space="preserve"> </w:t>
      </w:r>
      <w:r w:rsidR="00806A69" w:rsidRPr="001B3B84">
        <w:rPr>
          <w:sz w:val="20"/>
          <w:szCs w:val="20"/>
        </w:rPr>
        <w:t>distribuidor</w:t>
      </w:r>
      <w:r w:rsidR="00806A69" w:rsidRPr="001B3B84">
        <w:rPr>
          <w:spacing w:val="2"/>
          <w:sz w:val="20"/>
          <w:szCs w:val="20"/>
        </w:rPr>
        <w:t xml:space="preserve"> </w:t>
      </w:r>
      <w:r w:rsidR="00806A69" w:rsidRPr="001B3B84">
        <w:rPr>
          <w:sz w:val="20"/>
          <w:szCs w:val="20"/>
        </w:rPr>
        <w:t>da</w:t>
      </w:r>
      <w:r w:rsidR="00806A69" w:rsidRPr="001B3B84">
        <w:rPr>
          <w:spacing w:val="2"/>
          <w:sz w:val="20"/>
          <w:szCs w:val="20"/>
        </w:rPr>
        <w:t xml:space="preserve"> </w:t>
      </w:r>
      <w:r w:rsidR="00806A69" w:rsidRPr="001B3B84">
        <w:rPr>
          <w:sz w:val="20"/>
          <w:szCs w:val="20"/>
        </w:rPr>
        <w:t>sede</w:t>
      </w:r>
      <w:r w:rsidR="00806A69" w:rsidRPr="001B3B84">
        <w:rPr>
          <w:spacing w:val="2"/>
          <w:sz w:val="20"/>
          <w:szCs w:val="20"/>
        </w:rPr>
        <w:t xml:space="preserve"> </w:t>
      </w:r>
      <w:r w:rsidR="00806A69" w:rsidRPr="001B3B84">
        <w:rPr>
          <w:sz w:val="20"/>
          <w:szCs w:val="20"/>
        </w:rPr>
        <w:t>do</w:t>
      </w:r>
      <w:r w:rsidR="00806A69" w:rsidRPr="001B3B84">
        <w:rPr>
          <w:spacing w:val="2"/>
          <w:sz w:val="20"/>
          <w:szCs w:val="20"/>
        </w:rPr>
        <w:t xml:space="preserve"> </w:t>
      </w:r>
      <w:r w:rsidR="00806A69" w:rsidRPr="001B3B84">
        <w:rPr>
          <w:sz w:val="20"/>
          <w:szCs w:val="20"/>
        </w:rPr>
        <w:t>fornecedor</w:t>
      </w:r>
      <w:r w:rsidR="00806A69" w:rsidRPr="001B3B84">
        <w:rPr>
          <w:spacing w:val="1"/>
          <w:sz w:val="20"/>
          <w:szCs w:val="20"/>
        </w:rPr>
        <w:t xml:space="preserve"> </w:t>
      </w:r>
      <w:r w:rsidR="00806A69" w:rsidRPr="001B3B84">
        <w:rPr>
          <w:sz w:val="20"/>
          <w:szCs w:val="20"/>
        </w:rPr>
        <w:t>-</w:t>
      </w:r>
      <w:r w:rsidR="00806A69" w:rsidRPr="001B3B84">
        <w:rPr>
          <w:spacing w:val="2"/>
          <w:sz w:val="20"/>
          <w:szCs w:val="20"/>
        </w:rPr>
        <w:t xml:space="preserve"> </w:t>
      </w:r>
      <w:hyperlink r:id="rId15" w:anchor="art69" w:history="1">
        <w:r w:rsidR="00806A69" w:rsidRPr="001B3B84">
          <w:rPr>
            <w:rStyle w:val="Hyperlink"/>
            <w:color w:val="1154CC"/>
            <w:sz w:val="20"/>
            <w:szCs w:val="20"/>
            <w:u w:val="thick" w:color="1154CC"/>
          </w:rPr>
          <w:t>Lei</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nº</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14.133,</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de</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2021,</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art.</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69,</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caput,</w:t>
        </w:r>
        <w:r w:rsidR="00806A69" w:rsidRPr="001B3B84">
          <w:rPr>
            <w:rStyle w:val="Hyperlink"/>
            <w:color w:val="1154CC"/>
            <w:spacing w:val="2"/>
            <w:sz w:val="20"/>
            <w:szCs w:val="20"/>
            <w:u w:val="thick" w:color="1154CC"/>
          </w:rPr>
          <w:t xml:space="preserve"> </w:t>
        </w:r>
        <w:r w:rsidR="00806A69" w:rsidRPr="001B3B84">
          <w:rPr>
            <w:rStyle w:val="Hyperlink"/>
            <w:color w:val="1154CC"/>
            <w:sz w:val="20"/>
            <w:szCs w:val="20"/>
            <w:u w:val="thick" w:color="1154CC"/>
          </w:rPr>
          <w:t>inciso</w:t>
        </w:r>
        <w:r w:rsidR="00806A69" w:rsidRPr="001B3B84">
          <w:rPr>
            <w:rStyle w:val="Hyperlink"/>
            <w:color w:val="1154CC"/>
            <w:spacing w:val="2"/>
            <w:sz w:val="20"/>
            <w:szCs w:val="20"/>
            <w:u w:val="thick" w:color="1154CC"/>
          </w:rPr>
          <w:t xml:space="preserve"> </w:t>
        </w:r>
        <w:r w:rsidR="00806A69" w:rsidRPr="001B3B84">
          <w:rPr>
            <w:rStyle w:val="Hyperlink"/>
            <w:color w:val="1154CC"/>
            <w:spacing w:val="-4"/>
            <w:sz w:val="20"/>
            <w:szCs w:val="20"/>
            <w:u w:val="thick" w:color="1154CC"/>
          </w:rPr>
          <w:t>II</w:t>
        </w:r>
      </w:hyperlink>
      <w:r w:rsidR="00806A69" w:rsidRPr="001B3B84">
        <w:rPr>
          <w:spacing w:val="-4"/>
          <w:sz w:val="20"/>
          <w:szCs w:val="20"/>
        </w:rPr>
        <w:t>);</w:t>
      </w:r>
    </w:p>
    <w:p w14:paraId="17E1B62E" w14:textId="77777777" w:rsidR="003A5023" w:rsidRPr="001B3B84" w:rsidRDefault="003A5023" w:rsidP="000941E9">
      <w:pPr>
        <w:pStyle w:val="Corpodetexto"/>
        <w:spacing w:before="91"/>
        <w:rPr>
          <w:sz w:val="20"/>
          <w:szCs w:val="20"/>
        </w:rPr>
      </w:pPr>
    </w:p>
    <w:p w14:paraId="4916AE52" w14:textId="79122786" w:rsidR="003A5023" w:rsidRPr="001B3B84" w:rsidRDefault="00806A69" w:rsidP="000941E9">
      <w:pPr>
        <w:pStyle w:val="Corpodetexto"/>
        <w:ind w:left="132"/>
        <w:rPr>
          <w:b/>
          <w:bCs/>
          <w:spacing w:val="-2"/>
          <w:sz w:val="20"/>
          <w:szCs w:val="20"/>
        </w:rPr>
      </w:pPr>
      <w:r w:rsidRPr="001B3B84">
        <w:rPr>
          <w:b/>
          <w:bCs/>
          <w:sz w:val="20"/>
          <w:szCs w:val="20"/>
        </w:rPr>
        <w:t>Qualificação</w:t>
      </w:r>
      <w:r w:rsidRPr="001B3B84">
        <w:rPr>
          <w:b/>
          <w:bCs/>
          <w:spacing w:val="3"/>
          <w:sz w:val="20"/>
          <w:szCs w:val="20"/>
        </w:rPr>
        <w:t xml:space="preserve"> </w:t>
      </w:r>
      <w:r w:rsidRPr="001B3B84">
        <w:rPr>
          <w:b/>
          <w:bCs/>
          <w:spacing w:val="-2"/>
          <w:sz w:val="20"/>
          <w:szCs w:val="20"/>
        </w:rPr>
        <w:t>Técnica</w:t>
      </w:r>
      <w:r w:rsidR="0021417E" w:rsidRPr="001B3B84">
        <w:rPr>
          <w:b/>
          <w:bCs/>
          <w:spacing w:val="-2"/>
          <w:sz w:val="20"/>
          <w:szCs w:val="20"/>
        </w:rPr>
        <w:t xml:space="preserve"> </w:t>
      </w:r>
    </w:p>
    <w:p w14:paraId="48832DC0" w14:textId="6B7EF225" w:rsidR="0021417E" w:rsidRPr="001B3B84" w:rsidRDefault="0021417E" w:rsidP="000941E9">
      <w:pPr>
        <w:pStyle w:val="Corpodetexto"/>
        <w:ind w:left="132"/>
        <w:rPr>
          <w:b/>
          <w:bCs/>
          <w:spacing w:val="-2"/>
          <w:sz w:val="20"/>
          <w:szCs w:val="20"/>
        </w:rPr>
      </w:pPr>
    </w:p>
    <w:p w14:paraId="3BF79D18" w14:textId="77777777" w:rsidR="001A7E36" w:rsidRPr="001B3B84" w:rsidRDefault="001A7E36" w:rsidP="001A7E36">
      <w:pPr>
        <w:pStyle w:val="Corpodetexto"/>
        <w:rPr>
          <w:b/>
          <w:bCs/>
          <w:spacing w:val="-2"/>
          <w:sz w:val="20"/>
          <w:szCs w:val="20"/>
          <w:u w:val="single"/>
        </w:rPr>
      </w:pPr>
      <w:r w:rsidRPr="001B3B84">
        <w:rPr>
          <w:b/>
          <w:bCs/>
          <w:spacing w:val="-2"/>
          <w:sz w:val="20"/>
          <w:szCs w:val="20"/>
          <w:u w:val="single"/>
        </w:rPr>
        <w:t>LOTE -  01 -   SONORIZAÇÃO ILUMINAÇÃO, PAINEL DE LED E GERADOR</w:t>
      </w:r>
    </w:p>
    <w:p w14:paraId="25527DF5" w14:textId="77777777" w:rsidR="001A7E36" w:rsidRPr="001B3B84" w:rsidRDefault="001A7E36" w:rsidP="001A7E36">
      <w:pPr>
        <w:pStyle w:val="Corpodetexto"/>
        <w:ind w:left="132"/>
        <w:rPr>
          <w:sz w:val="20"/>
          <w:szCs w:val="20"/>
        </w:rPr>
      </w:pPr>
    </w:p>
    <w:p w14:paraId="68B6EA7B" w14:textId="77777777" w:rsidR="001A7E36" w:rsidRPr="001B3B84" w:rsidRDefault="001A7E36" w:rsidP="001A7E36">
      <w:pPr>
        <w:spacing w:line="360" w:lineRule="auto"/>
        <w:jc w:val="both"/>
        <w:rPr>
          <w:rFonts w:eastAsiaTheme="minorHAnsi"/>
          <w:sz w:val="20"/>
          <w:szCs w:val="20"/>
        </w:rPr>
      </w:pPr>
      <w:r w:rsidRPr="001B3B84">
        <w:rPr>
          <w:rFonts w:eastAsiaTheme="minorHAnsi"/>
          <w:sz w:val="20"/>
          <w:szCs w:val="20"/>
        </w:rPr>
        <w:t>A Contratada, os funcionários que prestarão o serviço deverão estar devidamente uniformizados e com o Equipamento de proteção individual (EPI).</w:t>
      </w:r>
    </w:p>
    <w:p w14:paraId="4C4E5FA7" w14:textId="77777777" w:rsidR="001A7E36" w:rsidRPr="001B3B84" w:rsidRDefault="001A7E36" w:rsidP="001A7E36">
      <w:pPr>
        <w:spacing w:line="360" w:lineRule="auto"/>
        <w:jc w:val="both"/>
        <w:rPr>
          <w:sz w:val="20"/>
          <w:szCs w:val="20"/>
        </w:rPr>
      </w:pPr>
      <w:r w:rsidRPr="001B3B84">
        <w:rPr>
          <w:rFonts w:eastAsiaTheme="minorHAnsi"/>
          <w:sz w:val="20"/>
          <w:szCs w:val="20"/>
        </w:rPr>
        <w:t>É indispensável que a contratada comprove através de atestado de Capacidade Técnica que já executou em outros contratos o mínimo de 50% quantitativo previsto neste e edital, conforme art. 67, §2° da Lei n° 14.133/2021.</w:t>
      </w:r>
    </w:p>
    <w:p w14:paraId="75B863E1" w14:textId="77777777" w:rsidR="001A7E36" w:rsidRPr="001B3B84" w:rsidRDefault="001A7E36" w:rsidP="001A7E36">
      <w:pPr>
        <w:spacing w:line="360" w:lineRule="auto"/>
        <w:jc w:val="both"/>
        <w:rPr>
          <w:sz w:val="20"/>
          <w:szCs w:val="20"/>
        </w:rPr>
      </w:pPr>
      <w:r w:rsidRPr="001B3B84">
        <w:rPr>
          <w:rFonts w:eastAsiaTheme="minorHAnsi"/>
          <w:sz w:val="20"/>
          <w:szCs w:val="20"/>
        </w:rPr>
        <w:t xml:space="preserve">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dos locais de realização dos eventos e competições. </w:t>
      </w:r>
    </w:p>
    <w:p w14:paraId="3DDCA341" w14:textId="77777777" w:rsidR="001A7E36" w:rsidRPr="001B3B84" w:rsidRDefault="001A7E36" w:rsidP="001A7E36">
      <w:pPr>
        <w:spacing w:line="360" w:lineRule="auto"/>
        <w:jc w:val="both"/>
        <w:rPr>
          <w:sz w:val="20"/>
          <w:szCs w:val="20"/>
        </w:rPr>
      </w:pPr>
      <w:r w:rsidRPr="001B3B84">
        <w:rPr>
          <w:rFonts w:eastAsiaTheme="minorHAnsi"/>
          <w:sz w:val="20"/>
          <w:szCs w:val="20"/>
        </w:rPr>
        <w:t>Em relação à qualificação técnica a ser atendida pelo licitante, será exigido o atestado de capacidade técnica (experiência) com prestação de serviço em sonorização e iluminação em competições e eventos.</w:t>
      </w:r>
    </w:p>
    <w:p w14:paraId="546FB979" w14:textId="77777777" w:rsidR="001A7E36" w:rsidRPr="001B3B84" w:rsidRDefault="001A7E36" w:rsidP="001A7E36">
      <w:pPr>
        <w:spacing w:line="360" w:lineRule="auto"/>
        <w:jc w:val="both"/>
        <w:rPr>
          <w:rFonts w:eastAsiaTheme="minorHAnsi"/>
          <w:sz w:val="20"/>
          <w:szCs w:val="20"/>
        </w:rPr>
      </w:pPr>
      <w:r w:rsidRPr="001B3B84">
        <w:rPr>
          <w:rFonts w:eastAsiaTheme="minorHAnsi"/>
          <w:sz w:val="20"/>
          <w:szCs w:val="20"/>
        </w:rPr>
        <w:t xml:space="preserve"> A licitante deverá apresentar Certidão de Acervo Técnico (CAT) compatível em quantidades de Eng. Civil pertinente ao Objeto licitado (Instalação de som profissional e iluminação profissional.).</w:t>
      </w:r>
    </w:p>
    <w:p w14:paraId="5D2B2E06" w14:textId="77777777" w:rsidR="001A7E36" w:rsidRPr="001B3B84" w:rsidRDefault="001A7E36" w:rsidP="001A7E36">
      <w:pPr>
        <w:spacing w:line="360" w:lineRule="auto"/>
        <w:jc w:val="both"/>
        <w:rPr>
          <w:rFonts w:eastAsiaTheme="minorHAnsi"/>
          <w:sz w:val="20"/>
          <w:szCs w:val="20"/>
        </w:rPr>
      </w:pPr>
      <w:r w:rsidRPr="001B3B84">
        <w:rPr>
          <w:rFonts w:eastAsiaTheme="minorHAnsi"/>
          <w:sz w:val="20"/>
          <w:szCs w:val="20"/>
        </w:rPr>
        <w:t xml:space="preserve"> A licitante deverá apresentar Certidão Negativa de Registro de Pessoa Física no CREA, em nome do responsável técnico legal ENGENHEIRO ELETRICISTA responsável pelas instalações elétricas, que ficará disponível para o acompanhamento efetivo dos serviços futuros a serem prestados e que seja sócio ou tenha vínculo empregatício comprovado com a empresa licitante, através de contrato de prestação de serviços ou CTPS.</w:t>
      </w:r>
    </w:p>
    <w:p w14:paraId="5C917891" w14:textId="77777777" w:rsidR="001A7E36" w:rsidRPr="001B3B84" w:rsidRDefault="001A7E36" w:rsidP="001A7E36">
      <w:pPr>
        <w:spacing w:line="360" w:lineRule="auto"/>
        <w:jc w:val="both"/>
        <w:rPr>
          <w:rFonts w:eastAsiaTheme="minorHAnsi"/>
          <w:sz w:val="20"/>
          <w:szCs w:val="20"/>
        </w:rPr>
      </w:pPr>
      <w:r w:rsidRPr="001B3B84">
        <w:rPr>
          <w:rFonts w:eastAsiaTheme="minorHAnsi"/>
          <w:sz w:val="20"/>
          <w:szCs w:val="20"/>
        </w:rPr>
        <w:t xml:space="preserve">A licitante deverá apresentar Certidão de Registro de Pessoa Jurídica e Negativa de Débitos, constando o responsável mencionado (s) técnico (s) pela execução e acompanhamento do (s) serviço (s) objeto da presente licitação, de nível superior na área de Engenharia Elétrica, com Registro no Conselho Regional de Engenharia e Agronomia – CREA.     </w:t>
      </w:r>
    </w:p>
    <w:p w14:paraId="53CB2B17" w14:textId="77777777" w:rsidR="001A7E36" w:rsidRPr="001B3B84" w:rsidRDefault="001A7E36" w:rsidP="001A7E36">
      <w:pPr>
        <w:spacing w:line="360" w:lineRule="auto"/>
        <w:jc w:val="both"/>
        <w:rPr>
          <w:sz w:val="20"/>
          <w:szCs w:val="20"/>
        </w:rPr>
      </w:pPr>
      <w:r w:rsidRPr="001B3B84">
        <w:rPr>
          <w:rFonts w:eastAsiaTheme="minorHAnsi"/>
          <w:sz w:val="20"/>
          <w:szCs w:val="20"/>
        </w:rPr>
        <w:t xml:space="preserve">A licitante deverá apresentar Certidão de Acervo Técnico (CAT) compatível em quantidades de Eng. Elétrico, pertinente ao Objeto licitado (Instalação de som profissional e iluminação profissional.)      </w:t>
      </w:r>
    </w:p>
    <w:p w14:paraId="0A718E3A" w14:textId="77777777" w:rsidR="00D237CA" w:rsidRPr="001B3B84" w:rsidRDefault="00D237CA" w:rsidP="00D237CA">
      <w:pPr>
        <w:rPr>
          <w:rFonts w:eastAsiaTheme="minorHAnsi"/>
          <w:sz w:val="20"/>
          <w:szCs w:val="20"/>
        </w:rPr>
      </w:pPr>
      <w:r w:rsidRPr="001B3B84">
        <w:rPr>
          <w:rFonts w:eastAsiaTheme="minorHAnsi"/>
          <w:sz w:val="20"/>
          <w:szCs w:val="20"/>
        </w:rPr>
        <w:t>Será admitida, para fins de comprovação de quantitativo mínimo, a apresentação e o somatório de diferentes atestados executados de forma concomitante.</w:t>
      </w:r>
    </w:p>
    <w:p w14:paraId="416A06C2" w14:textId="77777777" w:rsidR="00D237CA" w:rsidRPr="001B3B84" w:rsidRDefault="00D237CA" w:rsidP="00D237CA">
      <w:pPr>
        <w:rPr>
          <w:rFonts w:eastAsiaTheme="minorHAnsi"/>
          <w:sz w:val="20"/>
          <w:szCs w:val="20"/>
        </w:rPr>
      </w:pPr>
      <w:r w:rsidRPr="001B3B84">
        <w:rPr>
          <w:rFonts w:eastAsiaTheme="minorHAnsi"/>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B922974" w14:textId="77777777" w:rsidR="00D237CA" w:rsidRPr="001B3B84" w:rsidRDefault="00D237CA" w:rsidP="00D237CA">
      <w:pPr>
        <w:rPr>
          <w:rFonts w:eastAsiaTheme="minorHAnsi"/>
          <w:sz w:val="20"/>
          <w:szCs w:val="20"/>
        </w:rPr>
      </w:pPr>
      <w:r w:rsidRPr="001B3B84">
        <w:rPr>
          <w:rFonts w:eastAsiaTheme="minorHAnsi"/>
          <w:sz w:val="20"/>
          <w:szCs w:val="20"/>
        </w:rPr>
        <w:t>Atestado capacidade técnica da empresa</w:t>
      </w:r>
    </w:p>
    <w:p w14:paraId="560E4653" w14:textId="77777777" w:rsidR="001A7E36" w:rsidRPr="001B3B84" w:rsidRDefault="001A7E36" w:rsidP="001A7E36">
      <w:pPr>
        <w:spacing w:line="360" w:lineRule="auto"/>
        <w:jc w:val="both"/>
        <w:rPr>
          <w:rFonts w:eastAsiaTheme="minorHAnsi"/>
        </w:rPr>
      </w:pPr>
      <w:r w:rsidRPr="001B3B84">
        <w:rPr>
          <w:rFonts w:eastAsiaTheme="minorHAnsi"/>
          <w:sz w:val="20"/>
          <w:szCs w:val="20"/>
        </w:rPr>
        <w:t>As obrigações da Contratada e Contratante estão previstas no Termo de Referência</w:t>
      </w:r>
      <w:r w:rsidRPr="001B3B84">
        <w:rPr>
          <w:rFonts w:eastAsiaTheme="minorHAnsi"/>
        </w:rPr>
        <w:t>.</w:t>
      </w:r>
    </w:p>
    <w:p w14:paraId="0B4623FD" w14:textId="77777777" w:rsidR="001A7E36" w:rsidRPr="001B3B84" w:rsidRDefault="001A7E36" w:rsidP="001A7E36">
      <w:pPr>
        <w:pStyle w:val="PargrafodaLista1"/>
        <w:tabs>
          <w:tab w:val="left" w:pos="365"/>
        </w:tabs>
        <w:ind w:left="0"/>
        <w:jc w:val="both"/>
        <w:rPr>
          <w:spacing w:val="-2"/>
          <w:sz w:val="20"/>
          <w:szCs w:val="20"/>
        </w:rPr>
      </w:pPr>
    </w:p>
    <w:p w14:paraId="1CDF5E47" w14:textId="77777777" w:rsidR="001A7E36" w:rsidRPr="001B3B84" w:rsidRDefault="001A7E36" w:rsidP="001A7E36">
      <w:pPr>
        <w:pStyle w:val="Corpodetexto"/>
        <w:jc w:val="both"/>
        <w:rPr>
          <w:b/>
          <w:bCs/>
          <w:sz w:val="20"/>
          <w:szCs w:val="20"/>
          <w:u w:val="single"/>
        </w:rPr>
      </w:pPr>
      <w:r w:rsidRPr="001B3B84">
        <w:rPr>
          <w:b/>
          <w:bCs/>
          <w:sz w:val="20"/>
          <w:szCs w:val="20"/>
          <w:u w:val="single"/>
        </w:rPr>
        <w:t>LOTE – 02 -  SEGURANÇA DESARMADA E BRIGADISTA</w:t>
      </w:r>
    </w:p>
    <w:p w14:paraId="40309A91" w14:textId="77777777" w:rsidR="001A7E36" w:rsidRPr="001B3B84" w:rsidRDefault="001A7E36" w:rsidP="001A7E36">
      <w:pPr>
        <w:pStyle w:val="Corpodetexto"/>
        <w:jc w:val="both"/>
        <w:rPr>
          <w:b/>
          <w:bCs/>
          <w:sz w:val="20"/>
          <w:szCs w:val="20"/>
          <w:u w:val="single"/>
        </w:rPr>
      </w:pPr>
    </w:p>
    <w:p w14:paraId="23A67F2D" w14:textId="77777777" w:rsidR="001A7E36" w:rsidRPr="001B3B84" w:rsidRDefault="001A7E36" w:rsidP="001A7E36">
      <w:pPr>
        <w:pStyle w:val="Corpodetexto"/>
        <w:jc w:val="both"/>
        <w:rPr>
          <w:sz w:val="20"/>
          <w:szCs w:val="20"/>
        </w:rPr>
      </w:pPr>
      <w:r w:rsidRPr="001B3B84">
        <w:rPr>
          <w:sz w:val="20"/>
          <w:szCs w:val="20"/>
        </w:rPr>
        <w:t>Será exigido o atestado de capacidade técnica (experiência) com prestação de serviço em Segurança Desarmada em competições e eventos.</w:t>
      </w:r>
    </w:p>
    <w:p w14:paraId="4569944D" w14:textId="77777777" w:rsidR="001A7E36" w:rsidRPr="001B3B84" w:rsidRDefault="001A7E36" w:rsidP="001A7E36">
      <w:pPr>
        <w:pStyle w:val="Corpodetexto"/>
        <w:jc w:val="both"/>
        <w:rPr>
          <w:sz w:val="20"/>
          <w:szCs w:val="20"/>
        </w:rPr>
      </w:pPr>
      <w:r w:rsidRPr="001B3B84">
        <w:rPr>
          <w:sz w:val="20"/>
          <w:szCs w:val="20"/>
        </w:rPr>
        <w:t>A Contratada, os seguranças que prestarão o serviço deverão obter certificado de curso de segurança, esses cursos devem ser reconhecidos pela polícia federal.</w:t>
      </w:r>
    </w:p>
    <w:p w14:paraId="7E6B153A" w14:textId="77777777" w:rsidR="001A7E36" w:rsidRPr="001B3B84" w:rsidRDefault="001A7E36" w:rsidP="001A7E36">
      <w:pPr>
        <w:pStyle w:val="Corpodetexto"/>
        <w:jc w:val="both"/>
        <w:rPr>
          <w:sz w:val="20"/>
          <w:szCs w:val="20"/>
        </w:rPr>
      </w:pPr>
      <w:r w:rsidRPr="001B3B84">
        <w:rPr>
          <w:sz w:val="20"/>
          <w:szCs w:val="20"/>
        </w:rPr>
        <w:t>É indispensável que a contratada comprove através de atestado de Capacidade Técnica que já executou em outros contratos o mínimo de 50% quantitativo previsto neste e edital, conforme art. 67, §2° da Lei n° 14.133/2021.</w:t>
      </w:r>
    </w:p>
    <w:p w14:paraId="6D1A484E" w14:textId="77777777" w:rsidR="001A7E36" w:rsidRPr="001B3B84" w:rsidRDefault="001A7E36" w:rsidP="001A7E36">
      <w:pPr>
        <w:pStyle w:val="Corpodetexto"/>
        <w:jc w:val="both"/>
        <w:rPr>
          <w:sz w:val="20"/>
          <w:szCs w:val="20"/>
        </w:rPr>
      </w:pPr>
      <w:r w:rsidRPr="001B3B84">
        <w:rPr>
          <w:sz w:val="20"/>
          <w:szCs w:val="20"/>
        </w:rPr>
        <w:t>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dos locais de realização dos eventos e competições localizadas na zona urbana e principalmente em zona rural.</w:t>
      </w:r>
    </w:p>
    <w:p w14:paraId="2454CA74" w14:textId="77777777" w:rsidR="001A7E36" w:rsidRPr="001B3B84" w:rsidRDefault="001A7E36" w:rsidP="001A7E36">
      <w:pPr>
        <w:pStyle w:val="Corpodetexto"/>
        <w:jc w:val="both"/>
        <w:rPr>
          <w:sz w:val="20"/>
          <w:szCs w:val="20"/>
        </w:rPr>
      </w:pPr>
      <w:r w:rsidRPr="001B3B84">
        <w:rPr>
          <w:sz w:val="20"/>
          <w:szCs w:val="20"/>
        </w:rPr>
        <w:t xml:space="preserve">Em relação à qualificação técnica a ser atendida pelo licitante, será exigido o atestado de capacidade técnica (experiência) com prestação de serviço em segurança desarmada em competições e eventos. </w:t>
      </w:r>
    </w:p>
    <w:p w14:paraId="63E79031" w14:textId="77777777" w:rsidR="001A7E36" w:rsidRPr="001B3B84" w:rsidRDefault="001A7E36" w:rsidP="001A7E36">
      <w:pPr>
        <w:pStyle w:val="Corpodetexto"/>
        <w:jc w:val="both"/>
        <w:rPr>
          <w:sz w:val="20"/>
          <w:szCs w:val="20"/>
        </w:rPr>
      </w:pPr>
      <w:r w:rsidRPr="001B3B84">
        <w:rPr>
          <w:sz w:val="20"/>
          <w:szCs w:val="20"/>
        </w:rPr>
        <w:t xml:space="preserve">A licitante deverá comprovar em relação nominal que dispõe no mínimo de 20 seguranças capacitados com curso de segurança que será utilizado durante e prestação do serviço. </w:t>
      </w:r>
    </w:p>
    <w:p w14:paraId="45938FA7" w14:textId="77777777" w:rsidR="001A7E36" w:rsidRPr="001B3B84" w:rsidRDefault="001A7E36" w:rsidP="001A7E36">
      <w:pPr>
        <w:pStyle w:val="Corpodetexto"/>
        <w:jc w:val="both"/>
        <w:rPr>
          <w:sz w:val="20"/>
          <w:szCs w:val="20"/>
        </w:rPr>
      </w:pPr>
      <w:r w:rsidRPr="001B3B84">
        <w:rPr>
          <w:sz w:val="20"/>
          <w:szCs w:val="20"/>
        </w:rPr>
        <w:t xml:space="preserve">Relação dos documentos a serem apresentados na licitação, em relação aos seguranças que será utilizado no decorrer da execução do contrato, sempre que solicitado pela secretaria demandante. </w:t>
      </w:r>
    </w:p>
    <w:p w14:paraId="67EA1E07" w14:textId="77777777" w:rsidR="004C16DE" w:rsidRPr="001B3B84" w:rsidRDefault="004C16DE" w:rsidP="004C16DE">
      <w:pPr>
        <w:rPr>
          <w:rFonts w:eastAsiaTheme="minorHAnsi"/>
          <w:sz w:val="20"/>
          <w:szCs w:val="20"/>
        </w:rPr>
      </w:pPr>
      <w:r w:rsidRPr="001B3B84">
        <w:rPr>
          <w:rFonts w:eastAsiaTheme="minorHAnsi"/>
          <w:sz w:val="20"/>
          <w:szCs w:val="20"/>
        </w:rPr>
        <w:t>Será admitida, para fins de comprovação de quantitativo mínimo, a apresentação e o somatório de diferentes atestados executados de forma concomitante.</w:t>
      </w:r>
    </w:p>
    <w:p w14:paraId="1B8ED8F9" w14:textId="77777777" w:rsidR="004C16DE" w:rsidRPr="001B3B84" w:rsidRDefault="004C16DE" w:rsidP="004C16DE">
      <w:pPr>
        <w:rPr>
          <w:rFonts w:eastAsiaTheme="minorHAnsi"/>
          <w:sz w:val="20"/>
          <w:szCs w:val="20"/>
        </w:rPr>
      </w:pPr>
      <w:r w:rsidRPr="001B3B84">
        <w:rPr>
          <w:rFonts w:eastAsiaTheme="minorHAnsi"/>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226878C" w14:textId="77777777" w:rsidR="004C16DE" w:rsidRPr="001B3B84" w:rsidRDefault="004C16DE" w:rsidP="004C16DE">
      <w:pPr>
        <w:rPr>
          <w:rFonts w:eastAsiaTheme="minorHAnsi"/>
          <w:sz w:val="20"/>
          <w:szCs w:val="20"/>
        </w:rPr>
      </w:pPr>
      <w:r w:rsidRPr="001B3B84">
        <w:rPr>
          <w:rFonts w:eastAsiaTheme="minorHAnsi"/>
          <w:sz w:val="20"/>
          <w:szCs w:val="20"/>
        </w:rPr>
        <w:t>Atestado capacidade técnica da empresa</w:t>
      </w:r>
    </w:p>
    <w:p w14:paraId="624179B8" w14:textId="77777777" w:rsidR="001A7E36" w:rsidRPr="001B3B84" w:rsidRDefault="001A7E36" w:rsidP="001A7E36">
      <w:pPr>
        <w:pStyle w:val="Corpodetexto"/>
        <w:jc w:val="both"/>
        <w:rPr>
          <w:sz w:val="20"/>
          <w:szCs w:val="20"/>
        </w:rPr>
      </w:pPr>
      <w:r w:rsidRPr="001B3B84">
        <w:rPr>
          <w:sz w:val="20"/>
          <w:szCs w:val="20"/>
        </w:rPr>
        <w:t>As obrigações da Contratada e Contratante estão previstas no Termo de Referência.</w:t>
      </w:r>
    </w:p>
    <w:p w14:paraId="04E77398" w14:textId="77777777" w:rsidR="001A7E36" w:rsidRPr="001B3B84" w:rsidRDefault="001A7E36" w:rsidP="001A7E36">
      <w:pPr>
        <w:pStyle w:val="Corpodetexto"/>
        <w:jc w:val="both"/>
        <w:rPr>
          <w:sz w:val="20"/>
          <w:szCs w:val="20"/>
        </w:rPr>
      </w:pPr>
    </w:p>
    <w:p w14:paraId="3E4A4956" w14:textId="23F04A89" w:rsidR="001A7E36" w:rsidRPr="001B3B84" w:rsidRDefault="001A7E36" w:rsidP="001A7E36">
      <w:pPr>
        <w:pStyle w:val="Corpodetexto"/>
        <w:jc w:val="both"/>
        <w:rPr>
          <w:b/>
          <w:bCs/>
          <w:sz w:val="20"/>
          <w:szCs w:val="20"/>
          <w:u w:val="single"/>
        </w:rPr>
      </w:pPr>
      <w:r w:rsidRPr="001B3B84">
        <w:rPr>
          <w:b/>
          <w:bCs/>
          <w:sz w:val="20"/>
          <w:szCs w:val="20"/>
          <w:u w:val="single"/>
        </w:rPr>
        <w:t>LOTE – 03 – PALCO</w:t>
      </w:r>
      <w:r w:rsidR="0028460A">
        <w:rPr>
          <w:b/>
          <w:bCs/>
          <w:sz w:val="20"/>
          <w:szCs w:val="20"/>
          <w:u w:val="single"/>
        </w:rPr>
        <w:t xml:space="preserve"> E</w:t>
      </w:r>
      <w:r w:rsidRPr="001B3B84">
        <w:rPr>
          <w:b/>
          <w:bCs/>
          <w:sz w:val="20"/>
          <w:szCs w:val="20"/>
          <w:u w:val="single"/>
        </w:rPr>
        <w:t xml:space="preserve"> CAMARIM</w:t>
      </w:r>
    </w:p>
    <w:p w14:paraId="42EC4E25" w14:textId="77777777" w:rsidR="001A7E36" w:rsidRPr="001B3B84" w:rsidRDefault="001A7E36" w:rsidP="001A7E36">
      <w:pPr>
        <w:pStyle w:val="Corpodetexto"/>
        <w:jc w:val="both"/>
        <w:rPr>
          <w:b/>
          <w:bCs/>
          <w:sz w:val="20"/>
          <w:szCs w:val="20"/>
          <w:u w:val="single"/>
        </w:rPr>
      </w:pPr>
    </w:p>
    <w:p w14:paraId="7E7EBC7A" w14:textId="1C64B2EC" w:rsidR="001A7E36" w:rsidRPr="001B3B84" w:rsidRDefault="001A7E36" w:rsidP="001A7E36">
      <w:pPr>
        <w:pStyle w:val="Corpodetexto"/>
        <w:jc w:val="both"/>
        <w:rPr>
          <w:sz w:val="20"/>
          <w:szCs w:val="20"/>
        </w:rPr>
      </w:pPr>
      <w:r w:rsidRPr="001B3B84">
        <w:rPr>
          <w:sz w:val="20"/>
          <w:szCs w:val="20"/>
        </w:rPr>
        <w:t>Será exigido o atestado de capacidade técnica (experiência) com prestação de serviço em Palco</w:t>
      </w:r>
      <w:r w:rsidR="0028460A">
        <w:rPr>
          <w:sz w:val="20"/>
          <w:szCs w:val="20"/>
        </w:rPr>
        <w:t xml:space="preserve"> e</w:t>
      </w:r>
      <w:r w:rsidRPr="001B3B84">
        <w:rPr>
          <w:sz w:val="20"/>
          <w:szCs w:val="20"/>
        </w:rPr>
        <w:t xml:space="preserve"> camarim em eventos.</w:t>
      </w:r>
    </w:p>
    <w:p w14:paraId="5F1188C2" w14:textId="7DB8BC4E" w:rsidR="001A7E36" w:rsidRDefault="001A7E36" w:rsidP="001A7E36">
      <w:pPr>
        <w:pStyle w:val="Corpodetexto"/>
        <w:jc w:val="both"/>
        <w:rPr>
          <w:sz w:val="20"/>
          <w:szCs w:val="20"/>
        </w:rPr>
      </w:pPr>
      <w:r w:rsidRPr="001B3B84">
        <w:rPr>
          <w:sz w:val="20"/>
          <w:szCs w:val="20"/>
        </w:rPr>
        <w:t>A licitante deverá apresentar Certidão de Acervo Técnico (CAT) compatível em quantidades de Eng. Civil pertinente ao Objeto licitado.</w:t>
      </w:r>
    </w:p>
    <w:p w14:paraId="331CFAF7" w14:textId="5A486C04" w:rsidR="00ED79B2" w:rsidRPr="001B3B84" w:rsidRDefault="00ED79B2" w:rsidP="001A7E36">
      <w:pPr>
        <w:pStyle w:val="Corpodetexto"/>
        <w:jc w:val="both"/>
        <w:rPr>
          <w:sz w:val="20"/>
          <w:szCs w:val="20"/>
        </w:rPr>
      </w:pPr>
      <w:r w:rsidRPr="00ED79B2">
        <w:rPr>
          <w:sz w:val="20"/>
          <w:szCs w:val="20"/>
        </w:rPr>
        <w:t>É indispensável que a contratada comprove através de atestado de Capacidade Técnica que já executou em outros contratos o mínimo de 50% quantitativo previsto neste e edital, conforme art. 67, §2° da Lei n° 14.133/2021.</w:t>
      </w:r>
    </w:p>
    <w:p w14:paraId="3EB85ECE" w14:textId="77777777" w:rsidR="001A7E36" w:rsidRPr="001B3B84" w:rsidRDefault="001A7E36" w:rsidP="001A7E36">
      <w:pPr>
        <w:pStyle w:val="Corpodetexto"/>
        <w:jc w:val="both"/>
        <w:rPr>
          <w:sz w:val="20"/>
          <w:szCs w:val="20"/>
        </w:rPr>
      </w:pPr>
      <w:r w:rsidRPr="001B3B84">
        <w:rPr>
          <w:sz w:val="20"/>
          <w:szCs w:val="20"/>
        </w:rPr>
        <w:t>A licitante deverá apresentar Certidão Negativa de Registro de Pessoa Física no CREA, em nome do responsável técnico legal ENGENHEIRO ELETRICISTA responsável pelas instalações elétricas, que ficará disponível para o acompanhamento efetivo dos serviços futuros a serem prestados e que seja sócio ou tenha vínculo empregatício comprovado com a empresa licitante, através de contrato de prestação de serviços ou CTPS.</w:t>
      </w:r>
    </w:p>
    <w:p w14:paraId="4219E6FE" w14:textId="77777777" w:rsidR="001A7E36" w:rsidRPr="001B3B84" w:rsidRDefault="001A7E36" w:rsidP="001A7E36">
      <w:pPr>
        <w:pStyle w:val="Corpodetexto"/>
        <w:jc w:val="both"/>
        <w:rPr>
          <w:sz w:val="20"/>
          <w:szCs w:val="20"/>
        </w:rPr>
      </w:pPr>
      <w:r w:rsidRPr="001B3B84">
        <w:rPr>
          <w:sz w:val="20"/>
          <w:szCs w:val="20"/>
        </w:rPr>
        <w:t xml:space="preserve">A licitante deverá apresentar Certidão de Registro de Pessoa Jurídica e Negativa de Débitos, constando o responsável mencionado (s) técnico (s) pela execução e acompanhamento do (s) serviço (s) objeto da presente licitação, de nível superior na área de Engenharia Elétrica, com Registro no Conselho Regional de Engenharia e Agronomia – CREA.     </w:t>
      </w:r>
    </w:p>
    <w:p w14:paraId="76BF7629" w14:textId="77777777" w:rsidR="001A7E36" w:rsidRPr="001B3B84" w:rsidRDefault="001A7E36" w:rsidP="001A7E36">
      <w:pPr>
        <w:pStyle w:val="Corpodetexto"/>
        <w:jc w:val="both"/>
        <w:rPr>
          <w:sz w:val="20"/>
          <w:szCs w:val="20"/>
        </w:rPr>
      </w:pPr>
      <w:r w:rsidRPr="001B3B84">
        <w:rPr>
          <w:sz w:val="20"/>
          <w:szCs w:val="20"/>
        </w:rPr>
        <w:t xml:space="preserve">A licitante deverá apresentar Certidão de Acervo Técnico (CAT) compatível em quantidades de Eng. Elétrico, pertinente ao Objeto licitado (Instalação de som profissional e iluminação profissional.)      </w:t>
      </w:r>
    </w:p>
    <w:p w14:paraId="2CB3641B" w14:textId="77777777" w:rsidR="004C16DE" w:rsidRPr="001B3B84" w:rsidRDefault="004C16DE" w:rsidP="004C16DE">
      <w:pPr>
        <w:rPr>
          <w:rFonts w:eastAsiaTheme="minorHAnsi"/>
          <w:sz w:val="20"/>
          <w:szCs w:val="20"/>
        </w:rPr>
      </w:pPr>
      <w:r w:rsidRPr="001B3B84">
        <w:rPr>
          <w:rFonts w:eastAsiaTheme="minorHAnsi"/>
          <w:sz w:val="20"/>
          <w:szCs w:val="20"/>
        </w:rPr>
        <w:t>Será admitida, para fins de comprovação de quantitativo mínimo, a apresentação e o somatório de diferentes atestados executados de forma concomitante.</w:t>
      </w:r>
    </w:p>
    <w:p w14:paraId="7914312D" w14:textId="77777777" w:rsidR="004C16DE" w:rsidRPr="001B3B84" w:rsidRDefault="004C16DE" w:rsidP="004C16DE">
      <w:pPr>
        <w:rPr>
          <w:rFonts w:eastAsiaTheme="minorHAnsi"/>
          <w:sz w:val="20"/>
          <w:szCs w:val="20"/>
        </w:rPr>
      </w:pPr>
      <w:r w:rsidRPr="001B3B84">
        <w:rPr>
          <w:rFonts w:eastAsiaTheme="minorHAnsi"/>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6AF9598" w14:textId="77777777" w:rsidR="004C16DE" w:rsidRPr="001B3B84" w:rsidRDefault="004C16DE" w:rsidP="004C16DE">
      <w:pPr>
        <w:rPr>
          <w:rFonts w:eastAsiaTheme="minorHAnsi"/>
          <w:sz w:val="20"/>
          <w:szCs w:val="20"/>
        </w:rPr>
      </w:pPr>
      <w:r w:rsidRPr="001B3B84">
        <w:rPr>
          <w:rFonts w:eastAsiaTheme="minorHAnsi"/>
          <w:sz w:val="20"/>
          <w:szCs w:val="20"/>
        </w:rPr>
        <w:t>Atestado capacidade técnica da empresa</w:t>
      </w:r>
    </w:p>
    <w:p w14:paraId="2E193AB1" w14:textId="77777777" w:rsidR="00D237CA" w:rsidRPr="001B3B84" w:rsidRDefault="001A7E36" w:rsidP="00D237CA">
      <w:pPr>
        <w:pStyle w:val="PargrafodaLista1"/>
        <w:tabs>
          <w:tab w:val="left" w:pos="365"/>
        </w:tabs>
        <w:ind w:left="0"/>
        <w:rPr>
          <w:sz w:val="20"/>
          <w:szCs w:val="20"/>
        </w:rPr>
      </w:pPr>
      <w:r w:rsidRPr="001B3B84">
        <w:rPr>
          <w:sz w:val="20"/>
          <w:szCs w:val="20"/>
        </w:rPr>
        <w:t>As obrigações da Contratada e Contratante estão previstas no Termo de Referência.</w:t>
      </w:r>
      <w:r w:rsidR="00D237CA" w:rsidRPr="001B3B84">
        <w:rPr>
          <w:sz w:val="20"/>
          <w:szCs w:val="20"/>
        </w:rPr>
        <w:t xml:space="preserve"> </w:t>
      </w:r>
    </w:p>
    <w:p w14:paraId="43E816E5" w14:textId="73329797" w:rsidR="001A7E36" w:rsidRPr="001B3B84" w:rsidRDefault="001A7E36" w:rsidP="001A7E36">
      <w:pPr>
        <w:pStyle w:val="Corpodetexto"/>
        <w:jc w:val="both"/>
        <w:rPr>
          <w:sz w:val="20"/>
          <w:szCs w:val="20"/>
        </w:rPr>
      </w:pPr>
    </w:p>
    <w:p w14:paraId="39C329C8" w14:textId="77777777" w:rsidR="001A7E36" w:rsidRPr="001B3B84" w:rsidRDefault="001A7E36" w:rsidP="001A7E36">
      <w:pPr>
        <w:pStyle w:val="Corpodetexto"/>
        <w:jc w:val="both"/>
        <w:rPr>
          <w:sz w:val="20"/>
          <w:szCs w:val="20"/>
        </w:rPr>
      </w:pPr>
    </w:p>
    <w:p w14:paraId="0F26A84A" w14:textId="77777777" w:rsidR="001A7E36" w:rsidRPr="001B3B84" w:rsidRDefault="001A7E36" w:rsidP="001A7E36">
      <w:pPr>
        <w:pStyle w:val="Corpodetexto"/>
        <w:jc w:val="both"/>
        <w:rPr>
          <w:b/>
          <w:bCs/>
          <w:sz w:val="20"/>
          <w:szCs w:val="20"/>
          <w:u w:val="single"/>
        </w:rPr>
      </w:pPr>
      <w:r w:rsidRPr="001B3B84">
        <w:rPr>
          <w:b/>
          <w:bCs/>
          <w:sz w:val="20"/>
          <w:szCs w:val="20"/>
          <w:u w:val="single"/>
        </w:rPr>
        <w:t>Lote – 04 – PUBLICIDADE VOLANTE (CARRO DE SOM)</w:t>
      </w:r>
    </w:p>
    <w:p w14:paraId="5912CF0F" w14:textId="77777777" w:rsidR="001A7E36" w:rsidRPr="001B3B84" w:rsidRDefault="001A7E36" w:rsidP="001A7E36">
      <w:pPr>
        <w:pStyle w:val="Corpodetexto"/>
        <w:jc w:val="both"/>
        <w:rPr>
          <w:b/>
          <w:bCs/>
          <w:sz w:val="20"/>
          <w:szCs w:val="20"/>
          <w:u w:val="single"/>
        </w:rPr>
      </w:pPr>
    </w:p>
    <w:p w14:paraId="419E6AC9" w14:textId="77777777" w:rsidR="001A7E36" w:rsidRPr="001B3B84" w:rsidRDefault="001A7E36" w:rsidP="001A7E36">
      <w:pPr>
        <w:pStyle w:val="Corpodetexto"/>
        <w:jc w:val="both"/>
        <w:rPr>
          <w:sz w:val="20"/>
          <w:szCs w:val="20"/>
        </w:rPr>
      </w:pPr>
      <w:r w:rsidRPr="001B3B84">
        <w:rPr>
          <w:sz w:val="20"/>
          <w:szCs w:val="20"/>
        </w:rPr>
        <w:t>Será exigido o atestado de capacidade técnica (experiência) com prestação de serviço em publicidade volante.</w:t>
      </w:r>
    </w:p>
    <w:p w14:paraId="75736FEB" w14:textId="77777777" w:rsidR="001A7E36" w:rsidRPr="001B3B84" w:rsidRDefault="001A7E36" w:rsidP="001A7E36">
      <w:pPr>
        <w:pStyle w:val="Corpodetexto"/>
        <w:jc w:val="both"/>
        <w:rPr>
          <w:sz w:val="20"/>
          <w:szCs w:val="20"/>
        </w:rPr>
      </w:pPr>
      <w:r w:rsidRPr="001B3B84">
        <w:rPr>
          <w:sz w:val="20"/>
          <w:szCs w:val="20"/>
        </w:rPr>
        <w:t>É indispensável que a contratada comprove através de atestado de Capacidade Técnica que já executou em outros contratos o mínimo de 50% quantitativo previsto neste e edital, conforme art. 67, §2° da Lei n° 14.133/2021.</w:t>
      </w:r>
    </w:p>
    <w:p w14:paraId="0B38C44C" w14:textId="12151B5F" w:rsidR="001A7E36" w:rsidRPr="001B3B84" w:rsidRDefault="001A7E36" w:rsidP="001A7E36">
      <w:pPr>
        <w:pStyle w:val="Corpodetexto"/>
        <w:jc w:val="both"/>
        <w:rPr>
          <w:sz w:val="20"/>
          <w:szCs w:val="20"/>
        </w:rPr>
      </w:pPr>
      <w:r w:rsidRPr="001B3B84">
        <w:rPr>
          <w:sz w:val="20"/>
          <w:szCs w:val="20"/>
        </w:rPr>
        <w:t xml:space="preserve">Em relação à qualificação técnica a ser atendida pelo licitante, será exigido o atestado de capacidade técnica (experiência) com prestação de publicidade volante. </w:t>
      </w:r>
    </w:p>
    <w:p w14:paraId="038BF532" w14:textId="77777777" w:rsidR="004C16DE" w:rsidRPr="001B3B84" w:rsidRDefault="004C16DE" w:rsidP="004C16DE">
      <w:pPr>
        <w:rPr>
          <w:rFonts w:eastAsiaTheme="minorHAnsi"/>
          <w:sz w:val="20"/>
          <w:szCs w:val="20"/>
        </w:rPr>
      </w:pPr>
      <w:r w:rsidRPr="001B3B84">
        <w:rPr>
          <w:rFonts w:eastAsiaTheme="minorHAnsi"/>
          <w:sz w:val="20"/>
          <w:szCs w:val="20"/>
        </w:rPr>
        <w:t>Será admitida, para fins de comprovação de quantitativo mínimo, a apresentação e o somatório de diferentes atestados executados de forma concomitante.</w:t>
      </w:r>
    </w:p>
    <w:p w14:paraId="2B4A30D8" w14:textId="77777777" w:rsidR="004C16DE" w:rsidRPr="001B3B84" w:rsidRDefault="004C16DE" w:rsidP="004C16DE">
      <w:pPr>
        <w:rPr>
          <w:rFonts w:eastAsiaTheme="minorHAnsi"/>
          <w:sz w:val="20"/>
          <w:szCs w:val="20"/>
        </w:rPr>
      </w:pPr>
      <w:r w:rsidRPr="001B3B84">
        <w:rPr>
          <w:rFonts w:eastAsiaTheme="minorHAnsi"/>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840925A" w14:textId="77777777" w:rsidR="004C16DE" w:rsidRPr="001B3B84" w:rsidRDefault="004C16DE" w:rsidP="004C16DE">
      <w:pPr>
        <w:rPr>
          <w:rFonts w:eastAsiaTheme="minorHAnsi"/>
          <w:sz w:val="20"/>
          <w:szCs w:val="20"/>
        </w:rPr>
      </w:pPr>
      <w:r w:rsidRPr="001B3B84">
        <w:rPr>
          <w:rFonts w:eastAsiaTheme="minorHAnsi"/>
          <w:sz w:val="20"/>
          <w:szCs w:val="20"/>
        </w:rPr>
        <w:t>Atestado capacidade técnica da empresa</w:t>
      </w:r>
    </w:p>
    <w:p w14:paraId="1BCF4C70" w14:textId="18ED71EB" w:rsidR="001A7E36" w:rsidRPr="001B3B84" w:rsidRDefault="001A7E36" w:rsidP="001A7E36">
      <w:pPr>
        <w:pStyle w:val="Corpodetexto"/>
        <w:jc w:val="both"/>
        <w:rPr>
          <w:sz w:val="20"/>
          <w:szCs w:val="20"/>
        </w:rPr>
      </w:pPr>
      <w:r w:rsidRPr="001B3B84">
        <w:rPr>
          <w:sz w:val="20"/>
          <w:szCs w:val="20"/>
        </w:rPr>
        <w:t>As obrigações da Contratada e Contratante estão previstas no Termo de Referência.</w:t>
      </w:r>
    </w:p>
    <w:p w14:paraId="5C55A2FA" w14:textId="0D8C5E9B" w:rsidR="00382AFC" w:rsidRPr="001B3B84" w:rsidRDefault="00382AFC" w:rsidP="00FA30DF">
      <w:pPr>
        <w:rPr>
          <w:rFonts w:eastAsiaTheme="minorHAnsi"/>
          <w:sz w:val="20"/>
          <w:szCs w:val="20"/>
        </w:rPr>
      </w:pPr>
      <w:r w:rsidRPr="001B3B84">
        <w:rPr>
          <w:rFonts w:eastAsiaTheme="minorHAnsi"/>
          <w:sz w:val="20"/>
          <w:szCs w:val="20"/>
        </w:rPr>
        <w:t>Será admitida, para fins de comprovação de quantitativo mínimo, a apresentação e o somatório de diferentes atestados executados de forma concomitante.</w:t>
      </w:r>
    </w:p>
    <w:p w14:paraId="1CE01BC4" w14:textId="4687FF7E" w:rsidR="00410DE0" w:rsidRPr="001B3B84" w:rsidRDefault="00410DE0" w:rsidP="00FA30DF">
      <w:pPr>
        <w:rPr>
          <w:rFonts w:eastAsiaTheme="minorHAnsi"/>
          <w:sz w:val="20"/>
          <w:szCs w:val="20"/>
        </w:rPr>
      </w:pPr>
      <w:r w:rsidRPr="001B3B84">
        <w:rPr>
          <w:rFonts w:eastAsiaTheme="minorHAnsi"/>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2212F4F1" w14:textId="77777777" w:rsidR="006F7C19" w:rsidRPr="001B3B84" w:rsidRDefault="006F7C19" w:rsidP="00FA30DF">
      <w:pPr>
        <w:rPr>
          <w:rFonts w:eastAsiaTheme="minorHAnsi"/>
          <w:sz w:val="20"/>
          <w:szCs w:val="20"/>
        </w:rPr>
      </w:pPr>
      <w:r w:rsidRPr="001B3B84">
        <w:rPr>
          <w:rFonts w:eastAsiaTheme="minorHAnsi"/>
          <w:sz w:val="20"/>
          <w:szCs w:val="20"/>
        </w:rPr>
        <w:t>Atestado capacidade técnica da empresa</w:t>
      </w:r>
    </w:p>
    <w:p w14:paraId="47B3BA16" w14:textId="77777777" w:rsidR="003A5023" w:rsidRPr="001B3B84" w:rsidRDefault="003A5023" w:rsidP="000941E9">
      <w:pPr>
        <w:pStyle w:val="Corpodetexto"/>
        <w:rPr>
          <w:sz w:val="20"/>
          <w:szCs w:val="20"/>
        </w:rPr>
      </w:pPr>
    </w:p>
    <w:p w14:paraId="17B23B28" w14:textId="77777777" w:rsidR="003A5023" w:rsidRPr="001B3B84" w:rsidRDefault="00806A69" w:rsidP="00241B57">
      <w:pPr>
        <w:pStyle w:val="Ttulo1"/>
        <w:numPr>
          <w:ilvl w:val="0"/>
          <w:numId w:val="8"/>
        </w:numPr>
        <w:tabs>
          <w:tab w:val="left" w:pos="852"/>
        </w:tabs>
        <w:ind w:left="852" w:hanging="720"/>
        <w:rPr>
          <w:sz w:val="20"/>
          <w:szCs w:val="20"/>
        </w:rPr>
      </w:pPr>
      <w:r w:rsidRPr="001B3B84">
        <w:rPr>
          <w:sz w:val="20"/>
          <w:szCs w:val="20"/>
        </w:rPr>
        <w:t>ESTIMATIVAS</w:t>
      </w:r>
      <w:r w:rsidRPr="001B3B84">
        <w:rPr>
          <w:spacing w:val="-6"/>
          <w:sz w:val="20"/>
          <w:szCs w:val="20"/>
        </w:rPr>
        <w:t xml:space="preserve"> </w:t>
      </w:r>
      <w:r w:rsidRPr="001B3B84">
        <w:rPr>
          <w:sz w:val="20"/>
          <w:szCs w:val="20"/>
        </w:rPr>
        <w:t>DO</w:t>
      </w:r>
      <w:r w:rsidRPr="001B3B84">
        <w:rPr>
          <w:spacing w:val="-7"/>
          <w:sz w:val="20"/>
          <w:szCs w:val="20"/>
        </w:rPr>
        <w:t xml:space="preserve"> </w:t>
      </w:r>
      <w:r w:rsidRPr="001B3B84">
        <w:rPr>
          <w:sz w:val="20"/>
          <w:szCs w:val="20"/>
        </w:rPr>
        <w:t>VALOR</w:t>
      </w:r>
      <w:r w:rsidRPr="001B3B84">
        <w:rPr>
          <w:spacing w:val="-6"/>
          <w:sz w:val="20"/>
          <w:szCs w:val="20"/>
        </w:rPr>
        <w:t xml:space="preserve"> </w:t>
      </w:r>
      <w:r w:rsidRPr="001B3B84">
        <w:rPr>
          <w:sz w:val="20"/>
          <w:szCs w:val="20"/>
        </w:rPr>
        <w:t>DA</w:t>
      </w:r>
      <w:r w:rsidRPr="001B3B84">
        <w:rPr>
          <w:spacing w:val="-6"/>
          <w:sz w:val="20"/>
          <w:szCs w:val="20"/>
        </w:rPr>
        <w:t xml:space="preserve"> </w:t>
      </w:r>
      <w:r w:rsidRPr="001B3B84">
        <w:rPr>
          <w:spacing w:val="-2"/>
          <w:sz w:val="20"/>
          <w:szCs w:val="20"/>
        </w:rPr>
        <w:t>CONTRATAÇÃO</w:t>
      </w:r>
      <w:r w:rsidRPr="001B3B84">
        <w:rPr>
          <w:b w:val="0"/>
          <w:spacing w:val="-2"/>
          <w:position w:val="1"/>
          <w:sz w:val="20"/>
          <w:szCs w:val="20"/>
        </w:rPr>
        <w:t>]</w:t>
      </w:r>
    </w:p>
    <w:p w14:paraId="2B9436BD" w14:textId="77777777" w:rsidR="003A5023" w:rsidRPr="001B3B84" w:rsidRDefault="003A5023" w:rsidP="000941E9">
      <w:pPr>
        <w:pStyle w:val="Corpodetexto"/>
        <w:spacing w:before="92"/>
        <w:rPr>
          <w:sz w:val="20"/>
          <w:szCs w:val="20"/>
        </w:rPr>
      </w:pPr>
    </w:p>
    <w:p w14:paraId="7004B5E4" w14:textId="29EF2308" w:rsidR="003A5023" w:rsidRPr="001B3B84" w:rsidRDefault="00806A69" w:rsidP="00241B57">
      <w:pPr>
        <w:pStyle w:val="PargrafodaLista1"/>
        <w:numPr>
          <w:ilvl w:val="1"/>
          <w:numId w:val="8"/>
        </w:numPr>
        <w:tabs>
          <w:tab w:val="left" w:pos="395"/>
        </w:tabs>
        <w:ind w:left="132" w:right="472" w:firstLine="0"/>
        <w:jc w:val="both"/>
        <w:rPr>
          <w:sz w:val="20"/>
          <w:szCs w:val="20"/>
        </w:rPr>
      </w:pPr>
      <w:r w:rsidRPr="001B3B84">
        <w:rPr>
          <w:sz w:val="20"/>
          <w:szCs w:val="20"/>
        </w:rPr>
        <w:t>O</w:t>
      </w:r>
      <w:r w:rsidRPr="001B3B84">
        <w:rPr>
          <w:spacing w:val="40"/>
          <w:sz w:val="20"/>
          <w:szCs w:val="20"/>
        </w:rPr>
        <w:t xml:space="preserve"> </w:t>
      </w:r>
      <w:r w:rsidRPr="001B3B84">
        <w:rPr>
          <w:sz w:val="20"/>
          <w:szCs w:val="20"/>
        </w:rPr>
        <w:t>custo</w:t>
      </w:r>
      <w:r w:rsidRPr="001B3B84">
        <w:rPr>
          <w:spacing w:val="40"/>
          <w:sz w:val="20"/>
          <w:szCs w:val="20"/>
        </w:rPr>
        <w:t xml:space="preserve"> </w:t>
      </w:r>
      <w:r w:rsidRPr="001B3B84">
        <w:rPr>
          <w:sz w:val="20"/>
          <w:szCs w:val="20"/>
        </w:rPr>
        <w:t>estimado</w:t>
      </w:r>
      <w:r w:rsidRPr="001B3B84">
        <w:rPr>
          <w:spacing w:val="40"/>
          <w:sz w:val="20"/>
          <w:szCs w:val="20"/>
        </w:rPr>
        <w:t xml:space="preserve"> </w:t>
      </w:r>
      <w:r w:rsidRPr="001B3B84">
        <w:rPr>
          <w:sz w:val="20"/>
          <w:szCs w:val="20"/>
        </w:rPr>
        <w:t>total</w:t>
      </w:r>
      <w:r w:rsidRPr="001B3B84">
        <w:rPr>
          <w:spacing w:val="40"/>
          <w:sz w:val="20"/>
          <w:szCs w:val="20"/>
        </w:rPr>
        <w:t xml:space="preserve"> </w:t>
      </w:r>
      <w:r w:rsidRPr="001B3B84">
        <w:rPr>
          <w:sz w:val="20"/>
          <w:szCs w:val="20"/>
        </w:rPr>
        <w:t>da</w:t>
      </w:r>
      <w:r w:rsidRPr="001B3B84">
        <w:rPr>
          <w:spacing w:val="40"/>
          <w:sz w:val="20"/>
          <w:szCs w:val="20"/>
        </w:rPr>
        <w:t xml:space="preserve"> </w:t>
      </w:r>
      <w:r w:rsidRPr="001B3B84">
        <w:rPr>
          <w:sz w:val="20"/>
          <w:szCs w:val="20"/>
        </w:rPr>
        <w:t>contratação</w:t>
      </w:r>
      <w:r w:rsidRPr="001B3B84">
        <w:rPr>
          <w:spacing w:val="22"/>
          <w:sz w:val="20"/>
          <w:szCs w:val="20"/>
        </w:rPr>
        <w:t xml:space="preserve"> </w:t>
      </w:r>
      <w:r w:rsidRPr="001B3B84">
        <w:rPr>
          <w:sz w:val="20"/>
          <w:szCs w:val="20"/>
        </w:rPr>
        <w:t>é</w:t>
      </w:r>
      <w:r w:rsidRPr="001B3B84">
        <w:rPr>
          <w:spacing w:val="22"/>
          <w:sz w:val="20"/>
          <w:szCs w:val="20"/>
        </w:rPr>
        <w:t xml:space="preserve"> </w:t>
      </w:r>
      <w:r w:rsidRPr="001B3B84">
        <w:rPr>
          <w:sz w:val="20"/>
          <w:szCs w:val="20"/>
        </w:rPr>
        <w:t>de</w:t>
      </w:r>
      <w:r w:rsidRPr="001B3B84">
        <w:rPr>
          <w:spacing w:val="22"/>
          <w:sz w:val="20"/>
          <w:szCs w:val="20"/>
        </w:rPr>
        <w:t xml:space="preserve"> </w:t>
      </w:r>
      <w:bookmarkStart w:id="10" w:name="_Hlk205367271"/>
      <w:r w:rsidR="009C2108" w:rsidRPr="009C2108">
        <w:rPr>
          <w:sz w:val="20"/>
          <w:szCs w:val="20"/>
        </w:rPr>
        <w:t>R$ 1.096.758,11 (um milhão noventa e seis mil setecentos e cinquenta e oito reais e onze centavos),</w:t>
      </w:r>
      <w:r w:rsidRPr="001B3B84">
        <w:rPr>
          <w:sz w:val="20"/>
          <w:szCs w:val="20"/>
        </w:rPr>
        <w:t xml:space="preserve"> </w:t>
      </w:r>
      <w:bookmarkEnd w:id="10"/>
      <w:r w:rsidRPr="001B3B84">
        <w:rPr>
          <w:sz w:val="20"/>
          <w:szCs w:val="20"/>
        </w:rPr>
        <w:t>conforme custo unitário aposto na tabela acima.</w:t>
      </w:r>
    </w:p>
    <w:p w14:paraId="3E3C79BE" w14:textId="77777777" w:rsidR="00950301" w:rsidRPr="001B3B84" w:rsidRDefault="00950301" w:rsidP="00950301">
      <w:pPr>
        <w:pStyle w:val="PargrafodaLista1"/>
        <w:tabs>
          <w:tab w:val="left" w:pos="395"/>
        </w:tabs>
        <w:ind w:right="472"/>
        <w:jc w:val="both"/>
        <w:rPr>
          <w:sz w:val="20"/>
          <w:szCs w:val="20"/>
        </w:rPr>
      </w:pPr>
    </w:p>
    <w:p w14:paraId="7FC2E5BC" w14:textId="31173548" w:rsidR="003A5023" w:rsidRPr="001B3B84" w:rsidRDefault="00806A69" w:rsidP="00241B57">
      <w:pPr>
        <w:pStyle w:val="PargrafodaLista1"/>
        <w:numPr>
          <w:ilvl w:val="1"/>
          <w:numId w:val="8"/>
        </w:numPr>
        <w:tabs>
          <w:tab w:val="left" w:pos="380"/>
        </w:tabs>
        <w:ind w:left="132" w:right="465" w:firstLine="0"/>
        <w:jc w:val="both"/>
        <w:rPr>
          <w:sz w:val="20"/>
          <w:szCs w:val="20"/>
        </w:rPr>
      </w:pPr>
      <w:r w:rsidRPr="001B3B84">
        <w:rPr>
          <w:sz w:val="20"/>
          <w:szCs w:val="20"/>
        </w:rPr>
        <w:t>A</w:t>
      </w:r>
      <w:r w:rsidRPr="001B3B84">
        <w:rPr>
          <w:spacing w:val="25"/>
          <w:sz w:val="20"/>
          <w:szCs w:val="20"/>
        </w:rPr>
        <w:t xml:space="preserve"> </w:t>
      </w:r>
      <w:r w:rsidRPr="001B3B84">
        <w:rPr>
          <w:sz w:val="20"/>
          <w:szCs w:val="20"/>
        </w:rPr>
        <w:t>estimativa</w:t>
      </w:r>
      <w:r w:rsidRPr="001B3B84">
        <w:rPr>
          <w:spacing w:val="25"/>
          <w:sz w:val="20"/>
          <w:szCs w:val="20"/>
        </w:rPr>
        <w:t xml:space="preserve"> </w:t>
      </w:r>
      <w:r w:rsidRPr="001B3B84">
        <w:rPr>
          <w:sz w:val="20"/>
          <w:szCs w:val="20"/>
        </w:rPr>
        <w:t>de</w:t>
      </w:r>
      <w:r w:rsidRPr="001B3B84">
        <w:rPr>
          <w:spacing w:val="25"/>
          <w:sz w:val="20"/>
          <w:szCs w:val="20"/>
        </w:rPr>
        <w:t xml:space="preserve"> </w:t>
      </w:r>
      <w:r w:rsidRPr="001B3B84">
        <w:rPr>
          <w:sz w:val="20"/>
          <w:szCs w:val="20"/>
        </w:rPr>
        <w:t>custo</w:t>
      </w:r>
      <w:r w:rsidRPr="001B3B84">
        <w:rPr>
          <w:spacing w:val="25"/>
          <w:sz w:val="20"/>
          <w:szCs w:val="20"/>
        </w:rPr>
        <w:t xml:space="preserve"> </w:t>
      </w:r>
      <w:r w:rsidRPr="001B3B84">
        <w:rPr>
          <w:sz w:val="20"/>
          <w:szCs w:val="20"/>
        </w:rPr>
        <w:t>levou</w:t>
      </w:r>
      <w:r w:rsidRPr="001B3B84">
        <w:rPr>
          <w:spacing w:val="25"/>
          <w:sz w:val="20"/>
          <w:szCs w:val="20"/>
        </w:rPr>
        <w:t xml:space="preserve"> </w:t>
      </w:r>
      <w:r w:rsidRPr="001B3B84">
        <w:rPr>
          <w:sz w:val="20"/>
          <w:szCs w:val="20"/>
        </w:rPr>
        <w:t>em</w:t>
      </w:r>
      <w:r w:rsidRPr="001B3B84">
        <w:rPr>
          <w:spacing w:val="25"/>
          <w:sz w:val="20"/>
          <w:szCs w:val="20"/>
        </w:rPr>
        <w:t xml:space="preserve"> </w:t>
      </w:r>
      <w:r w:rsidRPr="001B3B84">
        <w:rPr>
          <w:sz w:val="20"/>
          <w:szCs w:val="20"/>
        </w:rPr>
        <w:t>consideração</w:t>
      </w:r>
      <w:r w:rsidRPr="001B3B84">
        <w:rPr>
          <w:spacing w:val="25"/>
          <w:sz w:val="20"/>
          <w:szCs w:val="20"/>
        </w:rPr>
        <w:t xml:space="preserve"> </w:t>
      </w:r>
      <w:r w:rsidRPr="001B3B84">
        <w:rPr>
          <w:sz w:val="20"/>
          <w:szCs w:val="20"/>
        </w:rPr>
        <w:t>o</w:t>
      </w:r>
      <w:r w:rsidRPr="001B3B84">
        <w:rPr>
          <w:spacing w:val="25"/>
          <w:sz w:val="20"/>
          <w:szCs w:val="20"/>
        </w:rPr>
        <w:t xml:space="preserve"> </w:t>
      </w:r>
      <w:r w:rsidRPr="001B3B84">
        <w:rPr>
          <w:sz w:val="20"/>
          <w:szCs w:val="20"/>
        </w:rPr>
        <w:t>risco</w:t>
      </w:r>
      <w:r w:rsidRPr="001B3B84">
        <w:rPr>
          <w:spacing w:val="25"/>
          <w:sz w:val="20"/>
          <w:szCs w:val="20"/>
        </w:rPr>
        <w:t xml:space="preserve"> </w:t>
      </w:r>
      <w:r w:rsidRPr="001B3B84">
        <w:rPr>
          <w:sz w:val="20"/>
          <w:szCs w:val="20"/>
        </w:rPr>
        <w:t>envolvido</w:t>
      </w:r>
      <w:r w:rsidRPr="001B3B84">
        <w:rPr>
          <w:spacing w:val="25"/>
          <w:sz w:val="20"/>
          <w:szCs w:val="20"/>
        </w:rPr>
        <w:t xml:space="preserve"> </w:t>
      </w:r>
      <w:r w:rsidRPr="001B3B84">
        <w:rPr>
          <w:sz w:val="20"/>
          <w:szCs w:val="20"/>
        </w:rPr>
        <w:t>na</w:t>
      </w:r>
      <w:r w:rsidRPr="001B3B84">
        <w:rPr>
          <w:spacing w:val="25"/>
          <w:sz w:val="20"/>
          <w:szCs w:val="20"/>
        </w:rPr>
        <w:t xml:space="preserve"> </w:t>
      </w:r>
      <w:r w:rsidRPr="001B3B84">
        <w:rPr>
          <w:sz w:val="20"/>
          <w:szCs w:val="20"/>
        </w:rPr>
        <w:t>contratação</w:t>
      </w:r>
      <w:r w:rsidRPr="001B3B84">
        <w:rPr>
          <w:spacing w:val="25"/>
          <w:sz w:val="20"/>
          <w:szCs w:val="20"/>
        </w:rPr>
        <w:t xml:space="preserve"> </w:t>
      </w:r>
      <w:r w:rsidRPr="001B3B84">
        <w:rPr>
          <w:sz w:val="20"/>
          <w:szCs w:val="20"/>
        </w:rPr>
        <w:t>e</w:t>
      </w:r>
      <w:r w:rsidRPr="001B3B84">
        <w:rPr>
          <w:spacing w:val="25"/>
          <w:sz w:val="20"/>
          <w:szCs w:val="20"/>
        </w:rPr>
        <w:t xml:space="preserve"> </w:t>
      </w:r>
      <w:r w:rsidRPr="001B3B84">
        <w:rPr>
          <w:sz w:val="20"/>
          <w:szCs w:val="20"/>
        </w:rPr>
        <w:t>sua</w:t>
      </w:r>
      <w:r w:rsidRPr="001B3B84">
        <w:rPr>
          <w:spacing w:val="25"/>
          <w:sz w:val="20"/>
          <w:szCs w:val="20"/>
        </w:rPr>
        <w:t xml:space="preserve"> </w:t>
      </w:r>
      <w:r w:rsidRPr="001B3B84">
        <w:rPr>
          <w:sz w:val="20"/>
          <w:szCs w:val="20"/>
        </w:rPr>
        <w:t>alocação entre contratante e contratado, conforme especificado na matriz de</w:t>
      </w:r>
      <w:r w:rsidRPr="001B3B84">
        <w:rPr>
          <w:spacing w:val="40"/>
          <w:sz w:val="20"/>
          <w:szCs w:val="20"/>
        </w:rPr>
        <w:t xml:space="preserve"> </w:t>
      </w:r>
      <w:r w:rsidRPr="001B3B84">
        <w:rPr>
          <w:sz w:val="20"/>
          <w:szCs w:val="20"/>
        </w:rPr>
        <w:t>risco constante do Contrato.</w:t>
      </w:r>
    </w:p>
    <w:p w14:paraId="2BD68D83" w14:textId="77777777" w:rsidR="00950301" w:rsidRPr="001B3B84" w:rsidRDefault="00950301" w:rsidP="00950301">
      <w:pPr>
        <w:pStyle w:val="PargrafodaLista"/>
        <w:rPr>
          <w:sz w:val="20"/>
          <w:szCs w:val="20"/>
        </w:rPr>
      </w:pPr>
    </w:p>
    <w:p w14:paraId="6263DB07" w14:textId="77777777" w:rsidR="00950301" w:rsidRPr="001B3B84" w:rsidRDefault="00950301" w:rsidP="00950301">
      <w:pPr>
        <w:pStyle w:val="PargrafodaLista1"/>
        <w:tabs>
          <w:tab w:val="left" w:pos="380"/>
        </w:tabs>
        <w:ind w:right="465"/>
        <w:jc w:val="both"/>
        <w:rPr>
          <w:sz w:val="20"/>
          <w:szCs w:val="20"/>
        </w:rPr>
      </w:pPr>
    </w:p>
    <w:p w14:paraId="72F44B83" w14:textId="684E30AB" w:rsidR="003A5023" w:rsidRPr="001B3B84" w:rsidRDefault="00806A69" w:rsidP="00241B57">
      <w:pPr>
        <w:pStyle w:val="Ttulo1"/>
        <w:numPr>
          <w:ilvl w:val="0"/>
          <w:numId w:val="8"/>
        </w:numPr>
        <w:tabs>
          <w:tab w:val="left" w:pos="351"/>
        </w:tabs>
        <w:spacing w:before="1"/>
        <w:ind w:left="351" w:hanging="219"/>
        <w:rPr>
          <w:sz w:val="20"/>
          <w:szCs w:val="20"/>
        </w:rPr>
      </w:pPr>
      <w:r w:rsidRPr="001B3B84">
        <w:rPr>
          <w:sz w:val="20"/>
          <w:szCs w:val="20"/>
        </w:rPr>
        <w:t>ADEQUAÇÃO</w:t>
      </w:r>
      <w:r w:rsidRPr="001B3B84">
        <w:rPr>
          <w:spacing w:val="10"/>
          <w:sz w:val="20"/>
          <w:szCs w:val="20"/>
        </w:rPr>
        <w:t xml:space="preserve"> </w:t>
      </w:r>
      <w:r w:rsidRPr="001B3B84">
        <w:rPr>
          <w:spacing w:val="-2"/>
          <w:sz w:val="20"/>
          <w:szCs w:val="20"/>
        </w:rPr>
        <w:t>ORÇAMENTÁRIA</w:t>
      </w:r>
      <w:r w:rsidR="006E7F3E">
        <w:rPr>
          <w:spacing w:val="-2"/>
          <w:sz w:val="20"/>
          <w:szCs w:val="20"/>
        </w:rPr>
        <w:t xml:space="preserve"> </w:t>
      </w:r>
    </w:p>
    <w:p w14:paraId="2101E84A" w14:textId="77777777" w:rsidR="003A5023" w:rsidRPr="001B3B84" w:rsidRDefault="003A5023" w:rsidP="000941E9">
      <w:pPr>
        <w:pStyle w:val="Corpodetexto"/>
        <w:spacing w:before="92"/>
        <w:rPr>
          <w:b/>
          <w:sz w:val="20"/>
          <w:szCs w:val="20"/>
        </w:rPr>
      </w:pPr>
    </w:p>
    <w:p w14:paraId="6139108F" w14:textId="77777777" w:rsidR="003A5023" w:rsidRPr="001B3B84" w:rsidRDefault="00806A69" w:rsidP="00241B57">
      <w:pPr>
        <w:pStyle w:val="PargrafodaLista1"/>
        <w:numPr>
          <w:ilvl w:val="1"/>
          <w:numId w:val="8"/>
        </w:numPr>
        <w:tabs>
          <w:tab w:val="left" w:pos="436"/>
        </w:tabs>
        <w:ind w:left="436" w:hanging="304"/>
        <w:rPr>
          <w:sz w:val="20"/>
          <w:szCs w:val="20"/>
        </w:rPr>
      </w:pPr>
      <w:r w:rsidRPr="001B3B84">
        <w:rPr>
          <w:sz w:val="20"/>
          <w:szCs w:val="20"/>
        </w:rPr>
        <w:t>As</w:t>
      </w:r>
      <w:r w:rsidRPr="001B3B84">
        <w:rPr>
          <w:spacing w:val="2"/>
          <w:sz w:val="20"/>
          <w:szCs w:val="20"/>
        </w:rPr>
        <w:t xml:space="preserve"> </w:t>
      </w:r>
      <w:r w:rsidRPr="001B3B84">
        <w:rPr>
          <w:sz w:val="20"/>
          <w:szCs w:val="20"/>
        </w:rPr>
        <w:t>despesas</w:t>
      </w:r>
      <w:r w:rsidRPr="001B3B84">
        <w:rPr>
          <w:spacing w:val="2"/>
          <w:sz w:val="20"/>
          <w:szCs w:val="20"/>
        </w:rPr>
        <w:t xml:space="preserve"> </w:t>
      </w:r>
      <w:r w:rsidRPr="001B3B84">
        <w:rPr>
          <w:sz w:val="20"/>
          <w:szCs w:val="20"/>
        </w:rPr>
        <w:t>decorrentes</w:t>
      </w:r>
      <w:r w:rsidRPr="001B3B84">
        <w:rPr>
          <w:spacing w:val="2"/>
          <w:sz w:val="20"/>
          <w:szCs w:val="20"/>
        </w:rPr>
        <w:t xml:space="preserve"> </w:t>
      </w:r>
      <w:r w:rsidRPr="001B3B84">
        <w:rPr>
          <w:sz w:val="20"/>
          <w:szCs w:val="20"/>
        </w:rPr>
        <w:t>da</w:t>
      </w:r>
      <w:r w:rsidRPr="001B3B84">
        <w:rPr>
          <w:spacing w:val="3"/>
          <w:sz w:val="20"/>
          <w:szCs w:val="20"/>
        </w:rPr>
        <w:t xml:space="preserve"> </w:t>
      </w:r>
      <w:r w:rsidRPr="001B3B84">
        <w:rPr>
          <w:sz w:val="20"/>
          <w:szCs w:val="20"/>
        </w:rPr>
        <w:t>presente</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correrão</w:t>
      </w:r>
      <w:r w:rsidRPr="001B3B84">
        <w:rPr>
          <w:spacing w:val="3"/>
          <w:sz w:val="20"/>
          <w:szCs w:val="20"/>
        </w:rPr>
        <w:t xml:space="preserve"> </w:t>
      </w:r>
      <w:r w:rsidRPr="001B3B84">
        <w:rPr>
          <w:sz w:val="20"/>
          <w:szCs w:val="20"/>
        </w:rPr>
        <w:t>à</w:t>
      </w:r>
      <w:r w:rsidRPr="001B3B84">
        <w:rPr>
          <w:spacing w:val="2"/>
          <w:sz w:val="20"/>
          <w:szCs w:val="20"/>
        </w:rPr>
        <w:t xml:space="preserve"> </w:t>
      </w:r>
      <w:r w:rsidRPr="001B3B84">
        <w:rPr>
          <w:sz w:val="20"/>
          <w:szCs w:val="20"/>
        </w:rPr>
        <w:t>conta</w:t>
      </w:r>
      <w:r w:rsidRPr="001B3B84">
        <w:rPr>
          <w:spacing w:val="2"/>
          <w:sz w:val="20"/>
          <w:szCs w:val="20"/>
        </w:rPr>
        <w:t xml:space="preserve"> </w:t>
      </w:r>
      <w:r w:rsidRPr="001B3B84">
        <w:rPr>
          <w:sz w:val="20"/>
          <w:szCs w:val="20"/>
        </w:rPr>
        <w:t>de</w:t>
      </w:r>
      <w:r w:rsidRPr="001B3B84">
        <w:rPr>
          <w:spacing w:val="3"/>
          <w:sz w:val="20"/>
          <w:szCs w:val="20"/>
        </w:rPr>
        <w:t xml:space="preserve"> </w:t>
      </w:r>
      <w:r w:rsidRPr="001B3B84">
        <w:rPr>
          <w:sz w:val="20"/>
          <w:szCs w:val="20"/>
        </w:rPr>
        <w:t>recursos</w:t>
      </w:r>
      <w:r w:rsidRPr="001B3B84">
        <w:rPr>
          <w:spacing w:val="2"/>
          <w:sz w:val="20"/>
          <w:szCs w:val="20"/>
        </w:rPr>
        <w:t xml:space="preserve"> </w:t>
      </w:r>
      <w:r w:rsidRPr="001B3B84">
        <w:rPr>
          <w:sz w:val="20"/>
          <w:szCs w:val="20"/>
        </w:rPr>
        <w:t>específicos</w:t>
      </w:r>
      <w:r w:rsidRPr="001B3B84">
        <w:rPr>
          <w:spacing w:val="2"/>
          <w:sz w:val="20"/>
          <w:szCs w:val="20"/>
        </w:rPr>
        <w:t xml:space="preserve"> </w:t>
      </w:r>
      <w:r w:rsidRPr="001B3B84">
        <w:rPr>
          <w:sz w:val="20"/>
          <w:szCs w:val="20"/>
        </w:rPr>
        <w:t>consignados</w:t>
      </w:r>
      <w:r w:rsidRPr="001B3B84">
        <w:rPr>
          <w:spacing w:val="3"/>
          <w:sz w:val="20"/>
          <w:szCs w:val="20"/>
        </w:rPr>
        <w:t xml:space="preserve"> </w:t>
      </w:r>
      <w:r w:rsidRPr="001B3B84">
        <w:rPr>
          <w:sz w:val="20"/>
          <w:szCs w:val="20"/>
        </w:rPr>
        <w:t>no</w:t>
      </w:r>
      <w:r w:rsidRPr="001B3B84">
        <w:rPr>
          <w:spacing w:val="2"/>
          <w:sz w:val="20"/>
          <w:szCs w:val="20"/>
        </w:rPr>
        <w:t xml:space="preserve"> </w:t>
      </w:r>
      <w:r w:rsidRPr="001B3B84">
        <w:rPr>
          <w:spacing w:val="-2"/>
          <w:sz w:val="20"/>
          <w:szCs w:val="20"/>
        </w:rPr>
        <w:t>Orçamento.</w:t>
      </w:r>
    </w:p>
    <w:p w14:paraId="653D2832" w14:textId="77777777" w:rsidR="003A5023" w:rsidRPr="001B3B84" w:rsidRDefault="003A5023" w:rsidP="000941E9">
      <w:pPr>
        <w:pStyle w:val="Corpodetexto"/>
        <w:spacing w:before="92"/>
        <w:rPr>
          <w:sz w:val="20"/>
          <w:szCs w:val="20"/>
        </w:rPr>
      </w:pPr>
    </w:p>
    <w:p w14:paraId="763BF5BB" w14:textId="23A6298B" w:rsidR="003A5023" w:rsidRPr="001B3B84" w:rsidRDefault="00806A69" w:rsidP="00241B57">
      <w:pPr>
        <w:pStyle w:val="PargrafodaLista1"/>
        <w:numPr>
          <w:ilvl w:val="1"/>
          <w:numId w:val="8"/>
        </w:numPr>
        <w:tabs>
          <w:tab w:val="left" w:pos="436"/>
        </w:tabs>
        <w:ind w:left="436" w:hanging="304"/>
        <w:rPr>
          <w:sz w:val="20"/>
          <w:szCs w:val="20"/>
        </w:rPr>
      </w:pPr>
      <w:r w:rsidRPr="001B3B84">
        <w:rPr>
          <w:sz w:val="20"/>
          <w:szCs w:val="20"/>
        </w:rPr>
        <w:t>A</w:t>
      </w:r>
      <w:r w:rsidRPr="001B3B84">
        <w:rPr>
          <w:spacing w:val="2"/>
          <w:sz w:val="20"/>
          <w:szCs w:val="20"/>
        </w:rPr>
        <w:t xml:space="preserve"> </w:t>
      </w:r>
      <w:r w:rsidRPr="001B3B84">
        <w:rPr>
          <w:sz w:val="20"/>
          <w:szCs w:val="20"/>
        </w:rPr>
        <w:t>contratação</w:t>
      </w:r>
      <w:r w:rsidRPr="001B3B84">
        <w:rPr>
          <w:spacing w:val="2"/>
          <w:sz w:val="20"/>
          <w:szCs w:val="20"/>
        </w:rPr>
        <w:t xml:space="preserve"> </w:t>
      </w:r>
      <w:r w:rsidRPr="001B3B84">
        <w:rPr>
          <w:sz w:val="20"/>
          <w:szCs w:val="20"/>
        </w:rPr>
        <w:t>será</w:t>
      </w:r>
      <w:r w:rsidRPr="001B3B84">
        <w:rPr>
          <w:spacing w:val="2"/>
          <w:sz w:val="20"/>
          <w:szCs w:val="20"/>
        </w:rPr>
        <w:t xml:space="preserve"> </w:t>
      </w:r>
      <w:r w:rsidRPr="001B3B84">
        <w:rPr>
          <w:sz w:val="20"/>
          <w:szCs w:val="20"/>
        </w:rPr>
        <w:t>atendida</w:t>
      </w:r>
      <w:r w:rsidRPr="001B3B84">
        <w:rPr>
          <w:spacing w:val="2"/>
          <w:sz w:val="20"/>
          <w:szCs w:val="20"/>
        </w:rPr>
        <w:t xml:space="preserve"> </w:t>
      </w:r>
      <w:r w:rsidRPr="001B3B84">
        <w:rPr>
          <w:sz w:val="20"/>
          <w:szCs w:val="20"/>
        </w:rPr>
        <w:t>pela</w:t>
      </w:r>
      <w:r w:rsidRPr="001B3B84">
        <w:rPr>
          <w:spacing w:val="2"/>
          <w:sz w:val="20"/>
          <w:szCs w:val="20"/>
        </w:rPr>
        <w:t xml:space="preserve"> </w:t>
      </w:r>
      <w:r w:rsidRPr="001B3B84">
        <w:rPr>
          <w:sz w:val="20"/>
          <w:szCs w:val="20"/>
        </w:rPr>
        <w:t>seguinte</w:t>
      </w:r>
      <w:r w:rsidRPr="001B3B84">
        <w:rPr>
          <w:spacing w:val="2"/>
          <w:sz w:val="20"/>
          <w:szCs w:val="20"/>
        </w:rPr>
        <w:t xml:space="preserve"> </w:t>
      </w:r>
      <w:r w:rsidRPr="001B3B84">
        <w:rPr>
          <w:spacing w:val="-2"/>
          <w:sz w:val="20"/>
          <w:szCs w:val="20"/>
        </w:rPr>
        <w:t>dotação:</w:t>
      </w:r>
      <w:r w:rsidR="00551916" w:rsidRPr="001B3B84">
        <w:rPr>
          <w:spacing w:val="-2"/>
          <w:sz w:val="20"/>
          <w:szCs w:val="20"/>
        </w:rPr>
        <w:t xml:space="preserve"> </w:t>
      </w:r>
    </w:p>
    <w:p w14:paraId="31535C10" w14:textId="77777777" w:rsidR="00425553" w:rsidRPr="001B3B84" w:rsidRDefault="00425553" w:rsidP="00425553">
      <w:pPr>
        <w:pStyle w:val="PargrafodaLista"/>
        <w:rPr>
          <w:sz w:val="20"/>
          <w:szCs w:val="20"/>
        </w:rPr>
      </w:pPr>
    </w:p>
    <w:p w14:paraId="69942F09" w14:textId="625558B4" w:rsidR="00425553" w:rsidRPr="001B3B84" w:rsidRDefault="00425553" w:rsidP="00617631">
      <w:pPr>
        <w:pStyle w:val="PargrafodaLista"/>
        <w:numPr>
          <w:ilvl w:val="1"/>
          <w:numId w:val="8"/>
        </w:numPr>
        <w:ind w:hanging="218"/>
        <w:rPr>
          <w:sz w:val="20"/>
          <w:szCs w:val="20"/>
        </w:rPr>
      </w:pPr>
      <w:r w:rsidRPr="001B3B84">
        <w:rPr>
          <w:sz w:val="20"/>
          <w:szCs w:val="20"/>
        </w:rPr>
        <w:t>A dotação relativa aos exercícios financeiros subsequentes será indicada após aprovação da Lei Orçamentária respectiva e liberação dos créditos correspondentes, mediante apostilamento.</w:t>
      </w:r>
    </w:p>
    <w:p w14:paraId="2298FAB2" w14:textId="77777777" w:rsidR="000275B0" w:rsidRDefault="000275B0" w:rsidP="00425553">
      <w:pPr>
        <w:pStyle w:val="PargrafodaLista1"/>
        <w:tabs>
          <w:tab w:val="left" w:pos="436"/>
        </w:tabs>
        <w:ind w:left="436"/>
        <w:rPr>
          <w:sz w:val="20"/>
          <w:szCs w:val="20"/>
        </w:rPr>
        <w:sectPr w:rsidR="000275B0" w:rsidSect="00A94B24">
          <w:headerReference w:type="default" r:id="rId16"/>
          <w:footerReference w:type="default" r:id="rId17"/>
          <w:pgSz w:w="11906" w:h="16838"/>
          <w:pgMar w:top="1985" w:right="862" w:bottom="2081" w:left="760" w:header="193" w:footer="561" w:gutter="0"/>
          <w:cols w:space="720"/>
          <w:docGrid w:linePitch="299" w:charSpace="4096"/>
        </w:sectPr>
      </w:pPr>
    </w:p>
    <w:p w14:paraId="38946E2C" w14:textId="2DB562B8" w:rsidR="00425553" w:rsidRPr="001B3B84" w:rsidRDefault="00425553" w:rsidP="00425553">
      <w:pPr>
        <w:pStyle w:val="PargrafodaLista1"/>
        <w:tabs>
          <w:tab w:val="left" w:pos="436"/>
        </w:tabs>
        <w:ind w:left="436"/>
        <w:rPr>
          <w:sz w:val="20"/>
          <w:szCs w:val="20"/>
        </w:rPr>
      </w:pPr>
    </w:p>
    <w:p w14:paraId="3E62DCA0" w14:textId="4B526F3C" w:rsidR="003A3D10" w:rsidRDefault="003A3D10" w:rsidP="00225BC1">
      <w:pPr>
        <w:tabs>
          <w:tab w:val="left" w:pos="2528"/>
        </w:tabs>
        <w:rPr>
          <w:noProof/>
          <w:lang w:val="pt-BR" w:eastAsia="pt-BR"/>
        </w:rPr>
      </w:pPr>
    </w:p>
    <w:p w14:paraId="08CD10FA" w14:textId="2AD44890" w:rsidR="003A3D10" w:rsidRDefault="003A3D10" w:rsidP="00225BC1">
      <w:pPr>
        <w:tabs>
          <w:tab w:val="left" w:pos="2528"/>
        </w:tabs>
        <w:rPr>
          <w:noProof/>
          <w:lang w:val="pt-BR" w:eastAsia="pt-BR"/>
        </w:rPr>
      </w:pPr>
    </w:p>
    <w:p w14:paraId="2CF07329" w14:textId="1F7EC43D" w:rsidR="00617631" w:rsidRDefault="00617631" w:rsidP="00225BC1">
      <w:pPr>
        <w:tabs>
          <w:tab w:val="left" w:pos="2528"/>
        </w:tabs>
        <w:rPr>
          <w:noProof/>
          <w:lang w:val="pt-BR" w:eastAsia="pt-BR"/>
        </w:rPr>
      </w:pPr>
    </w:p>
    <w:p w14:paraId="5D3B118E" w14:textId="69E27602" w:rsidR="00617631" w:rsidRDefault="00CC5B1D" w:rsidP="00225BC1">
      <w:pPr>
        <w:tabs>
          <w:tab w:val="left" w:pos="2528"/>
        </w:tabs>
        <w:rPr>
          <w:noProof/>
          <w:lang w:val="pt-BR" w:eastAsia="pt-BR"/>
        </w:rPr>
      </w:pPr>
      <w:r w:rsidRPr="00B207A9">
        <w:rPr>
          <w:noProof/>
          <w:lang w:val="pt-BR" w:eastAsia="pt-BR"/>
        </w:rPr>
        <w:drawing>
          <wp:anchor distT="0" distB="0" distL="114300" distR="114300" simplePos="0" relativeHeight="251664896" behindDoc="0" locked="0" layoutInCell="1" allowOverlap="1" wp14:anchorId="305B1919" wp14:editId="4C42BED4">
            <wp:simplePos x="0" y="0"/>
            <wp:positionH relativeFrom="margin">
              <wp:posOffset>-333688</wp:posOffset>
            </wp:positionH>
            <wp:positionV relativeFrom="paragraph">
              <wp:posOffset>4198983</wp:posOffset>
            </wp:positionV>
            <wp:extent cx="8888730" cy="1242695"/>
            <wp:effectExtent l="0" t="0" r="7620" b="0"/>
            <wp:wrapThrough wrapText="bothSides">
              <wp:wrapPolygon edited="0">
                <wp:start x="0" y="0"/>
                <wp:lineTo x="0" y="21192"/>
                <wp:lineTo x="21572" y="21192"/>
                <wp:lineTo x="21572" y="0"/>
                <wp:lineTo x="0" y="0"/>
              </wp:wrapPolygon>
            </wp:wrapThrough>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B207A9">
        <w:rPr>
          <w:noProof/>
          <w:lang w:val="pt-BR" w:eastAsia="pt-BR"/>
        </w:rPr>
        <w:drawing>
          <wp:anchor distT="0" distB="0" distL="114300" distR="114300" simplePos="0" relativeHeight="251662848" behindDoc="0" locked="0" layoutInCell="1" allowOverlap="1" wp14:anchorId="3F312F42" wp14:editId="2732674C">
            <wp:simplePos x="0" y="0"/>
            <wp:positionH relativeFrom="page">
              <wp:posOffset>921640</wp:posOffset>
            </wp:positionH>
            <wp:positionV relativeFrom="paragraph">
              <wp:posOffset>2878331</wp:posOffset>
            </wp:positionV>
            <wp:extent cx="8888730" cy="1242695"/>
            <wp:effectExtent l="0" t="0" r="7620" b="0"/>
            <wp:wrapThrough wrapText="bothSides">
              <wp:wrapPolygon edited="0">
                <wp:start x="0" y="0"/>
                <wp:lineTo x="0" y="21192"/>
                <wp:lineTo x="21572" y="21192"/>
                <wp:lineTo x="21572" y="0"/>
                <wp:lineTo x="0" y="0"/>
              </wp:wrapPolygon>
            </wp:wrapThrough>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B207A9">
        <w:rPr>
          <w:noProof/>
          <w:lang w:val="pt-BR" w:eastAsia="pt-BR"/>
        </w:rPr>
        <w:drawing>
          <wp:anchor distT="0" distB="0" distL="114300" distR="114300" simplePos="0" relativeHeight="251663872" behindDoc="0" locked="0" layoutInCell="1" allowOverlap="1" wp14:anchorId="79AA9661" wp14:editId="642916B7">
            <wp:simplePos x="0" y="0"/>
            <wp:positionH relativeFrom="page">
              <wp:posOffset>921641</wp:posOffset>
            </wp:positionH>
            <wp:positionV relativeFrom="paragraph">
              <wp:posOffset>1520941</wp:posOffset>
            </wp:positionV>
            <wp:extent cx="8888730" cy="1242695"/>
            <wp:effectExtent l="0" t="0" r="7620" b="0"/>
            <wp:wrapThrough wrapText="bothSides">
              <wp:wrapPolygon edited="0">
                <wp:start x="0" y="0"/>
                <wp:lineTo x="0" y="21192"/>
                <wp:lineTo x="21572" y="21192"/>
                <wp:lineTo x="21572" y="0"/>
                <wp:lineTo x="0" y="0"/>
              </wp:wrapPolygon>
            </wp:wrapThrough>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6C5F98">
        <w:rPr>
          <w:noProof/>
          <w:lang w:val="pt-BR" w:eastAsia="pt-BR"/>
        </w:rPr>
        <w:drawing>
          <wp:anchor distT="0" distB="0" distL="114300" distR="114300" simplePos="0" relativeHeight="251661824" behindDoc="0" locked="0" layoutInCell="1" allowOverlap="1" wp14:anchorId="0FE23789" wp14:editId="7D54BAC1">
            <wp:simplePos x="0" y="0"/>
            <wp:positionH relativeFrom="page">
              <wp:align>center</wp:align>
            </wp:positionH>
            <wp:positionV relativeFrom="paragraph">
              <wp:posOffset>165653</wp:posOffset>
            </wp:positionV>
            <wp:extent cx="8888730" cy="1242695"/>
            <wp:effectExtent l="0" t="0" r="7620" b="0"/>
            <wp:wrapThrough wrapText="bothSides">
              <wp:wrapPolygon edited="0">
                <wp:start x="0" y="0"/>
                <wp:lineTo x="0" y="21192"/>
                <wp:lineTo x="21572" y="21192"/>
                <wp:lineTo x="21572" y="0"/>
                <wp:lineTo x="0" y="0"/>
              </wp:wrapPolygon>
            </wp:wrapThrough>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061FB438" w14:textId="220FEFE8" w:rsidR="00617631" w:rsidRDefault="00617631" w:rsidP="00225BC1">
      <w:pPr>
        <w:tabs>
          <w:tab w:val="left" w:pos="2528"/>
        </w:tabs>
        <w:rPr>
          <w:noProof/>
          <w:lang w:val="pt-BR" w:eastAsia="pt-BR"/>
        </w:rPr>
      </w:pPr>
    </w:p>
    <w:p w14:paraId="18B9D9ED" w14:textId="0A0C3EE3" w:rsidR="00617631" w:rsidRDefault="00617631" w:rsidP="00225BC1">
      <w:pPr>
        <w:tabs>
          <w:tab w:val="left" w:pos="2528"/>
        </w:tabs>
        <w:rPr>
          <w:noProof/>
          <w:lang w:val="pt-BR" w:eastAsia="pt-BR"/>
        </w:rPr>
      </w:pPr>
    </w:p>
    <w:p w14:paraId="2B21E75E" w14:textId="5D6ED3C1" w:rsidR="00617631" w:rsidRDefault="00617631" w:rsidP="00225BC1">
      <w:pPr>
        <w:tabs>
          <w:tab w:val="left" w:pos="2528"/>
        </w:tabs>
        <w:rPr>
          <w:noProof/>
          <w:lang w:val="pt-BR" w:eastAsia="pt-BR"/>
        </w:rPr>
      </w:pPr>
    </w:p>
    <w:p w14:paraId="2F5487F7" w14:textId="6C9D7582" w:rsidR="00617631" w:rsidRDefault="00617631" w:rsidP="00225BC1">
      <w:pPr>
        <w:tabs>
          <w:tab w:val="left" w:pos="2528"/>
        </w:tabs>
        <w:rPr>
          <w:noProof/>
          <w:lang w:val="pt-BR" w:eastAsia="pt-BR"/>
        </w:rPr>
      </w:pPr>
    </w:p>
    <w:p w14:paraId="2EA96CE6" w14:textId="40C66721" w:rsidR="003A3D10" w:rsidRDefault="003A3D10" w:rsidP="00225BC1">
      <w:pPr>
        <w:tabs>
          <w:tab w:val="left" w:pos="2528"/>
        </w:tabs>
      </w:pPr>
    </w:p>
    <w:p w14:paraId="2878E473" w14:textId="7943DA57" w:rsidR="006C5F98" w:rsidRDefault="00CC5B1D" w:rsidP="00225BC1">
      <w:pPr>
        <w:tabs>
          <w:tab w:val="left" w:pos="2528"/>
        </w:tabs>
      </w:pPr>
      <w:r w:rsidRPr="00AF2485">
        <w:rPr>
          <w:noProof/>
          <w:lang w:val="pt-BR" w:eastAsia="pt-BR"/>
        </w:rPr>
        <w:drawing>
          <wp:anchor distT="0" distB="0" distL="114300" distR="114300" simplePos="0" relativeHeight="251670016" behindDoc="0" locked="0" layoutInCell="1" allowOverlap="1" wp14:anchorId="48E1489C" wp14:editId="3B1C3F08">
            <wp:simplePos x="0" y="0"/>
            <wp:positionH relativeFrom="margin">
              <wp:align>center</wp:align>
            </wp:positionH>
            <wp:positionV relativeFrom="paragraph">
              <wp:posOffset>4372957</wp:posOffset>
            </wp:positionV>
            <wp:extent cx="8888730" cy="1255395"/>
            <wp:effectExtent l="0" t="0" r="7620" b="1905"/>
            <wp:wrapThrough wrapText="bothSides">
              <wp:wrapPolygon edited="0">
                <wp:start x="0" y="0"/>
                <wp:lineTo x="0" y="21305"/>
                <wp:lineTo x="21572" y="21305"/>
                <wp:lineTo x="21572" y="0"/>
                <wp:lineTo x="0" y="0"/>
              </wp:wrapPolygon>
            </wp:wrapThrough>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88730" cy="1255395"/>
                    </a:xfrm>
                    <a:prstGeom prst="rect">
                      <a:avLst/>
                    </a:prstGeom>
                    <a:noFill/>
                    <a:ln>
                      <a:noFill/>
                    </a:ln>
                  </pic:spPr>
                </pic:pic>
              </a:graphicData>
            </a:graphic>
          </wp:anchor>
        </w:drawing>
      </w:r>
      <w:r w:rsidRPr="00AF2485">
        <w:rPr>
          <w:noProof/>
          <w:lang w:val="pt-BR" w:eastAsia="pt-BR"/>
        </w:rPr>
        <w:drawing>
          <wp:anchor distT="0" distB="0" distL="114300" distR="114300" simplePos="0" relativeHeight="251667968" behindDoc="0" locked="0" layoutInCell="1" allowOverlap="1" wp14:anchorId="5FB79BA1" wp14:editId="3693D653">
            <wp:simplePos x="0" y="0"/>
            <wp:positionH relativeFrom="page">
              <wp:align>center</wp:align>
            </wp:positionH>
            <wp:positionV relativeFrom="paragraph">
              <wp:posOffset>2970769</wp:posOffset>
            </wp:positionV>
            <wp:extent cx="8888730" cy="1242695"/>
            <wp:effectExtent l="0" t="0" r="7620" b="0"/>
            <wp:wrapThrough wrapText="bothSides">
              <wp:wrapPolygon edited="0">
                <wp:start x="0" y="0"/>
                <wp:lineTo x="0" y="21192"/>
                <wp:lineTo x="21572" y="21192"/>
                <wp:lineTo x="21572" y="0"/>
                <wp:lineTo x="0" y="0"/>
              </wp:wrapPolygon>
            </wp:wrapThrough>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3377A8">
        <w:rPr>
          <w:noProof/>
          <w:lang w:val="pt-BR" w:eastAsia="pt-BR"/>
        </w:rPr>
        <w:drawing>
          <wp:anchor distT="0" distB="0" distL="114300" distR="114300" simplePos="0" relativeHeight="251666944" behindDoc="0" locked="0" layoutInCell="1" allowOverlap="1" wp14:anchorId="507B6C8B" wp14:editId="353EF5E3">
            <wp:simplePos x="0" y="0"/>
            <wp:positionH relativeFrom="page">
              <wp:align>center</wp:align>
            </wp:positionH>
            <wp:positionV relativeFrom="paragraph">
              <wp:posOffset>1628725</wp:posOffset>
            </wp:positionV>
            <wp:extent cx="8888730" cy="1242695"/>
            <wp:effectExtent l="0" t="0" r="7620" b="0"/>
            <wp:wrapThrough wrapText="bothSides">
              <wp:wrapPolygon edited="0">
                <wp:start x="0" y="0"/>
                <wp:lineTo x="0" y="21192"/>
                <wp:lineTo x="21572" y="21192"/>
                <wp:lineTo x="21572" y="0"/>
                <wp:lineTo x="0" y="0"/>
              </wp:wrapPolygon>
            </wp:wrapThrough>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3377A8">
        <w:rPr>
          <w:noProof/>
          <w:lang w:val="pt-BR" w:eastAsia="pt-BR"/>
        </w:rPr>
        <w:drawing>
          <wp:anchor distT="0" distB="0" distL="114300" distR="114300" simplePos="0" relativeHeight="251665920" behindDoc="0" locked="0" layoutInCell="1" allowOverlap="1" wp14:anchorId="71E4769A" wp14:editId="63B27FB0">
            <wp:simplePos x="0" y="0"/>
            <wp:positionH relativeFrom="margin">
              <wp:posOffset>-357439</wp:posOffset>
            </wp:positionH>
            <wp:positionV relativeFrom="paragraph">
              <wp:posOffset>317979</wp:posOffset>
            </wp:positionV>
            <wp:extent cx="8888730" cy="1242695"/>
            <wp:effectExtent l="0" t="0" r="7620" b="0"/>
            <wp:wrapThrough wrapText="bothSides">
              <wp:wrapPolygon edited="0">
                <wp:start x="0" y="0"/>
                <wp:lineTo x="0" y="21192"/>
                <wp:lineTo x="21572" y="21192"/>
                <wp:lineTo x="21572" y="0"/>
                <wp:lineTo x="0" y="0"/>
              </wp:wrapPolygon>
            </wp:wrapThrough>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7B143EED" w14:textId="32504F9B" w:rsidR="006C5F98" w:rsidRDefault="006C5F98" w:rsidP="00225BC1">
      <w:pPr>
        <w:tabs>
          <w:tab w:val="left" w:pos="2528"/>
        </w:tabs>
      </w:pPr>
    </w:p>
    <w:p w14:paraId="06EC72DC" w14:textId="565311C4" w:rsidR="006C5F98" w:rsidRDefault="006C5F98" w:rsidP="00225BC1">
      <w:pPr>
        <w:tabs>
          <w:tab w:val="left" w:pos="2528"/>
        </w:tabs>
      </w:pPr>
    </w:p>
    <w:p w14:paraId="50BC5207" w14:textId="107B75BB" w:rsidR="006C5F98" w:rsidRDefault="006C5F98" w:rsidP="00225BC1">
      <w:pPr>
        <w:tabs>
          <w:tab w:val="left" w:pos="2528"/>
        </w:tabs>
        <w:rPr>
          <w:noProof/>
          <w:lang w:val="pt-BR" w:eastAsia="pt-BR"/>
        </w:rPr>
      </w:pPr>
    </w:p>
    <w:p w14:paraId="4D816873" w14:textId="342A5389" w:rsidR="003A3D10" w:rsidRDefault="003A3D10" w:rsidP="00225BC1">
      <w:pPr>
        <w:tabs>
          <w:tab w:val="left" w:pos="2528"/>
        </w:tabs>
        <w:rPr>
          <w:noProof/>
          <w:lang w:val="pt-BR" w:eastAsia="pt-BR"/>
        </w:rPr>
      </w:pPr>
    </w:p>
    <w:p w14:paraId="6808CE47" w14:textId="37A17AEE" w:rsidR="003A3D10" w:rsidRDefault="003A3D10" w:rsidP="00225BC1">
      <w:pPr>
        <w:tabs>
          <w:tab w:val="left" w:pos="2528"/>
        </w:tabs>
        <w:rPr>
          <w:noProof/>
          <w:lang w:val="pt-BR" w:eastAsia="pt-BR"/>
        </w:rPr>
      </w:pPr>
    </w:p>
    <w:p w14:paraId="5115B5B2" w14:textId="40528FCE" w:rsidR="003A3D10" w:rsidRDefault="0082653E" w:rsidP="00225BC1">
      <w:pPr>
        <w:tabs>
          <w:tab w:val="left" w:pos="2528"/>
        </w:tabs>
        <w:rPr>
          <w:sz w:val="20"/>
        </w:rPr>
      </w:pPr>
      <w:r w:rsidRPr="00AF2485">
        <w:rPr>
          <w:noProof/>
          <w:lang w:val="pt-BR" w:eastAsia="pt-BR"/>
        </w:rPr>
        <w:drawing>
          <wp:anchor distT="0" distB="0" distL="114300" distR="114300" simplePos="0" relativeHeight="251671040" behindDoc="0" locked="0" layoutInCell="1" allowOverlap="1" wp14:anchorId="16A1470B" wp14:editId="16AFD946">
            <wp:simplePos x="0" y="0"/>
            <wp:positionH relativeFrom="margin">
              <wp:posOffset>-393065</wp:posOffset>
            </wp:positionH>
            <wp:positionV relativeFrom="paragraph">
              <wp:posOffset>191989</wp:posOffset>
            </wp:positionV>
            <wp:extent cx="8888730" cy="1255395"/>
            <wp:effectExtent l="0" t="0" r="7620" b="1905"/>
            <wp:wrapThrough wrapText="bothSides">
              <wp:wrapPolygon edited="0">
                <wp:start x="0" y="0"/>
                <wp:lineTo x="0" y="21305"/>
                <wp:lineTo x="21572" y="21305"/>
                <wp:lineTo x="21572" y="0"/>
                <wp:lineTo x="0" y="0"/>
              </wp:wrapPolygon>
            </wp:wrapThrough>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88730" cy="1255395"/>
                    </a:xfrm>
                    <a:prstGeom prst="rect">
                      <a:avLst/>
                    </a:prstGeom>
                    <a:noFill/>
                    <a:ln>
                      <a:noFill/>
                    </a:ln>
                  </pic:spPr>
                </pic:pic>
              </a:graphicData>
            </a:graphic>
          </wp:anchor>
        </w:drawing>
      </w:r>
    </w:p>
    <w:p w14:paraId="7684B878" w14:textId="1CF7A228" w:rsidR="00550A2E" w:rsidRDefault="0082653E">
      <w:pPr>
        <w:ind w:left="132"/>
        <w:rPr>
          <w:i/>
          <w:sz w:val="20"/>
          <w:szCs w:val="20"/>
        </w:rPr>
      </w:pPr>
      <w:r w:rsidRPr="005B1F9C">
        <w:rPr>
          <w:noProof/>
          <w:lang w:val="pt-BR" w:eastAsia="pt-BR"/>
        </w:rPr>
        <w:drawing>
          <wp:anchor distT="0" distB="0" distL="114300" distR="114300" simplePos="0" relativeHeight="251673088" behindDoc="0" locked="0" layoutInCell="1" allowOverlap="1" wp14:anchorId="7EB7F6EF" wp14:editId="4A9D0747">
            <wp:simplePos x="0" y="0"/>
            <wp:positionH relativeFrom="margin">
              <wp:posOffset>-519189</wp:posOffset>
            </wp:positionH>
            <wp:positionV relativeFrom="paragraph">
              <wp:posOffset>4554329</wp:posOffset>
            </wp:positionV>
            <wp:extent cx="8888730" cy="1242695"/>
            <wp:effectExtent l="0" t="0" r="7620" b="0"/>
            <wp:wrapThrough wrapText="bothSides">
              <wp:wrapPolygon edited="0">
                <wp:start x="0" y="0"/>
                <wp:lineTo x="0" y="21192"/>
                <wp:lineTo x="21572" y="21192"/>
                <wp:lineTo x="21572" y="0"/>
                <wp:lineTo x="0" y="0"/>
              </wp:wrapPolygon>
            </wp:wrapThrough>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522D2D">
        <w:rPr>
          <w:noProof/>
          <w:lang w:val="pt-BR" w:eastAsia="pt-BR"/>
        </w:rPr>
        <w:drawing>
          <wp:anchor distT="0" distB="0" distL="114300" distR="114300" simplePos="0" relativeHeight="251675136" behindDoc="0" locked="0" layoutInCell="1" allowOverlap="1" wp14:anchorId="355A8E46" wp14:editId="1AAB348B">
            <wp:simplePos x="0" y="0"/>
            <wp:positionH relativeFrom="page">
              <wp:posOffset>866359</wp:posOffset>
            </wp:positionH>
            <wp:positionV relativeFrom="paragraph">
              <wp:posOffset>3153278</wp:posOffset>
            </wp:positionV>
            <wp:extent cx="8888730" cy="1242695"/>
            <wp:effectExtent l="0" t="0" r="7620" b="0"/>
            <wp:wrapThrough wrapText="bothSides">
              <wp:wrapPolygon edited="0">
                <wp:start x="0" y="0"/>
                <wp:lineTo x="0" y="21192"/>
                <wp:lineTo x="21572" y="21192"/>
                <wp:lineTo x="21572" y="0"/>
                <wp:lineTo x="0" y="0"/>
              </wp:wrapPolygon>
            </wp:wrapThrough>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5B1F9C">
        <w:rPr>
          <w:noProof/>
          <w:lang w:val="pt-BR" w:eastAsia="pt-BR"/>
        </w:rPr>
        <w:drawing>
          <wp:anchor distT="0" distB="0" distL="114300" distR="114300" simplePos="0" relativeHeight="251674112" behindDoc="0" locked="0" layoutInCell="1" allowOverlap="1" wp14:anchorId="599FD646" wp14:editId="697F3EB0">
            <wp:simplePos x="0" y="0"/>
            <wp:positionH relativeFrom="margin">
              <wp:posOffset>-424596</wp:posOffset>
            </wp:positionH>
            <wp:positionV relativeFrom="paragraph">
              <wp:posOffset>1588726</wp:posOffset>
            </wp:positionV>
            <wp:extent cx="8888730" cy="1242695"/>
            <wp:effectExtent l="0" t="0" r="7620" b="0"/>
            <wp:wrapThrough wrapText="bothSides">
              <wp:wrapPolygon edited="0">
                <wp:start x="0" y="0"/>
                <wp:lineTo x="0" y="21192"/>
                <wp:lineTo x="21572" y="21192"/>
                <wp:lineTo x="21572" y="0"/>
                <wp:lineTo x="0" y="0"/>
              </wp:wrapPolygon>
            </wp:wrapThrough>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123455EF" w14:textId="7229C104" w:rsidR="006C5F98" w:rsidRDefault="006C5F98">
      <w:pPr>
        <w:ind w:left="132"/>
        <w:rPr>
          <w:i/>
          <w:sz w:val="20"/>
          <w:szCs w:val="20"/>
        </w:rPr>
      </w:pPr>
    </w:p>
    <w:p w14:paraId="0BFF206B" w14:textId="50F22090" w:rsidR="006C5F98" w:rsidRDefault="006C5F98">
      <w:pPr>
        <w:ind w:left="132"/>
        <w:rPr>
          <w:i/>
          <w:sz w:val="20"/>
          <w:szCs w:val="20"/>
        </w:rPr>
      </w:pPr>
    </w:p>
    <w:p w14:paraId="5FD28373" w14:textId="2F8372FE" w:rsidR="006C5F98" w:rsidRDefault="006C5F98">
      <w:pPr>
        <w:ind w:left="132"/>
        <w:rPr>
          <w:i/>
          <w:sz w:val="20"/>
          <w:szCs w:val="20"/>
        </w:rPr>
      </w:pPr>
    </w:p>
    <w:p w14:paraId="518EAB4B" w14:textId="40B68285" w:rsidR="006C5F98" w:rsidRDefault="006C5F98">
      <w:pPr>
        <w:ind w:left="132"/>
        <w:rPr>
          <w:i/>
          <w:sz w:val="20"/>
          <w:szCs w:val="20"/>
        </w:rPr>
      </w:pPr>
    </w:p>
    <w:p w14:paraId="77D1436C" w14:textId="15A40E60" w:rsidR="006C5F98" w:rsidRDefault="007F70AC">
      <w:pPr>
        <w:ind w:left="132"/>
        <w:rPr>
          <w:i/>
          <w:sz w:val="20"/>
          <w:szCs w:val="20"/>
        </w:rPr>
      </w:pPr>
      <w:r w:rsidRPr="005B1F9C">
        <w:rPr>
          <w:noProof/>
          <w:lang w:val="pt-BR" w:eastAsia="pt-BR"/>
        </w:rPr>
        <w:drawing>
          <wp:anchor distT="0" distB="0" distL="114300" distR="114300" simplePos="0" relativeHeight="251672064" behindDoc="0" locked="0" layoutInCell="1" allowOverlap="1" wp14:anchorId="4373E6E4" wp14:editId="5AB0B821">
            <wp:simplePos x="0" y="0"/>
            <wp:positionH relativeFrom="margin">
              <wp:posOffset>-380365</wp:posOffset>
            </wp:positionH>
            <wp:positionV relativeFrom="paragraph">
              <wp:posOffset>1620739</wp:posOffset>
            </wp:positionV>
            <wp:extent cx="8888730" cy="1255395"/>
            <wp:effectExtent l="0" t="0" r="7620" b="1905"/>
            <wp:wrapThrough wrapText="bothSides">
              <wp:wrapPolygon edited="0">
                <wp:start x="0" y="0"/>
                <wp:lineTo x="0" y="21305"/>
                <wp:lineTo x="21572" y="21305"/>
                <wp:lineTo x="21572" y="0"/>
                <wp:lineTo x="0" y="0"/>
              </wp:wrapPolygon>
            </wp:wrapThrough>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88730" cy="1255395"/>
                    </a:xfrm>
                    <a:prstGeom prst="rect">
                      <a:avLst/>
                    </a:prstGeom>
                    <a:noFill/>
                    <a:ln>
                      <a:noFill/>
                    </a:ln>
                  </pic:spPr>
                </pic:pic>
              </a:graphicData>
            </a:graphic>
          </wp:anchor>
        </w:drawing>
      </w:r>
      <w:r w:rsidRPr="00522D2D">
        <w:rPr>
          <w:noProof/>
          <w:lang w:val="pt-BR" w:eastAsia="pt-BR"/>
        </w:rPr>
        <w:drawing>
          <wp:anchor distT="0" distB="0" distL="114300" distR="114300" simplePos="0" relativeHeight="251678208" behindDoc="0" locked="0" layoutInCell="1" allowOverlap="1" wp14:anchorId="78E32C25" wp14:editId="65EA83B0">
            <wp:simplePos x="0" y="0"/>
            <wp:positionH relativeFrom="page">
              <wp:posOffset>824865</wp:posOffset>
            </wp:positionH>
            <wp:positionV relativeFrom="paragraph">
              <wp:posOffset>279400</wp:posOffset>
            </wp:positionV>
            <wp:extent cx="8888730" cy="1242695"/>
            <wp:effectExtent l="0" t="0" r="7620" b="0"/>
            <wp:wrapThrough wrapText="bothSides">
              <wp:wrapPolygon edited="0">
                <wp:start x="0" y="0"/>
                <wp:lineTo x="0" y="21192"/>
                <wp:lineTo x="21572" y="21192"/>
                <wp:lineTo x="21572" y="0"/>
                <wp:lineTo x="0" y="0"/>
              </wp:wrapPolygon>
            </wp:wrapThrough>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5534ADF0" w14:textId="2BB1B1AC" w:rsidR="006C5F98" w:rsidRDefault="007F70AC">
      <w:pPr>
        <w:ind w:left="132"/>
        <w:rPr>
          <w:i/>
          <w:sz w:val="20"/>
          <w:szCs w:val="20"/>
        </w:rPr>
      </w:pPr>
      <w:r w:rsidRPr="00522D2D">
        <w:rPr>
          <w:noProof/>
          <w:lang w:val="pt-BR" w:eastAsia="pt-BR"/>
        </w:rPr>
        <w:drawing>
          <wp:anchor distT="0" distB="0" distL="114300" distR="114300" simplePos="0" relativeHeight="251676160" behindDoc="0" locked="0" layoutInCell="1" allowOverlap="1" wp14:anchorId="2420345F" wp14:editId="408E20C6">
            <wp:simplePos x="0" y="0"/>
            <wp:positionH relativeFrom="page">
              <wp:posOffset>902970</wp:posOffset>
            </wp:positionH>
            <wp:positionV relativeFrom="paragraph">
              <wp:posOffset>4338320</wp:posOffset>
            </wp:positionV>
            <wp:extent cx="8888730" cy="1242695"/>
            <wp:effectExtent l="0" t="0" r="7620" b="0"/>
            <wp:wrapThrough wrapText="bothSides">
              <wp:wrapPolygon edited="0">
                <wp:start x="0" y="0"/>
                <wp:lineTo x="0" y="21192"/>
                <wp:lineTo x="21572" y="21192"/>
                <wp:lineTo x="21572" y="0"/>
                <wp:lineTo x="0" y="0"/>
              </wp:wrapPolygon>
            </wp:wrapThrough>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r w:rsidRPr="00522D2D">
        <w:rPr>
          <w:noProof/>
          <w:lang w:val="pt-BR" w:eastAsia="pt-BR"/>
        </w:rPr>
        <w:drawing>
          <wp:anchor distT="0" distB="0" distL="114300" distR="114300" simplePos="0" relativeHeight="251677184" behindDoc="0" locked="0" layoutInCell="1" allowOverlap="1" wp14:anchorId="7CA8B8AE" wp14:editId="59E0DD0F">
            <wp:simplePos x="0" y="0"/>
            <wp:positionH relativeFrom="page">
              <wp:posOffset>843280</wp:posOffset>
            </wp:positionH>
            <wp:positionV relativeFrom="paragraph">
              <wp:posOffset>2964399</wp:posOffset>
            </wp:positionV>
            <wp:extent cx="8888730" cy="1242695"/>
            <wp:effectExtent l="0" t="0" r="7620" b="0"/>
            <wp:wrapThrough wrapText="bothSides">
              <wp:wrapPolygon edited="0">
                <wp:start x="0" y="0"/>
                <wp:lineTo x="0" y="21192"/>
                <wp:lineTo x="21572" y="21192"/>
                <wp:lineTo x="21572" y="0"/>
                <wp:lineTo x="0" y="0"/>
              </wp:wrapPolygon>
            </wp:wrapThrough>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19BEEAE1" w14:textId="249CBAA9" w:rsidR="006C5F98" w:rsidRDefault="006C5F98">
      <w:pPr>
        <w:ind w:left="132"/>
        <w:rPr>
          <w:i/>
          <w:sz w:val="20"/>
          <w:szCs w:val="20"/>
        </w:rPr>
      </w:pPr>
    </w:p>
    <w:p w14:paraId="1FFFB732" w14:textId="6F515D9F" w:rsidR="006C5F98" w:rsidRDefault="006C5F98">
      <w:pPr>
        <w:ind w:left="132"/>
        <w:rPr>
          <w:i/>
          <w:sz w:val="20"/>
          <w:szCs w:val="20"/>
        </w:rPr>
      </w:pPr>
    </w:p>
    <w:p w14:paraId="666EA10C" w14:textId="3C8D8E7F" w:rsidR="006C5F98" w:rsidRDefault="006C5F98">
      <w:pPr>
        <w:ind w:left="132"/>
        <w:rPr>
          <w:i/>
          <w:sz w:val="20"/>
          <w:szCs w:val="20"/>
        </w:rPr>
      </w:pPr>
    </w:p>
    <w:p w14:paraId="5625BD4B" w14:textId="645E43B5" w:rsidR="006C5F98" w:rsidRDefault="006C5F98">
      <w:pPr>
        <w:ind w:left="132"/>
        <w:rPr>
          <w:i/>
          <w:sz w:val="20"/>
          <w:szCs w:val="20"/>
        </w:rPr>
      </w:pPr>
    </w:p>
    <w:p w14:paraId="081A4C8A" w14:textId="58E92FF0" w:rsidR="006C5F98" w:rsidRDefault="006C5F98">
      <w:pPr>
        <w:ind w:left="132"/>
        <w:rPr>
          <w:i/>
          <w:sz w:val="20"/>
          <w:szCs w:val="20"/>
        </w:rPr>
      </w:pPr>
    </w:p>
    <w:p w14:paraId="77C2AF4B" w14:textId="2E242F5A" w:rsidR="00B207A9" w:rsidRDefault="00B207A9">
      <w:pPr>
        <w:ind w:left="132"/>
        <w:rPr>
          <w:i/>
          <w:sz w:val="20"/>
          <w:szCs w:val="20"/>
        </w:rPr>
      </w:pPr>
    </w:p>
    <w:p w14:paraId="5FACA1A9" w14:textId="1EDA1863" w:rsidR="00B207A9" w:rsidRDefault="00B207A9">
      <w:pPr>
        <w:ind w:left="132"/>
        <w:rPr>
          <w:i/>
          <w:sz w:val="20"/>
          <w:szCs w:val="20"/>
        </w:rPr>
      </w:pPr>
    </w:p>
    <w:p w14:paraId="5687A040" w14:textId="58574FA6" w:rsidR="00B207A9" w:rsidRDefault="007F70AC">
      <w:pPr>
        <w:ind w:left="132"/>
        <w:rPr>
          <w:i/>
          <w:sz w:val="20"/>
          <w:szCs w:val="20"/>
        </w:rPr>
      </w:pPr>
      <w:r w:rsidRPr="00AF2485">
        <w:rPr>
          <w:noProof/>
          <w:lang w:val="pt-BR" w:eastAsia="pt-BR"/>
        </w:rPr>
        <w:drawing>
          <wp:anchor distT="0" distB="0" distL="114300" distR="114300" simplePos="0" relativeHeight="251668992" behindDoc="0" locked="0" layoutInCell="1" allowOverlap="1" wp14:anchorId="5704ED67" wp14:editId="289775E9">
            <wp:simplePos x="0" y="0"/>
            <wp:positionH relativeFrom="margin">
              <wp:align>center</wp:align>
            </wp:positionH>
            <wp:positionV relativeFrom="paragraph">
              <wp:posOffset>236855</wp:posOffset>
            </wp:positionV>
            <wp:extent cx="8888730" cy="1242695"/>
            <wp:effectExtent l="0" t="0" r="7620" b="0"/>
            <wp:wrapThrough wrapText="bothSides">
              <wp:wrapPolygon edited="0">
                <wp:start x="0" y="0"/>
                <wp:lineTo x="0" y="21192"/>
                <wp:lineTo x="21572" y="21192"/>
                <wp:lineTo x="21572" y="0"/>
                <wp:lineTo x="0" y="0"/>
              </wp:wrapPolygon>
            </wp:wrapThrough>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88730" cy="1242695"/>
                    </a:xfrm>
                    <a:prstGeom prst="rect">
                      <a:avLst/>
                    </a:prstGeom>
                    <a:noFill/>
                    <a:ln>
                      <a:noFill/>
                    </a:ln>
                  </pic:spPr>
                </pic:pic>
              </a:graphicData>
            </a:graphic>
          </wp:anchor>
        </w:drawing>
      </w:r>
    </w:p>
    <w:p w14:paraId="3A93DA44" w14:textId="4E59500D" w:rsidR="00B207A9" w:rsidRDefault="00B207A9">
      <w:pPr>
        <w:ind w:left="132"/>
        <w:rPr>
          <w:i/>
          <w:sz w:val="20"/>
          <w:szCs w:val="20"/>
        </w:rPr>
      </w:pPr>
    </w:p>
    <w:p w14:paraId="5F3BD536" w14:textId="6456EB6E" w:rsidR="003A5023" w:rsidRPr="0068363F" w:rsidRDefault="00806A69">
      <w:pPr>
        <w:ind w:left="132"/>
        <w:rPr>
          <w:iCs/>
          <w:sz w:val="20"/>
          <w:szCs w:val="20"/>
        </w:rPr>
      </w:pPr>
      <w:r w:rsidRPr="0068363F">
        <w:rPr>
          <w:iCs/>
          <w:sz w:val="20"/>
          <w:szCs w:val="20"/>
        </w:rPr>
        <w:t>Bandeirantes,</w:t>
      </w:r>
      <w:r w:rsidRPr="0068363F">
        <w:rPr>
          <w:iCs/>
          <w:spacing w:val="-1"/>
          <w:sz w:val="20"/>
          <w:szCs w:val="20"/>
        </w:rPr>
        <w:t xml:space="preserve"> </w:t>
      </w:r>
      <w:r w:rsidR="006B5460">
        <w:rPr>
          <w:iCs/>
          <w:spacing w:val="-1"/>
          <w:sz w:val="20"/>
          <w:szCs w:val="20"/>
        </w:rPr>
        <w:t>26</w:t>
      </w:r>
      <w:r w:rsidR="003E378D" w:rsidRPr="0068363F">
        <w:rPr>
          <w:iCs/>
          <w:spacing w:val="-1"/>
          <w:sz w:val="20"/>
          <w:szCs w:val="20"/>
        </w:rPr>
        <w:t xml:space="preserve"> </w:t>
      </w:r>
      <w:r w:rsidRPr="0068363F">
        <w:rPr>
          <w:iCs/>
          <w:sz w:val="20"/>
          <w:szCs w:val="20"/>
        </w:rPr>
        <w:t xml:space="preserve"> de</w:t>
      </w:r>
      <w:r w:rsidRPr="0068363F">
        <w:rPr>
          <w:iCs/>
          <w:spacing w:val="-1"/>
          <w:sz w:val="20"/>
          <w:szCs w:val="20"/>
        </w:rPr>
        <w:t xml:space="preserve"> </w:t>
      </w:r>
      <w:r w:rsidR="007D5CFB">
        <w:rPr>
          <w:iCs/>
          <w:spacing w:val="-1"/>
          <w:sz w:val="20"/>
          <w:szCs w:val="20"/>
        </w:rPr>
        <w:t>agosto</w:t>
      </w:r>
      <w:r w:rsidRPr="0068363F">
        <w:rPr>
          <w:iCs/>
          <w:sz w:val="20"/>
          <w:szCs w:val="20"/>
        </w:rPr>
        <w:t xml:space="preserve"> de</w:t>
      </w:r>
      <w:r w:rsidRPr="0068363F">
        <w:rPr>
          <w:iCs/>
          <w:spacing w:val="-1"/>
          <w:sz w:val="20"/>
          <w:szCs w:val="20"/>
        </w:rPr>
        <w:t xml:space="preserve"> </w:t>
      </w:r>
      <w:r w:rsidRPr="0068363F">
        <w:rPr>
          <w:iCs/>
          <w:spacing w:val="-2"/>
          <w:sz w:val="20"/>
          <w:szCs w:val="20"/>
        </w:rPr>
        <w:t>202</w:t>
      </w:r>
      <w:r w:rsidR="003D7778" w:rsidRPr="0068363F">
        <w:rPr>
          <w:iCs/>
          <w:spacing w:val="-2"/>
          <w:sz w:val="20"/>
          <w:szCs w:val="20"/>
        </w:rPr>
        <w:t>5</w:t>
      </w:r>
      <w:r w:rsidRPr="0068363F">
        <w:rPr>
          <w:iCs/>
          <w:spacing w:val="-2"/>
          <w:sz w:val="20"/>
          <w:szCs w:val="20"/>
        </w:rPr>
        <w:t>.</w:t>
      </w:r>
    </w:p>
    <w:p w14:paraId="156F7454" w14:textId="770418E0" w:rsidR="003A5023" w:rsidRPr="0068363F" w:rsidRDefault="003A5023">
      <w:pPr>
        <w:pStyle w:val="Corpodetexto"/>
        <w:rPr>
          <w:iCs/>
          <w:sz w:val="20"/>
          <w:szCs w:val="20"/>
        </w:rPr>
      </w:pPr>
    </w:p>
    <w:p w14:paraId="18E1273E" w14:textId="6221E7DA" w:rsidR="003E378D" w:rsidRDefault="003E378D">
      <w:pPr>
        <w:pStyle w:val="Corpodetexto"/>
        <w:rPr>
          <w:iCs/>
          <w:sz w:val="20"/>
          <w:szCs w:val="20"/>
        </w:rPr>
      </w:pPr>
    </w:p>
    <w:p w14:paraId="49C87C53" w14:textId="2B5645BC" w:rsidR="007F5095" w:rsidRDefault="007F5095">
      <w:pPr>
        <w:pStyle w:val="Corpodetexto"/>
        <w:rPr>
          <w:iCs/>
          <w:sz w:val="20"/>
          <w:szCs w:val="20"/>
        </w:rPr>
      </w:pPr>
    </w:p>
    <w:p w14:paraId="27BDFF03" w14:textId="3F8FCB1A" w:rsidR="007F5095" w:rsidRDefault="007F5095">
      <w:pPr>
        <w:pStyle w:val="Corpodetexto"/>
        <w:rPr>
          <w:iCs/>
          <w:sz w:val="20"/>
          <w:szCs w:val="20"/>
        </w:rPr>
      </w:pPr>
    </w:p>
    <w:p w14:paraId="0A6F8C00" w14:textId="77777777" w:rsidR="00336BA2" w:rsidRDefault="00336BA2">
      <w:pPr>
        <w:pStyle w:val="Corpodetexto"/>
        <w:rPr>
          <w:iCs/>
          <w:sz w:val="20"/>
          <w:szCs w:val="20"/>
        </w:rPr>
      </w:pPr>
    </w:p>
    <w:p w14:paraId="1EB55D90" w14:textId="2ED325FF" w:rsidR="007F5095" w:rsidRDefault="007F5095">
      <w:pPr>
        <w:pStyle w:val="Corpodetexto"/>
        <w:rPr>
          <w:iCs/>
          <w:sz w:val="20"/>
          <w:szCs w:val="20"/>
        </w:rPr>
      </w:pPr>
    </w:p>
    <w:p w14:paraId="7B41B45D" w14:textId="76FEE417" w:rsidR="007F5095" w:rsidRPr="007F5095" w:rsidRDefault="00C96E4B" w:rsidP="007F5095">
      <w:pPr>
        <w:pStyle w:val="Corpodetexto"/>
        <w:rPr>
          <w:iCs/>
          <w:sz w:val="20"/>
          <w:szCs w:val="20"/>
        </w:rPr>
      </w:pPr>
      <w:r>
        <w:rPr>
          <w:iCs/>
          <w:sz w:val="20"/>
          <w:szCs w:val="20"/>
        </w:rPr>
        <w:t xml:space="preserve">                     </w:t>
      </w:r>
      <w:r w:rsidR="007F5095" w:rsidRPr="007F5095">
        <w:rPr>
          <w:iCs/>
          <w:sz w:val="20"/>
          <w:szCs w:val="20"/>
        </w:rPr>
        <w:t xml:space="preserve">ALINE FIRMINO NEVES VASCONCELOS              </w:t>
      </w:r>
      <w:r>
        <w:rPr>
          <w:iCs/>
          <w:sz w:val="20"/>
          <w:szCs w:val="20"/>
        </w:rPr>
        <w:t xml:space="preserve">                                   </w:t>
      </w:r>
      <w:r w:rsidR="007F5095" w:rsidRPr="007F5095">
        <w:rPr>
          <w:iCs/>
          <w:sz w:val="20"/>
          <w:szCs w:val="20"/>
        </w:rPr>
        <w:t xml:space="preserve">  ROSIANE CRISTINA VIEIRA NÉIA STORTI</w:t>
      </w:r>
    </w:p>
    <w:p w14:paraId="22B156D6" w14:textId="3C2CEAD9" w:rsidR="007F5095" w:rsidRPr="007F5095" w:rsidRDefault="00C96E4B" w:rsidP="007F5095">
      <w:pPr>
        <w:pStyle w:val="Corpodetexto"/>
        <w:rPr>
          <w:iCs/>
          <w:sz w:val="20"/>
          <w:szCs w:val="20"/>
        </w:rPr>
      </w:pPr>
      <w:r>
        <w:rPr>
          <w:iCs/>
          <w:sz w:val="20"/>
          <w:szCs w:val="20"/>
        </w:rPr>
        <w:t xml:space="preserve">                     </w:t>
      </w:r>
      <w:r w:rsidR="007F5095" w:rsidRPr="007F5095">
        <w:rPr>
          <w:iCs/>
          <w:sz w:val="20"/>
          <w:szCs w:val="20"/>
        </w:rPr>
        <w:t xml:space="preserve">  Secret</w:t>
      </w:r>
      <w:r w:rsidR="00925AA2">
        <w:rPr>
          <w:iCs/>
          <w:sz w:val="20"/>
          <w:szCs w:val="20"/>
        </w:rPr>
        <w:t>á</w:t>
      </w:r>
      <w:r w:rsidR="007F5095" w:rsidRPr="007F5095">
        <w:rPr>
          <w:iCs/>
          <w:sz w:val="20"/>
          <w:szCs w:val="20"/>
        </w:rPr>
        <w:t xml:space="preserve">ria Municipal de Educação e Cultura                     </w:t>
      </w:r>
      <w:r>
        <w:rPr>
          <w:iCs/>
          <w:sz w:val="20"/>
          <w:szCs w:val="20"/>
        </w:rPr>
        <w:t xml:space="preserve">                  </w:t>
      </w:r>
      <w:r w:rsidR="007F5095" w:rsidRPr="007F5095">
        <w:rPr>
          <w:iCs/>
          <w:sz w:val="20"/>
          <w:szCs w:val="20"/>
        </w:rPr>
        <w:t xml:space="preserve">        Secret</w:t>
      </w:r>
      <w:r w:rsidR="00925AA2">
        <w:rPr>
          <w:iCs/>
          <w:sz w:val="20"/>
          <w:szCs w:val="20"/>
        </w:rPr>
        <w:t>á</w:t>
      </w:r>
      <w:r w:rsidR="007F5095" w:rsidRPr="007F5095">
        <w:rPr>
          <w:iCs/>
          <w:sz w:val="20"/>
          <w:szCs w:val="20"/>
        </w:rPr>
        <w:t>ria de Assistência Social e Assuntos da Família</w:t>
      </w:r>
    </w:p>
    <w:p w14:paraId="085D1DBF" w14:textId="4598A6C9" w:rsidR="007F5095" w:rsidRDefault="00C96E4B" w:rsidP="007F5095">
      <w:pPr>
        <w:pStyle w:val="Corpodetexto"/>
        <w:rPr>
          <w:iCs/>
          <w:sz w:val="20"/>
          <w:szCs w:val="20"/>
        </w:rPr>
      </w:pPr>
      <w:r>
        <w:rPr>
          <w:iCs/>
          <w:sz w:val="20"/>
          <w:szCs w:val="20"/>
        </w:rPr>
        <w:t xml:space="preserve">   </w:t>
      </w:r>
    </w:p>
    <w:p w14:paraId="0C434F41" w14:textId="0D44291D" w:rsidR="00C96E4B" w:rsidRDefault="00C96E4B" w:rsidP="007F5095">
      <w:pPr>
        <w:pStyle w:val="Corpodetexto"/>
        <w:rPr>
          <w:iCs/>
          <w:sz w:val="20"/>
          <w:szCs w:val="20"/>
        </w:rPr>
      </w:pPr>
    </w:p>
    <w:p w14:paraId="0AE9EF5E" w14:textId="4B90949B" w:rsidR="00C96E4B" w:rsidRDefault="00C96E4B" w:rsidP="007F5095">
      <w:pPr>
        <w:pStyle w:val="Corpodetexto"/>
        <w:rPr>
          <w:iCs/>
          <w:sz w:val="20"/>
          <w:szCs w:val="20"/>
        </w:rPr>
      </w:pPr>
    </w:p>
    <w:p w14:paraId="04A1E5A3" w14:textId="6EFFE9AC" w:rsidR="00C96E4B" w:rsidRDefault="00C96E4B" w:rsidP="007F5095">
      <w:pPr>
        <w:pStyle w:val="Corpodetexto"/>
        <w:rPr>
          <w:iCs/>
          <w:sz w:val="20"/>
          <w:szCs w:val="20"/>
        </w:rPr>
      </w:pPr>
    </w:p>
    <w:p w14:paraId="6AB44B04" w14:textId="77777777" w:rsidR="00336BA2" w:rsidRPr="007F5095" w:rsidRDefault="00336BA2" w:rsidP="007F5095">
      <w:pPr>
        <w:pStyle w:val="Corpodetexto"/>
        <w:rPr>
          <w:iCs/>
          <w:sz w:val="20"/>
          <w:szCs w:val="20"/>
        </w:rPr>
      </w:pPr>
    </w:p>
    <w:p w14:paraId="774ADF3B" w14:textId="66119596" w:rsidR="007F5095" w:rsidRPr="007F5095" w:rsidRDefault="00C96E4B" w:rsidP="007F5095">
      <w:pPr>
        <w:pStyle w:val="Corpodetexto"/>
        <w:rPr>
          <w:iCs/>
          <w:sz w:val="20"/>
          <w:szCs w:val="20"/>
        </w:rPr>
      </w:pPr>
      <w:r>
        <w:rPr>
          <w:iCs/>
          <w:sz w:val="20"/>
          <w:szCs w:val="20"/>
        </w:rPr>
        <w:t xml:space="preserve">   </w:t>
      </w:r>
    </w:p>
    <w:p w14:paraId="0E62D924" w14:textId="72F565FF" w:rsidR="007F5095" w:rsidRPr="007F5095" w:rsidRDefault="007F5095" w:rsidP="007F5095">
      <w:pPr>
        <w:pStyle w:val="Corpodetexto"/>
        <w:rPr>
          <w:iCs/>
          <w:sz w:val="20"/>
          <w:szCs w:val="20"/>
        </w:rPr>
      </w:pPr>
      <w:r w:rsidRPr="007F5095">
        <w:rPr>
          <w:iCs/>
          <w:sz w:val="20"/>
          <w:szCs w:val="20"/>
        </w:rPr>
        <w:t xml:space="preserve">      </w:t>
      </w:r>
      <w:r w:rsidR="00C96E4B">
        <w:rPr>
          <w:iCs/>
          <w:sz w:val="20"/>
          <w:szCs w:val="20"/>
        </w:rPr>
        <w:t xml:space="preserve">                    </w:t>
      </w:r>
      <w:r w:rsidRPr="007F5095">
        <w:rPr>
          <w:iCs/>
          <w:sz w:val="20"/>
          <w:szCs w:val="20"/>
        </w:rPr>
        <w:t xml:space="preserve">     ALEXANDRO BERETTA                                  </w:t>
      </w:r>
      <w:r w:rsidR="00C96E4B">
        <w:rPr>
          <w:iCs/>
          <w:sz w:val="20"/>
          <w:szCs w:val="20"/>
        </w:rPr>
        <w:t xml:space="preserve">                                  </w:t>
      </w:r>
      <w:r w:rsidRPr="007F5095">
        <w:rPr>
          <w:iCs/>
          <w:sz w:val="20"/>
          <w:szCs w:val="20"/>
        </w:rPr>
        <w:t xml:space="preserve">    </w:t>
      </w:r>
      <w:r w:rsidR="00C96E4B">
        <w:rPr>
          <w:iCs/>
          <w:sz w:val="20"/>
          <w:szCs w:val="20"/>
        </w:rPr>
        <w:t xml:space="preserve">     </w:t>
      </w:r>
      <w:r w:rsidRPr="007F5095">
        <w:rPr>
          <w:iCs/>
          <w:sz w:val="20"/>
          <w:szCs w:val="20"/>
        </w:rPr>
        <w:t xml:space="preserve">  CAMILA DIAS RAMALHO MATTA</w:t>
      </w:r>
    </w:p>
    <w:p w14:paraId="0130F38D" w14:textId="399E46D5" w:rsidR="007F5095" w:rsidRPr="007F5095" w:rsidRDefault="007F5095" w:rsidP="007F5095">
      <w:pPr>
        <w:pStyle w:val="Corpodetexto"/>
        <w:rPr>
          <w:iCs/>
          <w:sz w:val="20"/>
          <w:szCs w:val="20"/>
        </w:rPr>
      </w:pPr>
      <w:r w:rsidRPr="007F5095">
        <w:rPr>
          <w:iCs/>
          <w:sz w:val="20"/>
          <w:szCs w:val="20"/>
        </w:rPr>
        <w:t xml:space="preserve">       </w:t>
      </w:r>
      <w:r w:rsidR="00C96E4B">
        <w:rPr>
          <w:iCs/>
          <w:sz w:val="20"/>
          <w:szCs w:val="20"/>
        </w:rPr>
        <w:t xml:space="preserve">                 </w:t>
      </w:r>
      <w:r w:rsidRPr="007F5095">
        <w:rPr>
          <w:iCs/>
          <w:sz w:val="20"/>
          <w:szCs w:val="20"/>
        </w:rPr>
        <w:t xml:space="preserve">    Secretári</w:t>
      </w:r>
      <w:r w:rsidR="002006E8">
        <w:rPr>
          <w:iCs/>
          <w:sz w:val="20"/>
          <w:szCs w:val="20"/>
        </w:rPr>
        <w:t>o</w:t>
      </w:r>
      <w:r w:rsidRPr="007F5095">
        <w:rPr>
          <w:iCs/>
          <w:sz w:val="20"/>
          <w:szCs w:val="20"/>
        </w:rPr>
        <w:t xml:space="preserve"> Municipal de Saúde                               </w:t>
      </w:r>
      <w:r w:rsidR="00C96E4B">
        <w:rPr>
          <w:iCs/>
          <w:sz w:val="20"/>
          <w:szCs w:val="20"/>
        </w:rPr>
        <w:t xml:space="preserve">                                   </w:t>
      </w:r>
      <w:r w:rsidRPr="007F5095">
        <w:rPr>
          <w:iCs/>
          <w:sz w:val="20"/>
          <w:szCs w:val="20"/>
        </w:rPr>
        <w:t xml:space="preserve"> </w:t>
      </w:r>
      <w:r w:rsidR="00C96E4B">
        <w:rPr>
          <w:iCs/>
          <w:sz w:val="20"/>
          <w:szCs w:val="20"/>
        </w:rPr>
        <w:t xml:space="preserve">        </w:t>
      </w:r>
      <w:r w:rsidRPr="007F5095">
        <w:rPr>
          <w:iCs/>
          <w:sz w:val="20"/>
          <w:szCs w:val="20"/>
        </w:rPr>
        <w:t xml:space="preserve">    Secretária Municipal de Agricultura</w:t>
      </w:r>
    </w:p>
    <w:p w14:paraId="4DFC27E9" w14:textId="77777777" w:rsidR="007F5095" w:rsidRPr="007F5095" w:rsidRDefault="007F5095" w:rsidP="007F5095">
      <w:pPr>
        <w:pStyle w:val="Corpodetexto"/>
        <w:rPr>
          <w:iCs/>
          <w:sz w:val="20"/>
          <w:szCs w:val="20"/>
        </w:rPr>
      </w:pPr>
    </w:p>
    <w:p w14:paraId="5D93FE9E" w14:textId="7EB42F57" w:rsidR="007F5095" w:rsidRDefault="007F5095" w:rsidP="007F5095">
      <w:pPr>
        <w:pStyle w:val="Corpodetexto"/>
        <w:rPr>
          <w:iCs/>
          <w:sz w:val="20"/>
          <w:szCs w:val="20"/>
        </w:rPr>
      </w:pPr>
    </w:p>
    <w:p w14:paraId="6189079A" w14:textId="21AEC913" w:rsidR="00C96E4B" w:rsidRDefault="00C96E4B" w:rsidP="007F5095">
      <w:pPr>
        <w:pStyle w:val="Corpodetexto"/>
        <w:rPr>
          <w:iCs/>
          <w:sz w:val="20"/>
          <w:szCs w:val="20"/>
        </w:rPr>
      </w:pPr>
    </w:p>
    <w:p w14:paraId="4964919A" w14:textId="3232A786" w:rsidR="00336BA2" w:rsidRDefault="00336BA2" w:rsidP="007F5095">
      <w:pPr>
        <w:pStyle w:val="Corpodetexto"/>
        <w:rPr>
          <w:iCs/>
          <w:sz w:val="20"/>
          <w:szCs w:val="20"/>
        </w:rPr>
      </w:pPr>
    </w:p>
    <w:p w14:paraId="5C518CB4" w14:textId="77777777" w:rsidR="00336BA2" w:rsidRDefault="00336BA2" w:rsidP="007F5095">
      <w:pPr>
        <w:pStyle w:val="Corpodetexto"/>
        <w:rPr>
          <w:iCs/>
          <w:sz w:val="20"/>
          <w:szCs w:val="20"/>
        </w:rPr>
      </w:pPr>
    </w:p>
    <w:p w14:paraId="465AEF58" w14:textId="77777777" w:rsidR="00C96E4B" w:rsidRPr="007F5095" w:rsidRDefault="00C96E4B" w:rsidP="007F5095">
      <w:pPr>
        <w:pStyle w:val="Corpodetexto"/>
        <w:rPr>
          <w:iCs/>
          <w:sz w:val="20"/>
          <w:szCs w:val="20"/>
        </w:rPr>
      </w:pPr>
    </w:p>
    <w:p w14:paraId="119BEB10" w14:textId="299CDA43" w:rsidR="007F5095" w:rsidRPr="007F5095" w:rsidRDefault="00C96E4B" w:rsidP="007F5095">
      <w:pPr>
        <w:pStyle w:val="Corpodetexto"/>
        <w:rPr>
          <w:iCs/>
          <w:sz w:val="20"/>
          <w:szCs w:val="20"/>
        </w:rPr>
      </w:pPr>
      <w:r>
        <w:rPr>
          <w:iCs/>
          <w:sz w:val="20"/>
          <w:szCs w:val="20"/>
        </w:rPr>
        <w:t xml:space="preserve"> </w:t>
      </w:r>
    </w:p>
    <w:p w14:paraId="25957B5D" w14:textId="0AB98210" w:rsidR="007F5095" w:rsidRPr="007F5095" w:rsidRDefault="00C96E4B" w:rsidP="007F5095">
      <w:pPr>
        <w:pStyle w:val="Corpodetexto"/>
        <w:rPr>
          <w:iCs/>
          <w:sz w:val="20"/>
          <w:szCs w:val="20"/>
        </w:rPr>
      </w:pPr>
      <w:r>
        <w:rPr>
          <w:iCs/>
          <w:sz w:val="20"/>
          <w:szCs w:val="20"/>
        </w:rPr>
        <w:t xml:space="preserve">                                                                                       </w:t>
      </w:r>
      <w:r w:rsidR="007F5095" w:rsidRPr="007F5095">
        <w:rPr>
          <w:iCs/>
          <w:sz w:val="20"/>
          <w:szCs w:val="20"/>
        </w:rPr>
        <w:t xml:space="preserve"> CLAUDIA JANZ DA SILVA                                               </w:t>
      </w:r>
    </w:p>
    <w:p w14:paraId="75656274" w14:textId="0E2FB56F" w:rsidR="007F5095" w:rsidRDefault="00C96E4B" w:rsidP="007F5095">
      <w:pPr>
        <w:pStyle w:val="Corpodetexto"/>
        <w:rPr>
          <w:iCs/>
          <w:sz w:val="20"/>
          <w:szCs w:val="20"/>
        </w:rPr>
      </w:pPr>
      <w:r>
        <w:rPr>
          <w:iCs/>
          <w:sz w:val="20"/>
          <w:szCs w:val="20"/>
        </w:rPr>
        <w:t xml:space="preserve">                                                                                 </w:t>
      </w:r>
      <w:r w:rsidR="007F5095" w:rsidRPr="007F5095">
        <w:rPr>
          <w:iCs/>
          <w:sz w:val="20"/>
          <w:szCs w:val="20"/>
        </w:rPr>
        <w:t>Secretária Municipal de Administração</w:t>
      </w:r>
    </w:p>
    <w:p w14:paraId="194508EE" w14:textId="60C2D9F1" w:rsidR="007F5095" w:rsidRPr="0068363F" w:rsidRDefault="00C96E4B">
      <w:pPr>
        <w:pStyle w:val="Corpodetexto"/>
        <w:rPr>
          <w:iCs/>
          <w:sz w:val="20"/>
          <w:szCs w:val="20"/>
        </w:rPr>
      </w:pPr>
      <w:r>
        <w:rPr>
          <w:iCs/>
          <w:sz w:val="20"/>
          <w:szCs w:val="20"/>
        </w:rPr>
        <w:t xml:space="preserve"> </w:t>
      </w:r>
    </w:p>
    <w:sectPr w:rsidR="007F5095" w:rsidRPr="0068363F" w:rsidSect="000275B0">
      <w:pgSz w:w="16838" w:h="11906" w:orient="landscape"/>
      <w:pgMar w:top="862" w:right="2081" w:bottom="760" w:left="1985" w:header="193" w:footer="561" w:gutter="0"/>
      <w:cols w:space="720"/>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E1C32" w14:textId="77777777" w:rsidR="00F06BC7" w:rsidRDefault="00F06BC7">
      <w:r>
        <w:separator/>
      </w:r>
    </w:p>
  </w:endnote>
  <w:endnote w:type="continuationSeparator" w:id="0">
    <w:p w14:paraId="179256C6" w14:textId="77777777" w:rsidR="00F06BC7" w:rsidRDefault="00F0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6D5F8" w14:textId="185DB54B" w:rsidR="00F06BC7" w:rsidRDefault="00F06BC7">
    <w:pPr>
      <w:pStyle w:val="Corpodetexto"/>
      <w:spacing w:line="12" w:lineRule="auto"/>
      <w:rPr>
        <w:sz w:val="20"/>
      </w:rPr>
    </w:pPr>
    <w:r>
      <w:rPr>
        <w:noProof/>
        <w:lang w:val="pt-BR" w:eastAsia="pt-BR"/>
      </w:rPr>
      <mc:AlternateContent>
        <mc:Choice Requires="wps">
          <w:drawing>
            <wp:anchor distT="72390" distB="72390" distL="0" distR="0" simplePos="0" relativeHeight="251652096" behindDoc="1" locked="0" layoutInCell="0" allowOverlap="1" wp14:anchorId="6FD4F87E" wp14:editId="584DEB37">
              <wp:simplePos x="0" y="0"/>
              <wp:positionH relativeFrom="page">
                <wp:posOffset>1203960</wp:posOffset>
              </wp:positionH>
              <wp:positionV relativeFrom="page">
                <wp:posOffset>10175240</wp:posOffset>
              </wp:positionV>
              <wp:extent cx="3047365" cy="8255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736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76BAD" w14:textId="77777777" w:rsidR="00F06BC7" w:rsidRDefault="00F06BC7">
                          <w:pPr>
                            <w:pStyle w:val="Contedodoquadro"/>
                            <w:spacing w:before="20"/>
                            <w:ind w:left="20"/>
                          </w:pPr>
                          <w:r>
                            <w:rPr>
                              <w:w w:val="105"/>
                              <w:sz w:val="8"/>
                            </w:rPr>
                            <w:t>Rua</w:t>
                          </w:r>
                          <w:r>
                            <w:rPr>
                              <w:spacing w:val="-7"/>
                              <w:w w:val="105"/>
                              <w:sz w:val="8"/>
                            </w:rPr>
                            <w:t xml:space="preserve"> </w:t>
                          </w:r>
                          <w:r>
                            <w:rPr>
                              <w:w w:val="105"/>
                              <w:sz w:val="8"/>
                            </w:rPr>
                            <w:t>Frei</w:t>
                          </w:r>
                          <w:r>
                            <w:rPr>
                              <w:spacing w:val="-5"/>
                              <w:w w:val="105"/>
                              <w:sz w:val="8"/>
                            </w:rPr>
                            <w:t xml:space="preserve"> </w:t>
                          </w:r>
                          <w:r>
                            <w:rPr>
                              <w:w w:val="105"/>
                              <w:sz w:val="8"/>
                            </w:rPr>
                            <w:t>Rafael</w:t>
                          </w:r>
                          <w:r>
                            <w:rPr>
                              <w:spacing w:val="-5"/>
                              <w:w w:val="105"/>
                              <w:sz w:val="8"/>
                            </w:rPr>
                            <w:t xml:space="preserve"> </w:t>
                          </w:r>
                          <w:r>
                            <w:rPr>
                              <w:w w:val="105"/>
                              <w:sz w:val="8"/>
                            </w:rPr>
                            <w:t>Proner</w:t>
                          </w:r>
                          <w:r>
                            <w:rPr>
                              <w:spacing w:val="13"/>
                              <w:w w:val="105"/>
                              <w:sz w:val="8"/>
                            </w:rPr>
                            <w:t xml:space="preserve"> </w:t>
                          </w:r>
                          <w:r>
                            <w:rPr>
                              <w:w w:val="105"/>
                              <w:sz w:val="8"/>
                            </w:rPr>
                            <w:t>nº</w:t>
                          </w:r>
                          <w:r>
                            <w:rPr>
                              <w:spacing w:val="-5"/>
                              <w:w w:val="105"/>
                              <w:sz w:val="8"/>
                            </w:rPr>
                            <w:t xml:space="preserve"> </w:t>
                          </w:r>
                          <w:r>
                            <w:rPr>
                              <w:w w:val="105"/>
                              <w:sz w:val="8"/>
                            </w:rPr>
                            <w:t>1457</w:t>
                          </w:r>
                          <w:r>
                            <w:rPr>
                              <w:spacing w:val="-5"/>
                              <w:w w:val="105"/>
                              <w:sz w:val="8"/>
                            </w:rPr>
                            <w:t xml:space="preserve"> </w:t>
                          </w:r>
                          <w:r>
                            <w:rPr>
                              <w:w w:val="105"/>
                              <w:sz w:val="8"/>
                            </w:rPr>
                            <w:t>–</w:t>
                          </w:r>
                          <w:r>
                            <w:rPr>
                              <w:spacing w:val="-5"/>
                              <w:w w:val="105"/>
                              <w:sz w:val="8"/>
                            </w:rPr>
                            <w:t xml:space="preserve"> </w:t>
                          </w:r>
                          <w:r>
                            <w:rPr>
                              <w:w w:val="105"/>
                              <w:sz w:val="8"/>
                            </w:rPr>
                            <w:t>Caixa</w:t>
                          </w:r>
                          <w:r>
                            <w:rPr>
                              <w:spacing w:val="-4"/>
                              <w:w w:val="105"/>
                              <w:sz w:val="8"/>
                            </w:rPr>
                            <w:t xml:space="preserve"> </w:t>
                          </w:r>
                          <w:r>
                            <w:rPr>
                              <w:w w:val="105"/>
                              <w:sz w:val="8"/>
                            </w:rPr>
                            <w:t>Postal</w:t>
                          </w:r>
                          <w:r>
                            <w:rPr>
                              <w:spacing w:val="-5"/>
                              <w:w w:val="105"/>
                              <w:sz w:val="8"/>
                            </w:rPr>
                            <w:t xml:space="preserve"> </w:t>
                          </w:r>
                          <w:r>
                            <w:rPr>
                              <w:w w:val="105"/>
                              <w:sz w:val="8"/>
                            </w:rPr>
                            <w:t>281</w:t>
                          </w:r>
                          <w:r>
                            <w:rPr>
                              <w:spacing w:val="-5"/>
                              <w:w w:val="105"/>
                              <w:sz w:val="8"/>
                            </w:rPr>
                            <w:t xml:space="preserve"> </w:t>
                          </w:r>
                          <w:r>
                            <w:rPr>
                              <w:w w:val="105"/>
                              <w:sz w:val="8"/>
                            </w:rPr>
                            <w:t>–</w:t>
                          </w:r>
                          <w:r>
                            <w:rPr>
                              <w:spacing w:val="-4"/>
                              <w:w w:val="105"/>
                              <w:sz w:val="8"/>
                            </w:rPr>
                            <w:t xml:space="preserve"> </w:t>
                          </w:r>
                          <w:r>
                            <w:rPr>
                              <w:w w:val="105"/>
                              <w:sz w:val="8"/>
                            </w:rPr>
                            <w:t>CEP</w:t>
                          </w:r>
                          <w:r>
                            <w:rPr>
                              <w:spacing w:val="-5"/>
                              <w:w w:val="105"/>
                              <w:sz w:val="8"/>
                            </w:rPr>
                            <w:t xml:space="preserve"> </w:t>
                          </w:r>
                          <w:r>
                            <w:rPr>
                              <w:w w:val="105"/>
                              <w:sz w:val="8"/>
                            </w:rPr>
                            <w:t>86.360-000</w:t>
                          </w:r>
                          <w:r>
                            <w:rPr>
                              <w:spacing w:val="-5"/>
                              <w:w w:val="105"/>
                              <w:sz w:val="8"/>
                            </w:rPr>
                            <w:t xml:space="preserve"> </w:t>
                          </w:r>
                          <w:r>
                            <w:rPr>
                              <w:w w:val="105"/>
                              <w:sz w:val="8"/>
                            </w:rPr>
                            <w:t>––</w:t>
                          </w:r>
                          <w:r>
                            <w:rPr>
                              <w:spacing w:val="-5"/>
                              <w:w w:val="105"/>
                              <w:sz w:val="8"/>
                            </w:rPr>
                            <w:t xml:space="preserve"> </w:t>
                          </w:r>
                          <w:r>
                            <w:rPr>
                              <w:w w:val="105"/>
                              <w:sz w:val="8"/>
                            </w:rPr>
                            <w:t>Tel:</w:t>
                          </w:r>
                          <w:r>
                            <w:rPr>
                              <w:spacing w:val="-4"/>
                              <w:w w:val="105"/>
                              <w:sz w:val="8"/>
                            </w:rPr>
                            <w:t xml:space="preserve"> </w:t>
                          </w:r>
                          <w:r>
                            <w:rPr>
                              <w:w w:val="105"/>
                              <w:sz w:val="8"/>
                            </w:rPr>
                            <w:t>(43)</w:t>
                          </w:r>
                          <w:r>
                            <w:rPr>
                              <w:spacing w:val="-5"/>
                              <w:w w:val="105"/>
                              <w:sz w:val="8"/>
                            </w:rPr>
                            <w:t xml:space="preserve"> </w:t>
                          </w:r>
                          <w:r>
                            <w:rPr>
                              <w:w w:val="105"/>
                              <w:sz w:val="8"/>
                            </w:rPr>
                            <w:t>3542-4525</w:t>
                          </w:r>
                          <w:r>
                            <w:rPr>
                              <w:spacing w:val="-5"/>
                              <w:w w:val="105"/>
                              <w:sz w:val="8"/>
                            </w:rPr>
                            <w:t xml:space="preserve"> </w:t>
                          </w:r>
                          <w:r>
                            <w:rPr>
                              <w:w w:val="105"/>
                              <w:sz w:val="8"/>
                            </w:rPr>
                            <w:t>–</w:t>
                          </w:r>
                          <w:r>
                            <w:rPr>
                              <w:spacing w:val="-5"/>
                              <w:w w:val="105"/>
                              <w:sz w:val="8"/>
                            </w:rPr>
                            <w:t xml:space="preserve"> </w:t>
                          </w:r>
                          <w:r>
                            <w:rPr>
                              <w:w w:val="105"/>
                              <w:sz w:val="8"/>
                            </w:rPr>
                            <w:t>Fax</w:t>
                          </w:r>
                          <w:r>
                            <w:rPr>
                              <w:spacing w:val="-4"/>
                              <w:w w:val="105"/>
                              <w:sz w:val="8"/>
                            </w:rPr>
                            <w:t xml:space="preserve"> </w:t>
                          </w:r>
                          <w:r>
                            <w:rPr>
                              <w:w w:val="105"/>
                              <w:sz w:val="8"/>
                            </w:rPr>
                            <w:t>3542-3322</w:t>
                          </w:r>
                          <w:r>
                            <w:rPr>
                              <w:spacing w:val="12"/>
                              <w:w w:val="105"/>
                              <w:sz w:val="8"/>
                            </w:rPr>
                            <w:t xml:space="preserve"> </w:t>
                          </w:r>
                          <w:r>
                            <w:rPr>
                              <w:w w:val="105"/>
                              <w:sz w:val="8"/>
                            </w:rPr>
                            <w:t>e</w:t>
                          </w:r>
                          <w:r>
                            <w:rPr>
                              <w:spacing w:val="-5"/>
                              <w:w w:val="105"/>
                              <w:sz w:val="8"/>
                            </w:rPr>
                            <w:t xml:space="preserve"> </w:t>
                          </w:r>
                          <w:r>
                            <w:rPr>
                              <w:w w:val="105"/>
                              <w:sz w:val="8"/>
                            </w:rPr>
                            <w:t>CNPJ</w:t>
                          </w:r>
                          <w:r>
                            <w:rPr>
                              <w:spacing w:val="-4"/>
                              <w:w w:val="105"/>
                              <w:sz w:val="8"/>
                            </w:rPr>
                            <w:t xml:space="preserve"> </w:t>
                          </w:r>
                          <w:r>
                            <w:rPr>
                              <w:w w:val="105"/>
                              <w:sz w:val="8"/>
                            </w:rPr>
                            <w:t>76.235.753/0001-</w:t>
                          </w:r>
                          <w:r>
                            <w:rPr>
                              <w:spacing w:val="-5"/>
                              <w:w w:val="105"/>
                              <w:sz w:val="8"/>
                            </w:rPr>
                            <w:t>48</w:t>
                          </w:r>
                        </w:p>
                      </w:txbxContent>
                    </wps:txbx>
                    <wps:bodyPr rot="0" vert="horz" wrap="square" lIns="3175" tIns="3175" rIns="3175" bIns="317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4F87E" id="_x0000_t202" coordsize="21600,21600" o:spt="202" path="m,l,21600r21600,l21600,xe">
              <v:stroke joinstyle="miter"/>
              <v:path gradientshapeok="t" o:connecttype="rect"/>
            </v:shapetype>
            <v:shape id="Text Box 15" o:spid="_x0000_s1027" type="#_x0000_t202" style="position:absolute;margin-left:94.8pt;margin-top:801.2pt;width:239.95pt;height:6.5pt;z-index:-251664384;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" o:allowincell="f" stroked="f">
              <v:fill opacity="0"/>
              <v:textbox inset=".25pt,.25pt,.25pt,.25pt">
                <w:txbxContent>
                  <w:p w14:paraId="14276BAD" w14:textId="77777777" w:rsidR="00F06BC7" w:rsidRDefault="00F06BC7">
                    <w:pPr>
                      <w:pStyle w:val="Contedodoquadro"/>
                      <w:spacing w:before="20"/>
                      <w:ind w:left="20"/>
                    </w:pPr>
                    <w:r>
                      <w:rPr>
                        <w:w w:val="105"/>
                        <w:sz w:val="8"/>
                      </w:rPr>
                      <w:t>Rua</w:t>
                    </w:r>
                    <w:r>
                      <w:rPr>
                        <w:spacing w:val="-7"/>
                        <w:w w:val="105"/>
                        <w:sz w:val="8"/>
                      </w:rPr>
                      <w:t xml:space="preserve"> </w:t>
                    </w:r>
                    <w:r>
                      <w:rPr>
                        <w:w w:val="105"/>
                        <w:sz w:val="8"/>
                      </w:rPr>
                      <w:t>Frei</w:t>
                    </w:r>
                    <w:r>
                      <w:rPr>
                        <w:spacing w:val="-5"/>
                        <w:w w:val="105"/>
                        <w:sz w:val="8"/>
                      </w:rPr>
                      <w:t xml:space="preserve"> </w:t>
                    </w:r>
                    <w:r>
                      <w:rPr>
                        <w:w w:val="105"/>
                        <w:sz w:val="8"/>
                      </w:rPr>
                      <w:t>Rafael</w:t>
                    </w:r>
                    <w:r>
                      <w:rPr>
                        <w:spacing w:val="-5"/>
                        <w:w w:val="105"/>
                        <w:sz w:val="8"/>
                      </w:rPr>
                      <w:t xml:space="preserve"> </w:t>
                    </w:r>
                    <w:r>
                      <w:rPr>
                        <w:w w:val="105"/>
                        <w:sz w:val="8"/>
                      </w:rPr>
                      <w:t>Proner</w:t>
                    </w:r>
                    <w:r>
                      <w:rPr>
                        <w:spacing w:val="13"/>
                        <w:w w:val="105"/>
                        <w:sz w:val="8"/>
                      </w:rPr>
                      <w:t xml:space="preserve"> </w:t>
                    </w:r>
                    <w:r>
                      <w:rPr>
                        <w:w w:val="105"/>
                        <w:sz w:val="8"/>
                      </w:rPr>
                      <w:t>nº</w:t>
                    </w:r>
                    <w:r>
                      <w:rPr>
                        <w:spacing w:val="-5"/>
                        <w:w w:val="105"/>
                        <w:sz w:val="8"/>
                      </w:rPr>
                      <w:t xml:space="preserve"> </w:t>
                    </w:r>
                    <w:r>
                      <w:rPr>
                        <w:w w:val="105"/>
                        <w:sz w:val="8"/>
                      </w:rPr>
                      <w:t>1457</w:t>
                    </w:r>
                    <w:r>
                      <w:rPr>
                        <w:spacing w:val="-5"/>
                        <w:w w:val="105"/>
                        <w:sz w:val="8"/>
                      </w:rPr>
                      <w:t xml:space="preserve"> </w:t>
                    </w:r>
                    <w:r>
                      <w:rPr>
                        <w:w w:val="105"/>
                        <w:sz w:val="8"/>
                      </w:rPr>
                      <w:t>–</w:t>
                    </w:r>
                    <w:r>
                      <w:rPr>
                        <w:spacing w:val="-5"/>
                        <w:w w:val="105"/>
                        <w:sz w:val="8"/>
                      </w:rPr>
                      <w:t xml:space="preserve"> </w:t>
                    </w:r>
                    <w:r>
                      <w:rPr>
                        <w:w w:val="105"/>
                        <w:sz w:val="8"/>
                      </w:rPr>
                      <w:t>Caixa</w:t>
                    </w:r>
                    <w:r>
                      <w:rPr>
                        <w:spacing w:val="-4"/>
                        <w:w w:val="105"/>
                        <w:sz w:val="8"/>
                      </w:rPr>
                      <w:t xml:space="preserve"> </w:t>
                    </w:r>
                    <w:r>
                      <w:rPr>
                        <w:w w:val="105"/>
                        <w:sz w:val="8"/>
                      </w:rPr>
                      <w:t>Postal</w:t>
                    </w:r>
                    <w:r>
                      <w:rPr>
                        <w:spacing w:val="-5"/>
                        <w:w w:val="105"/>
                        <w:sz w:val="8"/>
                      </w:rPr>
                      <w:t xml:space="preserve"> </w:t>
                    </w:r>
                    <w:r>
                      <w:rPr>
                        <w:w w:val="105"/>
                        <w:sz w:val="8"/>
                      </w:rPr>
                      <w:t>281</w:t>
                    </w:r>
                    <w:r>
                      <w:rPr>
                        <w:spacing w:val="-5"/>
                        <w:w w:val="105"/>
                        <w:sz w:val="8"/>
                      </w:rPr>
                      <w:t xml:space="preserve"> </w:t>
                    </w:r>
                    <w:r>
                      <w:rPr>
                        <w:w w:val="105"/>
                        <w:sz w:val="8"/>
                      </w:rPr>
                      <w:t>–</w:t>
                    </w:r>
                    <w:r>
                      <w:rPr>
                        <w:spacing w:val="-4"/>
                        <w:w w:val="105"/>
                        <w:sz w:val="8"/>
                      </w:rPr>
                      <w:t xml:space="preserve"> </w:t>
                    </w:r>
                    <w:r>
                      <w:rPr>
                        <w:w w:val="105"/>
                        <w:sz w:val="8"/>
                      </w:rPr>
                      <w:t>CEP</w:t>
                    </w:r>
                    <w:r>
                      <w:rPr>
                        <w:spacing w:val="-5"/>
                        <w:w w:val="105"/>
                        <w:sz w:val="8"/>
                      </w:rPr>
                      <w:t xml:space="preserve"> </w:t>
                    </w:r>
                    <w:r>
                      <w:rPr>
                        <w:w w:val="105"/>
                        <w:sz w:val="8"/>
                      </w:rPr>
                      <w:t>86.360-000</w:t>
                    </w:r>
                    <w:r>
                      <w:rPr>
                        <w:spacing w:val="-5"/>
                        <w:w w:val="105"/>
                        <w:sz w:val="8"/>
                      </w:rPr>
                      <w:t xml:space="preserve"> </w:t>
                    </w:r>
                    <w:r>
                      <w:rPr>
                        <w:w w:val="105"/>
                        <w:sz w:val="8"/>
                      </w:rPr>
                      <w:t>––</w:t>
                    </w:r>
                    <w:r>
                      <w:rPr>
                        <w:spacing w:val="-5"/>
                        <w:w w:val="105"/>
                        <w:sz w:val="8"/>
                      </w:rPr>
                      <w:t xml:space="preserve"> </w:t>
                    </w:r>
                    <w:r>
                      <w:rPr>
                        <w:w w:val="105"/>
                        <w:sz w:val="8"/>
                      </w:rPr>
                      <w:t>Tel:</w:t>
                    </w:r>
                    <w:r>
                      <w:rPr>
                        <w:spacing w:val="-4"/>
                        <w:w w:val="105"/>
                        <w:sz w:val="8"/>
                      </w:rPr>
                      <w:t xml:space="preserve"> </w:t>
                    </w:r>
                    <w:r>
                      <w:rPr>
                        <w:w w:val="105"/>
                        <w:sz w:val="8"/>
                      </w:rPr>
                      <w:t>(43)</w:t>
                    </w:r>
                    <w:r>
                      <w:rPr>
                        <w:spacing w:val="-5"/>
                        <w:w w:val="105"/>
                        <w:sz w:val="8"/>
                      </w:rPr>
                      <w:t xml:space="preserve"> </w:t>
                    </w:r>
                    <w:r>
                      <w:rPr>
                        <w:w w:val="105"/>
                        <w:sz w:val="8"/>
                      </w:rPr>
                      <w:t>3542-4525</w:t>
                    </w:r>
                    <w:r>
                      <w:rPr>
                        <w:spacing w:val="-5"/>
                        <w:w w:val="105"/>
                        <w:sz w:val="8"/>
                      </w:rPr>
                      <w:t xml:space="preserve"> </w:t>
                    </w:r>
                    <w:r>
                      <w:rPr>
                        <w:w w:val="105"/>
                        <w:sz w:val="8"/>
                      </w:rPr>
                      <w:t>–</w:t>
                    </w:r>
                    <w:r>
                      <w:rPr>
                        <w:spacing w:val="-5"/>
                        <w:w w:val="105"/>
                        <w:sz w:val="8"/>
                      </w:rPr>
                      <w:t xml:space="preserve"> </w:t>
                    </w:r>
                    <w:r>
                      <w:rPr>
                        <w:w w:val="105"/>
                        <w:sz w:val="8"/>
                      </w:rPr>
                      <w:t>Fax</w:t>
                    </w:r>
                    <w:r>
                      <w:rPr>
                        <w:spacing w:val="-4"/>
                        <w:w w:val="105"/>
                        <w:sz w:val="8"/>
                      </w:rPr>
                      <w:t xml:space="preserve"> </w:t>
                    </w:r>
                    <w:r>
                      <w:rPr>
                        <w:w w:val="105"/>
                        <w:sz w:val="8"/>
                      </w:rPr>
                      <w:t>3542-3322</w:t>
                    </w:r>
                    <w:r>
                      <w:rPr>
                        <w:spacing w:val="12"/>
                        <w:w w:val="105"/>
                        <w:sz w:val="8"/>
                      </w:rPr>
                      <w:t xml:space="preserve"> </w:t>
                    </w:r>
                    <w:r>
                      <w:rPr>
                        <w:w w:val="105"/>
                        <w:sz w:val="8"/>
                      </w:rPr>
                      <w:t>e</w:t>
                    </w:r>
                    <w:r>
                      <w:rPr>
                        <w:spacing w:val="-5"/>
                        <w:w w:val="105"/>
                        <w:sz w:val="8"/>
                      </w:rPr>
                      <w:t xml:space="preserve"> </w:t>
                    </w:r>
                    <w:r>
                      <w:rPr>
                        <w:w w:val="105"/>
                        <w:sz w:val="8"/>
                      </w:rPr>
                      <w:t>CNPJ</w:t>
                    </w:r>
                    <w:r>
                      <w:rPr>
                        <w:spacing w:val="-4"/>
                        <w:w w:val="105"/>
                        <w:sz w:val="8"/>
                      </w:rPr>
                      <w:t xml:space="preserve"> </w:t>
                    </w:r>
                    <w:r>
                      <w:rPr>
                        <w:w w:val="105"/>
                        <w:sz w:val="8"/>
                      </w:rPr>
                      <w:t>76.235.753/0001-</w:t>
                    </w:r>
                    <w:r>
                      <w:rPr>
                        <w:spacing w:val="-5"/>
                        <w:w w:val="105"/>
                        <w:sz w:val="8"/>
                      </w:rPr>
                      <w:t>48</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251657216" behindDoc="1" locked="0" layoutInCell="0" allowOverlap="1" wp14:anchorId="4045771F" wp14:editId="43F7A772">
              <wp:simplePos x="0" y="0"/>
              <wp:positionH relativeFrom="page">
                <wp:posOffset>1203960</wp:posOffset>
              </wp:positionH>
              <wp:positionV relativeFrom="page">
                <wp:posOffset>10175240</wp:posOffset>
              </wp:positionV>
              <wp:extent cx="3049905" cy="8509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9905" cy="850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233AD7" id="Text Box 22" o:spid="_x0000_s1026" type="#_x0000_t202" style="position:absolute;margin-left:94.8pt;margin-top:801.2pt;width:240.15pt;height:6.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" o:allowincell="f" filled="f" stroked="f" strokecolor="#3465a4">
              <v:stroke joinstyle="round"/>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AB04D" w14:textId="77777777" w:rsidR="00F06BC7" w:rsidRDefault="00F06BC7">
      <w:r>
        <w:separator/>
      </w:r>
    </w:p>
  </w:footnote>
  <w:footnote w:type="continuationSeparator" w:id="0">
    <w:p w14:paraId="02857A39" w14:textId="77777777" w:rsidR="00F06BC7" w:rsidRDefault="00F06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24C07" w14:textId="68DCEFFC" w:rsidR="00F06BC7" w:rsidRDefault="00F06BC7">
    <w:pPr>
      <w:pStyle w:val="Corpodetexto"/>
      <w:spacing w:line="12" w:lineRule="auto"/>
      <w:rPr>
        <w:sz w:val="20"/>
      </w:rPr>
    </w:pPr>
    <w:r w:rsidRPr="003832B6">
      <w:rPr>
        <w:noProof/>
        <w:sz w:val="20"/>
        <w:lang w:val="pt-BR" w:eastAsia="pt-BR"/>
      </w:rPr>
      <mc:AlternateContent>
        <mc:Choice Requires="wps">
          <w:drawing>
            <wp:anchor distT="45720" distB="45720" distL="114300" distR="114300" simplePos="0" relativeHeight="251673600" behindDoc="0" locked="0" layoutInCell="1" allowOverlap="1" wp14:anchorId="7EEF78ED" wp14:editId="36BB5CE8">
              <wp:simplePos x="0" y="0"/>
              <wp:positionH relativeFrom="margin">
                <wp:align>right</wp:align>
              </wp:positionH>
              <wp:positionV relativeFrom="paragraph">
                <wp:posOffset>131327</wp:posOffset>
              </wp:positionV>
              <wp:extent cx="5528310" cy="1404620"/>
              <wp:effectExtent l="0" t="0" r="15240" b="1270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310" cy="1404620"/>
                      </a:xfrm>
                      <a:prstGeom prst="rect">
                        <a:avLst/>
                      </a:prstGeom>
                      <a:solidFill>
                        <a:srgbClr val="FFFFFF"/>
                      </a:solidFill>
                      <a:ln w="9525">
                        <a:solidFill>
                          <a:srgbClr val="000000"/>
                        </a:solidFill>
                        <a:miter lim="800000"/>
                        <a:headEnd/>
                        <a:tailEnd/>
                      </a:ln>
                    </wps:spPr>
                    <wps:txbx>
                      <w:txbxContent>
                        <w:p w14:paraId="32510296" w14:textId="79265E52" w:rsidR="00F06BC7" w:rsidRPr="00A70ECE" w:rsidRDefault="00F06BC7" w:rsidP="003832B6">
                          <w:pPr>
                            <w:jc w:val="center"/>
                            <w:rPr>
                              <w:sz w:val="36"/>
                              <w:szCs w:val="36"/>
                              <w:lang w:val="pt-BR"/>
                            </w:rPr>
                          </w:pPr>
                          <w:r w:rsidRPr="00A70ECE">
                            <w:rPr>
                              <w:sz w:val="36"/>
                              <w:szCs w:val="36"/>
                              <w:lang w:val="pt-BR"/>
                            </w:rPr>
                            <w:t>PREFEITURA MUNICIPAL DE BANDEIRANTES</w:t>
                          </w:r>
                        </w:p>
                        <w:p w14:paraId="4FFD5E75" w14:textId="1D69219B" w:rsidR="00F06BC7" w:rsidRPr="003832B6" w:rsidRDefault="00F06BC7" w:rsidP="003832B6">
                          <w:pPr>
                            <w:jc w:val="center"/>
                            <w:rPr>
                              <w:sz w:val="32"/>
                              <w:szCs w:val="32"/>
                              <w:lang w:val="pt-BR"/>
                            </w:rPr>
                          </w:pPr>
                          <w:r>
                            <w:rPr>
                              <w:sz w:val="32"/>
                              <w:szCs w:val="32"/>
                              <w:lang w:val="pt-BR"/>
                            </w:rPr>
                            <w:t>ESTADO DO PARANÁ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EF78ED" id="_x0000_t202" coordsize="21600,21600" o:spt="202" path="m,l,21600r21600,l21600,xe">
              <v:stroke joinstyle="miter"/>
              <v:path gradientshapeok="t" o:connecttype="rect"/>
            </v:shapetype>
            <v:shape id="Caixa de Texto 2" o:spid="_x0000_s1026" type="#_x0000_t202" style="position:absolute;margin-left:384.1pt;margin-top:10.35pt;width:435.3pt;height:110.6pt;z-index:2516736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">
              <v:textbox style="mso-fit-shape-to-text:t">
                <w:txbxContent>
                  <w:p w14:paraId="32510296" w14:textId="79265E52" w:rsidR="00F06BC7" w:rsidRPr="00A70ECE" w:rsidRDefault="00F06BC7" w:rsidP="003832B6">
                    <w:pPr>
                      <w:jc w:val="center"/>
                      <w:rPr>
                        <w:sz w:val="36"/>
                        <w:szCs w:val="36"/>
                        <w:lang w:val="pt-BR"/>
                      </w:rPr>
                    </w:pPr>
                    <w:r w:rsidRPr="00A70ECE">
                      <w:rPr>
                        <w:sz w:val="36"/>
                        <w:szCs w:val="36"/>
                        <w:lang w:val="pt-BR"/>
                      </w:rPr>
                      <w:t>PREFEITURA MUNICIPAL DE BANDEIRANTES</w:t>
                    </w:r>
                  </w:p>
                  <w:p w14:paraId="4FFD5E75" w14:textId="1D69219B" w:rsidR="00F06BC7" w:rsidRPr="003832B6" w:rsidRDefault="00F06BC7" w:rsidP="003832B6">
                    <w:pPr>
                      <w:jc w:val="center"/>
                      <w:rPr>
                        <w:sz w:val="32"/>
                        <w:szCs w:val="32"/>
                        <w:lang w:val="pt-BR"/>
                      </w:rPr>
                    </w:pPr>
                    <w:r>
                      <w:rPr>
                        <w:sz w:val="32"/>
                        <w:szCs w:val="32"/>
                        <w:lang w:val="pt-BR"/>
                      </w:rPr>
                      <w:t>ESTADO DO PARANÁ</w:t>
                    </w:r>
                  </w:p>
                </w:txbxContent>
              </v:textbox>
              <w10:wrap type="square" anchorx="margin"/>
            </v:shape>
          </w:pict>
        </mc:Fallback>
      </mc:AlternateContent>
    </w:r>
    <w:r>
      <w:rPr>
        <w:noProof/>
        <w:lang w:val="pt-BR" w:eastAsia="pt-BR"/>
      </w:rPr>
      <w:drawing>
        <wp:anchor distT="0" distB="0" distL="0" distR="0" simplePos="0" relativeHeight="251671552" behindDoc="0" locked="0" layoutInCell="0" allowOverlap="1" wp14:anchorId="6DE65AE2" wp14:editId="1F55E40B">
          <wp:simplePos x="0" y="0"/>
          <wp:positionH relativeFrom="page">
            <wp:posOffset>366395</wp:posOffset>
          </wp:positionH>
          <wp:positionV relativeFrom="page">
            <wp:posOffset>123825</wp:posOffset>
          </wp:positionV>
          <wp:extent cx="984250" cy="1137920"/>
          <wp:effectExtent l="0" t="0" r="0" b="0"/>
          <wp:wrapNone/>
          <wp:docPr id="16"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9"/>
                  <pic:cNvPicPr>
                    <a:picLocks noChangeAspect="1" noChangeArrowheads="1"/>
                  </pic:cNvPicPr>
                </pic:nvPicPr>
                <pic:blipFill>
                  <a:blip r:embed="rId1">
                    <a:extLst>
                      <a:ext uri="{28A0092B-C50C-407E-A947-70E740481C1C}">
                        <a14:useLocalDpi xmlns:a14="http://schemas.microsoft.com/office/drawing/2010/main" val="0"/>
                      </a:ext>
                    </a:extLst>
                  </a:blip>
                  <a:srcRect l="-79" t="-70" r="-79" b="-70"/>
                  <a:stretch>
                    <a:fillRect/>
                  </a:stretch>
                </pic:blipFill>
                <pic:spPr bwMode="auto">
                  <a:xfrm>
                    <a:off x="0" y="0"/>
                    <a:ext cx="984250" cy="113792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tulo1"/>
      <w:suff w:val="nothing"/>
      <w:lvlText w:val=""/>
      <w:lvlJc w:val="left"/>
      <w:pPr>
        <w:tabs>
          <w:tab w:val="num" w:pos="0"/>
        </w:tabs>
        <w:ind w:left="0" w:firstLine="0"/>
      </w:pPr>
    </w:lvl>
    <w:lvl w:ilvl="2">
      <w:start w:val="1"/>
      <w:numFmt w:val="none"/>
      <w:pStyle w:val="Ttulo2"/>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8"/>
      <w:numFmt w:val="decimal"/>
      <w:lvlText w:val="%1"/>
      <w:lvlJc w:val="left"/>
      <w:pPr>
        <w:tabs>
          <w:tab w:val="num" w:pos="0"/>
        </w:tabs>
        <w:ind w:left="549" w:hanging="417"/>
      </w:pPr>
      <w:rPr>
        <w:lang w:val="pt-PT" w:eastAsia="en-US" w:bidi="ar-SA"/>
      </w:rPr>
    </w:lvl>
    <w:lvl w:ilvl="1">
      <w:start w:val="30"/>
      <w:numFmt w:val="decimal"/>
      <w:lvlText w:val="%1.%2"/>
      <w:lvlJc w:val="left"/>
      <w:pPr>
        <w:tabs>
          <w:tab w:val="num" w:pos="0"/>
        </w:tabs>
        <w:ind w:left="549" w:hanging="417"/>
      </w:pPr>
      <w:rPr>
        <w:lang w:val="pt-PT" w:eastAsia="en-US" w:bidi="ar-SA"/>
      </w:rPr>
    </w:lvl>
    <w:lvl w:ilvl="2">
      <w:start w:val="1"/>
      <w:numFmt w:val="decimal"/>
      <w:lvlText w:val="%1.%2.%3."/>
      <w:lvlJc w:val="left"/>
      <w:pPr>
        <w:tabs>
          <w:tab w:val="num" w:pos="9"/>
        </w:tabs>
        <w:ind w:left="558" w:hanging="417"/>
      </w:pPr>
      <w:rPr>
        <w:rFonts w:ascii="Times New Roman" w:eastAsia="Times New Roman" w:hAnsi="Times New Roman" w:cs="Times New Roman"/>
        <w:b w:val="0"/>
        <w:bCs w:val="0"/>
        <w:i w:val="0"/>
        <w:iCs w:val="0"/>
        <w:spacing w:val="-1"/>
        <w:w w:val="102"/>
        <w:sz w:val="14"/>
        <w:szCs w:val="14"/>
        <w:lang w:val="pt-PT" w:eastAsia="en-US" w:bidi="ar-SA"/>
      </w:rPr>
    </w:lvl>
    <w:lvl w:ilvl="3">
      <w:start w:val="1"/>
      <w:numFmt w:val="decimal"/>
      <w:lvlText w:val="%1.%2.%3.%4."/>
      <w:lvlJc w:val="left"/>
      <w:pPr>
        <w:tabs>
          <w:tab w:val="num" w:pos="0"/>
        </w:tabs>
        <w:ind w:left="741" w:hanging="609"/>
      </w:pPr>
      <w:rPr>
        <w:rFonts w:ascii="Times New Roman" w:eastAsia="Times New Roman" w:hAnsi="Times New Roman" w:cs="Times New Roman"/>
        <w:b w:val="0"/>
        <w:bCs w:val="0"/>
        <w:i w:val="0"/>
        <w:iCs w:val="0"/>
        <w:spacing w:val="-1"/>
        <w:w w:val="102"/>
        <w:sz w:val="14"/>
        <w:szCs w:val="14"/>
        <w:lang w:val="pt-PT" w:eastAsia="en-US" w:bidi="ar-SA"/>
      </w:rPr>
    </w:lvl>
    <w:lvl w:ilvl="4">
      <w:numFmt w:val="bullet"/>
      <w:lvlText w:val=""/>
      <w:lvlJc w:val="left"/>
      <w:pPr>
        <w:tabs>
          <w:tab w:val="num" w:pos="0"/>
        </w:tabs>
        <w:ind w:left="3926" w:hanging="609"/>
      </w:pPr>
      <w:rPr>
        <w:rFonts w:ascii="Symbol" w:hAnsi="Symbol" w:cs="Symbol"/>
        <w:lang w:val="pt-PT" w:eastAsia="en-US" w:bidi="ar-SA"/>
      </w:rPr>
    </w:lvl>
    <w:lvl w:ilvl="5">
      <w:numFmt w:val="bullet"/>
      <w:lvlText w:val=""/>
      <w:lvlJc w:val="left"/>
      <w:pPr>
        <w:tabs>
          <w:tab w:val="num" w:pos="0"/>
        </w:tabs>
        <w:ind w:left="4988" w:hanging="609"/>
      </w:pPr>
      <w:rPr>
        <w:rFonts w:ascii="Symbol" w:hAnsi="Symbol" w:cs="Symbol"/>
        <w:lang w:val="pt-PT" w:eastAsia="en-US" w:bidi="ar-SA"/>
      </w:rPr>
    </w:lvl>
    <w:lvl w:ilvl="6">
      <w:numFmt w:val="bullet"/>
      <w:lvlText w:val=""/>
      <w:lvlJc w:val="left"/>
      <w:pPr>
        <w:tabs>
          <w:tab w:val="num" w:pos="0"/>
        </w:tabs>
        <w:ind w:left="6051" w:hanging="609"/>
      </w:pPr>
      <w:rPr>
        <w:rFonts w:ascii="Symbol" w:hAnsi="Symbol" w:cs="Symbol"/>
        <w:lang w:val="pt-PT" w:eastAsia="en-US" w:bidi="ar-SA"/>
      </w:rPr>
    </w:lvl>
    <w:lvl w:ilvl="7">
      <w:numFmt w:val="bullet"/>
      <w:lvlText w:val=""/>
      <w:lvlJc w:val="left"/>
      <w:pPr>
        <w:tabs>
          <w:tab w:val="num" w:pos="0"/>
        </w:tabs>
        <w:ind w:left="7113" w:hanging="609"/>
      </w:pPr>
      <w:rPr>
        <w:rFonts w:ascii="Symbol" w:hAnsi="Symbol" w:cs="Symbol"/>
        <w:lang w:val="pt-PT" w:eastAsia="en-US" w:bidi="ar-SA"/>
      </w:rPr>
    </w:lvl>
    <w:lvl w:ilvl="8">
      <w:numFmt w:val="bullet"/>
      <w:lvlText w:val=""/>
      <w:lvlJc w:val="left"/>
      <w:pPr>
        <w:tabs>
          <w:tab w:val="num" w:pos="0"/>
        </w:tabs>
        <w:ind w:left="8175" w:hanging="609"/>
      </w:pPr>
      <w:rPr>
        <w:rFonts w:ascii="Symbol" w:hAnsi="Symbol" w:cs="Symbol"/>
        <w:lang w:val="pt-PT" w:eastAsia="en-US" w:bidi="ar-SA"/>
      </w:r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280" w:hanging="148"/>
      </w:pPr>
      <w:rPr>
        <w:rFonts w:ascii="Times New Roman" w:eastAsia="Times New Roman" w:hAnsi="Times New Roman" w:cs="Times New Roman"/>
        <w:b w:val="0"/>
        <w:bCs w:val="0"/>
        <w:i w:val="0"/>
        <w:iCs w:val="0"/>
        <w:spacing w:val="-1"/>
        <w:w w:val="102"/>
        <w:sz w:val="14"/>
        <w:szCs w:val="14"/>
        <w:lang w:val="pt-PT" w:eastAsia="en-US" w:bidi="ar-SA"/>
      </w:rPr>
    </w:lvl>
    <w:lvl w:ilvl="1">
      <w:numFmt w:val="bullet"/>
      <w:lvlText w:val=""/>
      <w:lvlJc w:val="left"/>
      <w:pPr>
        <w:tabs>
          <w:tab w:val="num" w:pos="0"/>
        </w:tabs>
        <w:ind w:left="1282" w:hanging="148"/>
      </w:pPr>
      <w:rPr>
        <w:rFonts w:ascii="Symbol" w:hAnsi="Symbol" w:cs="Symbol"/>
        <w:lang w:val="pt-PT" w:eastAsia="en-US" w:bidi="ar-SA"/>
      </w:rPr>
    </w:lvl>
    <w:lvl w:ilvl="2">
      <w:numFmt w:val="bullet"/>
      <w:lvlText w:val=""/>
      <w:lvlJc w:val="left"/>
      <w:pPr>
        <w:tabs>
          <w:tab w:val="num" w:pos="0"/>
        </w:tabs>
        <w:ind w:left="2284" w:hanging="148"/>
      </w:pPr>
      <w:rPr>
        <w:rFonts w:ascii="Symbol" w:hAnsi="Symbol" w:cs="Symbol"/>
        <w:lang w:val="pt-PT" w:eastAsia="en-US" w:bidi="ar-SA"/>
      </w:rPr>
    </w:lvl>
    <w:lvl w:ilvl="3">
      <w:numFmt w:val="bullet"/>
      <w:lvlText w:val=""/>
      <w:lvlJc w:val="left"/>
      <w:pPr>
        <w:tabs>
          <w:tab w:val="num" w:pos="0"/>
        </w:tabs>
        <w:ind w:left="3286" w:hanging="148"/>
      </w:pPr>
      <w:rPr>
        <w:rFonts w:ascii="Symbol" w:hAnsi="Symbol" w:cs="Symbol"/>
        <w:lang w:val="pt-PT" w:eastAsia="en-US" w:bidi="ar-SA"/>
      </w:rPr>
    </w:lvl>
    <w:lvl w:ilvl="4">
      <w:numFmt w:val="bullet"/>
      <w:lvlText w:val=""/>
      <w:lvlJc w:val="left"/>
      <w:pPr>
        <w:tabs>
          <w:tab w:val="num" w:pos="0"/>
        </w:tabs>
        <w:ind w:left="4288" w:hanging="148"/>
      </w:pPr>
      <w:rPr>
        <w:rFonts w:ascii="Symbol" w:hAnsi="Symbol" w:cs="Symbol"/>
        <w:lang w:val="pt-PT" w:eastAsia="en-US" w:bidi="ar-SA"/>
      </w:rPr>
    </w:lvl>
    <w:lvl w:ilvl="5">
      <w:numFmt w:val="bullet"/>
      <w:lvlText w:val=""/>
      <w:lvlJc w:val="left"/>
      <w:pPr>
        <w:tabs>
          <w:tab w:val="num" w:pos="0"/>
        </w:tabs>
        <w:ind w:left="5290" w:hanging="148"/>
      </w:pPr>
      <w:rPr>
        <w:rFonts w:ascii="Symbol" w:hAnsi="Symbol" w:cs="Symbol"/>
        <w:lang w:val="pt-PT" w:eastAsia="en-US" w:bidi="ar-SA"/>
      </w:rPr>
    </w:lvl>
    <w:lvl w:ilvl="6">
      <w:numFmt w:val="bullet"/>
      <w:lvlText w:val=""/>
      <w:lvlJc w:val="left"/>
      <w:pPr>
        <w:tabs>
          <w:tab w:val="num" w:pos="0"/>
        </w:tabs>
        <w:ind w:left="6292" w:hanging="148"/>
      </w:pPr>
      <w:rPr>
        <w:rFonts w:ascii="Symbol" w:hAnsi="Symbol" w:cs="Symbol"/>
        <w:lang w:val="pt-PT" w:eastAsia="en-US" w:bidi="ar-SA"/>
      </w:rPr>
    </w:lvl>
    <w:lvl w:ilvl="7">
      <w:numFmt w:val="bullet"/>
      <w:lvlText w:val=""/>
      <w:lvlJc w:val="left"/>
      <w:pPr>
        <w:tabs>
          <w:tab w:val="num" w:pos="0"/>
        </w:tabs>
        <w:ind w:left="7294" w:hanging="148"/>
      </w:pPr>
      <w:rPr>
        <w:rFonts w:ascii="Symbol" w:hAnsi="Symbol" w:cs="Symbol"/>
        <w:lang w:val="pt-PT" w:eastAsia="en-US" w:bidi="ar-SA"/>
      </w:rPr>
    </w:lvl>
    <w:lvl w:ilvl="8">
      <w:numFmt w:val="bullet"/>
      <w:lvlText w:val=""/>
      <w:lvlJc w:val="left"/>
      <w:pPr>
        <w:tabs>
          <w:tab w:val="num" w:pos="0"/>
        </w:tabs>
        <w:ind w:left="8296" w:hanging="148"/>
      </w:pPr>
      <w:rPr>
        <w:rFonts w:ascii="Symbol" w:hAnsi="Symbol" w:cs="Symbol"/>
        <w:lang w:val="pt-PT" w:eastAsia="en-US" w:bidi="ar-SA"/>
      </w:rPr>
    </w:lvl>
  </w:abstractNum>
  <w:abstractNum w:abstractNumId="3" w15:restartNumberingAfterBreak="0">
    <w:nsid w:val="00000004"/>
    <w:multiLevelType w:val="multilevel"/>
    <w:tmpl w:val="00000004"/>
    <w:name w:val="WW8Num4"/>
    <w:lvl w:ilvl="0">
      <w:start w:val="1"/>
      <w:numFmt w:val="upperRoman"/>
      <w:lvlText w:val="%1)"/>
      <w:lvlJc w:val="left"/>
      <w:pPr>
        <w:tabs>
          <w:tab w:val="num" w:pos="0"/>
        </w:tabs>
        <w:ind w:left="249" w:hanging="117"/>
      </w:pPr>
      <w:rPr>
        <w:rFonts w:ascii="Times New Roman" w:eastAsia="Times New Roman" w:hAnsi="Times New Roman" w:cs="Times New Roman"/>
        <w:b w:val="0"/>
        <w:bCs w:val="0"/>
        <w:i w:val="0"/>
        <w:iCs w:val="0"/>
        <w:spacing w:val="-1"/>
        <w:w w:val="102"/>
        <w:sz w:val="14"/>
        <w:szCs w:val="14"/>
        <w:lang w:val="pt-PT" w:eastAsia="en-US" w:bidi="ar-SA"/>
      </w:rPr>
    </w:lvl>
    <w:lvl w:ilvl="1">
      <w:numFmt w:val="bullet"/>
      <w:lvlText w:val=""/>
      <w:lvlJc w:val="left"/>
      <w:pPr>
        <w:tabs>
          <w:tab w:val="num" w:pos="0"/>
        </w:tabs>
        <w:ind w:left="1246" w:hanging="117"/>
      </w:pPr>
      <w:rPr>
        <w:rFonts w:ascii="Symbol" w:hAnsi="Symbol" w:cs="Symbol"/>
        <w:lang w:val="pt-PT" w:eastAsia="en-US" w:bidi="ar-SA"/>
      </w:rPr>
    </w:lvl>
    <w:lvl w:ilvl="2">
      <w:numFmt w:val="bullet"/>
      <w:lvlText w:val=""/>
      <w:lvlJc w:val="left"/>
      <w:pPr>
        <w:tabs>
          <w:tab w:val="num" w:pos="0"/>
        </w:tabs>
        <w:ind w:left="2252" w:hanging="117"/>
      </w:pPr>
      <w:rPr>
        <w:rFonts w:ascii="Symbol" w:hAnsi="Symbol" w:cs="Symbol"/>
        <w:lang w:val="pt-PT" w:eastAsia="en-US" w:bidi="ar-SA"/>
      </w:rPr>
    </w:lvl>
    <w:lvl w:ilvl="3">
      <w:numFmt w:val="bullet"/>
      <w:lvlText w:val=""/>
      <w:lvlJc w:val="left"/>
      <w:pPr>
        <w:tabs>
          <w:tab w:val="num" w:pos="0"/>
        </w:tabs>
        <w:ind w:left="3258" w:hanging="117"/>
      </w:pPr>
      <w:rPr>
        <w:rFonts w:ascii="Symbol" w:hAnsi="Symbol" w:cs="Symbol"/>
        <w:lang w:val="pt-PT" w:eastAsia="en-US" w:bidi="ar-SA"/>
      </w:rPr>
    </w:lvl>
    <w:lvl w:ilvl="4">
      <w:numFmt w:val="bullet"/>
      <w:lvlText w:val=""/>
      <w:lvlJc w:val="left"/>
      <w:pPr>
        <w:tabs>
          <w:tab w:val="num" w:pos="0"/>
        </w:tabs>
        <w:ind w:left="4264" w:hanging="117"/>
      </w:pPr>
      <w:rPr>
        <w:rFonts w:ascii="Symbol" w:hAnsi="Symbol" w:cs="Symbol"/>
        <w:lang w:val="pt-PT" w:eastAsia="en-US" w:bidi="ar-SA"/>
      </w:rPr>
    </w:lvl>
    <w:lvl w:ilvl="5">
      <w:numFmt w:val="bullet"/>
      <w:lvlText w:val=""/>
      <w:lvlJc w:val="left"/>
      <w:pPr>
        <w:tabs>
          <w:tab w:val="num" w:pos="0"/>
        </w:tabs>
        <w:ind w:left="5270" w:hanging="117"/>
      </w:pPr>
      <w:rPr>
        <w:rFonts w:ascii="Symbol" w:hAnsi="Symbol" w:cs="Symbol"/>
        <w:lang w:val="pt-PT" w:eastAsia="en-US" w:bidi="ar-SA"/>
      </w:rPr>
    </w:lvl>
    <w:lvl w:ilvl="6">
      <w:numFmt w:val="bullet"/>
      <w:lvlText w:val=""/>
      <w:lvlJc w:val="left"/>
      <w:pPr>
        <w:tabs>
          <w:tab w:val="num" w:pos="0"/>
        </w:tabs>
        <w:ind w:left="6276" w:hanging="117"/>
      </w:pPr>
      <w:rPr>
        <w:rFonts w:ascii="Symbol" w:hAnsi="Symbol" w:cs="Symbol"/>
        <w:lang w:val="pt-PT" w:eastAsia="en-US" w:bidi="ar-SA"/>
      </w:rPr>
    </w:lvl>
    <w:lvl w:ilvl="7">
      <w:numFmt w:val="bullet"/>
      <w:lvlText w:val=""/>
      <w:lvlJc w:val="left"/>
      <w:pPr>
        <w:tabs>
          <w:tab w:val="num" w:pos="0"/>
        </w:tabs>
        <w:ind w:left="7282" w:hanging="117"/>
      </w:pPr>
      <w:rPr>
        <w:rFonts w:ascii="Symbol" w:hAnsi="Symbol" w:cs="Symbol"/>
        <w:lang w:val="pt-PT" w:eastAsia="en-US" w:bidi="ar-SA"/>
      </w:rPr>
    </w:lvl>
    <w:lvl w:ilvl="8">
      <w:numFmt w:val="bullet"/>
      <w:lvlText w:val=""/>
      <w:lvlJc w:val="left"/>
      <w:pPr>
        <w:tabs>
          <w:tab w:val="num" w:pos="0"/>
        </w:tabs>
        <w:ind w:left="8288" w:hanging="117"/>
      </w:pPr>
      <w:rPr>
        <w:rFonts w:ascii="Symbol" w:hAnsi="Symbol" w:cs="Symbol"/>
        <w:lang w:val="pt-PT" w:eastAsia="en-US" w:bidi="ar-SA"/>
      </w:rPr>
    </w:lvl>
  </w:abstractNum>
  <w:abstractNum w:abstractNumId="4" w15:restartNumberingAfterBreak="0">
    <w:nsid w:val="00000005"/>
    <w:multiLevelType w:val="multilevel"/>
    <w:tmpl w:val="00000005"/>
    <w:name w:val="WW8Num5"/>
    <w:lvl w:ilvl="0">
      <w:start w:val="2"/>
      <w:numFmt w:val="decimal"/>
      <w:lvlText w:val="%1"/>
      <w:lvlJc w:val="left"/>
      <w:pPr>
        <w:tabs>
          <w:tab w:val="num" w:pos="0"/>
        </w:tabs>
        <w:ind w:left="369" w:hanging="237"/>
      </w:pPr>
      <w:rPr>
        <w:lang w:val="pt-PT" w:eastAsia="en-US" w:bidi="ar-SA"/>
      </w:rPr>
    </w:lvl>
    <w:lvl w:ilvl="1">
      <w:start w:val="1"/>
      <w:numFmt w:val="decimal"/>
      <w:lvlText w:val="%1.%2."/>
      <w:lvlJc w:val="left"/>
      <w:pPr>
        <w:tabs>
          <w:tab w:val="num" w:pos="0"/>
        </w:tabs>
        <w:ind w:left="369" w:hanging="237"/>
      </w:pPr>
      <w:rPr>
        <w:rFonts w:ascii="Times New Roman" w:eastAsia="Times New Roman" w:hAnsi="Times New Roman" w:cs="Times New Roman"/>
        <w:b w:val="0"/>
        <w:bCs w:val="0"/>
        <w:i w:val="0"/>
        <w:iCs w:val="0"/>
        <w:spacing w:val="-1"/>
        <w:w w:val="102"/>
        <w:sz w:val="14"/>
        <w:szCs w:val="14"/>
        <w:lang w:val="pt-PT" w:eastAsia="en-US" w:bidi="ar-SA"/>
      </w:rPr>
    </w:lvl>
    <w:lvl w:ilvl="2">
      <w:numFmt w:val="bullet"/>
      <w:lvlText w:val=""/>
      <w:lvlJc w:val="left"/>
      <w:pPr>
        <w:tabs>
          <w:tab w:val="num" w:pos="0"/>
        </w:tabs>
        <w:ind w:left="2348" w:hanging="237"/>
      </w:pPr>
      <w:rPr>
        <w:rFonts w:ascii="Symbol" w:hAnsi="Symbol" w:cs="Symbol"/>
        <w:lang w:val="pt-PT" w:eastAsia="en-US" w:bidi="ar-SA"/>
      </w:rPr>
    </w:lvl>
    <w:lvl w:ilvl="3">
      <w:numFmt w:val="bullet"/>
      <w:lvlText w:val=""/>
      <w:lvlJc w:val="left"/>
      <w:pPr>
        <w:tabs>
          <w:tab w:val="num" w:pos="0"/>
        </w:tabs>
        <w:ind w:left="3342" w:hanging="237"/>
      </w:pPr>
      <w:rPr>
        <w:rFonts w:ascii="Symbol" w:hAnsi="Symbol" w:cs="Symbol"/>
        <w:lang w:val="pt-PT" w:eastAsia="en-US" w:bidi="ar-SA"/>
      </w:rPr>
    </w:lvl>
    <w:lvl w:ilvl="4">
      <w:numFmt w:val="bullet"/>
      <w:lvlText w:val=""/>
      <w:lvlJc w:val="left"/>
      <w:pPr>
        <w:tabs>
          <w:tab w:val="num" w:pos="0"/>
        </w:tabs>
        <w:ind w:left="4336" w:hanging="237"/>
      </w:pPr>
      <w:rPr>
        <w:rFonts w:ascii="Symbol" w:hAnsi="Symbol" w:cs="Symbol"/>
        <w:lang w:val="pt-PT" w:eastAsia="en-US" w:bidi="ar-SA"/>
      </w:rPr>
    </w:lvl>
    <w:lvl w:ilvl="5">
      <w:numFmt w:val="bullet"/>
      <w:lvlText w:val=""/>
      <w:lvlJc w:val="left"/>
      <w:pPr>
        <w:tabs>
          <w:tab w:val="num" w:pos="0"/>
        </w:tabs>
        <w:ind w:left="5330" w:hanging="237"/>
      </w:pPr>
      <w:rPr>
        <w:rFonts w:ascii="Symbol" w:hAnsi="Symbol" w:cs="Symbol"/>
        <w:lang w:val="pt-PT" w:eastAsia="en-US" w:bidi="ar-SA"/>
      </w:rPr>
    </w:lvl>
    <w:lvl w:ilvl="6">
      <w:numFmt w:val="bullet"/>
      <w:lvlText w:val=""/>
      <w:lvlJc w:val="left"/>
      <w:pPr>
        <w:tabs>
          <w:tab w:val="num" w:pos="0"/>
        </w:tabs>
        <w:ind w:left="6324" w:hanging="237"/>
      </w:pPr>
      <w:rPr>
        <w:rFonts w:ascii="Symbol" w:hAnsi="Symbol" w:cs="Symbol"/>
        <w:lang w:val="pt-PT" w:eastAsia="en-US" w:bidi="ar-SA"/>
      </w:rPr>
    </w:lvl>
    <w:lvl w:ilvl="7">
      <w:numFmt w:val="bullet"/>
      <w:lvlText w:val=""/>
      <w:lvlJc w:val="left"/>
      <w:pPr>
        <w:tabs>
          <w:tab w:val="num" w:pos="0"/>
        </w:tabs>
        <w:ind w:left="7318" w:hanging="237"/>
      </w:pPr>
      <w:rPr>
        <w:rFonts w:ascii="Symbol" w:hAnsi="Symbol" w:cs="Symbol"/>
        <w:lang w:val="pt-PT" w:eastAsia="en-US" w:bidi="ar-SA"/>
      </w:rPr>
    </w:lvl>
    <w:lvl w:ilvl="8">
      <w:numFmt w:val="bullet"/>
      <w:lvlText w:val=""/>
      <w:lvlJc w:val="left"/>
      <w:pPr>
        <w:tabs>
          <w:tab w:val="num" w:pos="0"/>
        </w:tabs>
        <w:ind w:left="8312" w:hanging="237"/>
      </w:pPr>
      <w:rPr>
        <w:rFonts w:ascii="Symbol" w:hAnsi="Symbol" w:cs="Symbol"/>
        <w:lang w:val="pt-PT" w:eastAsia="en-US" w:bidi="ar-SA"/>
      </w:rPr>
    </w:lvl>
  </w:abstractNum>
  <w:abstractNum w:abstractNumId="5" w15:restartNumberingAfterBreak="0">
    <w:nsid w:val="00000006"/>
    <w:multiLevelType w:val="multilevel"/>
    <w:tmpl w:val="2F2AE7BA"/>
    <w:name w:val="WW8Num6"/>
    <w:lvl w:ilvl="0">
      <w:start w:val="1"/>
      <w:numFmt w:val="decimal"/>
      <w:lvlText w:val="%1."/>
      <w:lvlJc w:val="left"/>
      <w:pPr>
        <w:tabs>
          <w:tab w:val="num" w:pos="-132"/>
        </w:tabs>
        <w:ind w:left="129" w:hanging="129"/>
      </w:pPr>
      <w:rPr>
        <w:rFonts w:ascii="Times New Roman" w:eastAsia="Times New Roman" w:hAnsi="Times New Roman" w:cs="Times New Roman"/>
        <w:b w:val="0"/>
        <w:bCs w:val="0"/>
        <w:i w:val="0"/>
        <w:iCs w:val="0"/>
        <w:spacing w:val="-1"/>
        <w:w w:val="102"/>
        <w:sz w:val="20"/>
        <w:szCs w:val="20"/>
        <w:lang w:val="pt-PT" w:eastAsia="en-US" w:bidi="ar-SA"/>
      </w:rPr>
    </w:lvl>
    <w:lvl w:ilvl="1">
      <w:start w:val="1"/>
      <w:numFmt w:val="decimal"/>
      <w:lvlText w:val="%1.%2."/>
      <w:lvlJc w:val="left"/>
      <w:pPr>
        <w:tabs>
          <w:tab w:val="num" w:pos="0"/>
        </w:tabs>
        <w:ind w:left="441" w:hanging="309"/>
      </w:pPr>
      <w:rPr>
        <w:spacing w:val="-1"/>
        <w:w w:val="102"/>
        <w:lang w:val="pt-PT" w:eastAsia="en-US" w:bidi="ar-SA"/>
      </w:rPr>
    </w:lvl>
    <w:lvl w:ilvl="2">
      <w:start w:val="1"/>
      <w:numFmt w:val="decimal"/>
      <w:lvlText w:val="%1.%2.%3."/>
      <w:lvlJc w:val="left"/>
      <w:pPr>
        <w:tabs>
          <w:tab w:val="num" w:pos="459"/>
        </w:tabs>
        <w:ind w:left="592" w:hanging="309"/>
      </w:pPr>
      <w:rPr>
        <w:rFonts w:ascii="Times New Roman" w:eastAsia="Times New Roman" w:hAnsi="Times New Roman" w:cs="Times New Roman"/>
        <w:b w:val="0"/>
        <w:bCs w:val="0"/>
        <w:i w:val="0"/>
        <w:iCs w:val="0"/>
        <w:spacing w:val="-1"/>
        <w:w w:val="102"/>
        <w:sz w:val="20"/>
        <w:szCs w:val="20"/>
        <w:lang w:val="pt-PT" w:eastAsia="en-US" w:bidi="ar-SA"/>
      </w:rPr>
    </w:lvl>
    <w:lvl w:ilvl="3">
      <w:numFmt w:val="bullet"/>
      <w:lvlText w:val=""/>
      <w:lvlJc w:val="left"/>
      <w:pPr>
        <w:tabs>
          <w:tab w:val="num" w:pos="0"/>
        </w:tabs>
        <w:ind w:left="380" w:hanging="309"/>
      </w:pPr>
      <w:rPr>
        <w:rFonts w:ascii="Symbol" w:hAnsi="Symbol" w:cs="Symbol"/>
        <w:lang w:val="pt-PT" w:eastAsia="en-US" w:bidi="ar-SA"/>
      </w:rPr>
    </w:lvl>
    <w:lvl w:ilvl="4">
      <w:numFmt w:val="bullet"/>
      <w:lvlText w:val=""/>
      <w:lvlJc w:val="left"/>
      <w:pPr>
        <w:tabs>
          <w:tab w:val="num" w:pos="0"/>
        </w:tabs>
        <w:ind w:left="440" w:hanging="309"/>
      </w:pPr>
      <w:rPr>
        <w:rFonts w:ascii="Symbol" w:hAnsi="Symbol" w:cs="Symbol"/>
        <w:lang w:val="pt-PT" w:eastAsia="en-US" w:bidi="ar-SA"/>
      </w:rPr>
    </w:lvl>
    <w:lvl w:ilvl="5">
      <w:numFmt w:val="bullet"/>
      <w:lvlText w:val=""/>
      <w:lvlJc w:val="left"/>
      <w:pPr>
        <w:tabs>
          <w:tab w:val="num" w:pos="0"/>
        </w:tabs>
        <w:ind w:left="680" w:hanging="309"/>
      </w:pPr>
      <w:rPr>
        <w:rFonts w:ascii="Symbol" w:hAnsi="Symbol" w:cs="Symbol"/>
        <w:lang w:val="pt-PT" w:eastAsia="en-US" w:bidi="ar-SA"/>
      </w:rPr>
    </w:lvl>
    <w:lvl w:ilvl="6">
      <w:numFmt w:val="bullet"/>
      <w:lvlText w:val=""/>
      <w:lvlJc w:val="left"/>
      <w:pPr>
        <w:tabs>
          <w:tab w:val="num" w:pos="0"/>
        </w:tabs>
        <w:ind w:left="2604" w:hanging="309"/>
      </w:pPr>
      <w:rPr>
        <w:rFonts w:ascii="Symbol" w:hAnsi="Symbol" w:cs="Symbol"/>
        <w:lang w:val="pt-PT" w:eastAsia="en-US" w:bidi="ar-SA"/>
      </w:rPr>
    </w:lvl>
    <w:lvl w:ilvl="7">
      <w:numFmt w:val="bullet"/>
      <w:lvlText w:val=""/>
      <w:lvlJc w:val="left"/>
      <w:pPr>
        <w:tabs>
          <w:tab w:val="num" w:pos="0"/>
        </w:tabs>
        <w:ind w:left="4528" w:hanging="309"/>
      </w:pPr>
      <w:rPr>
        <w:rFonts w:ascii="Symbol" w:hAnsi="Symbol" w:cs="Symbol"/>
        <w:lang w:val="pt-PT" w:eastAsia="en-US" w:bidi="ar-SA"/>
      </w:rPr>
    </w:lvl>
    <w:lvl w:ilvl="8">
      <w:numFmt w:val="bullet"/>
      <w:lvlText w:val=""/>
      <w:lvlJc w:val="left"/>
      <w:pPr>
        <w:tabs>
          <w:tab w:val="num" w:pos="0"/>
        </w:tabs>
        <w:ind w:left="6452" w:hanging="309"/>
      </w:pPr>
      <w:rPr>
        <w:rFonts w:ascii="Symbol" w:hAnsi="Symbol" w:cs="Symbol"/>
        <w:lang w:val="pt-PT" w:eastAsia="en-US" w:bidi="ar-SA"/>
      </w:rPr>
    </w:lvl>
  </w:abstractNum>
  <w:abstractNum w:abstractNumId="6" w15:restartNumberingAfterBreak="0">
    <w:nsid w:val="005601F0"/>
    <w:multiLevelType w:val="multilevel"/>
    <w:tmpl w:val="24260A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1872" w:hanging="108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7" w15:restartNumberingAfterBreak="0">
    <w:nsid w:val="2A815DCD"/>
    <w:multiLevelType w:val="hybridMultilevel"/>
    <w:tmpl w:val="4B02E4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46"/>
    <w:rsid w:val="000001C7"/>
    <w:rsid w:val="00004831"/>
    <w:rsid w:val="000072CF"/>
    <w:rsid w:val="00007F7D"/>
    <w:rsid w:val="00012137"/>
    <w:rsid w:val="000139AB"/>
    <w:rsid w:val="00014226"/>
    <w:rsid w:val="00023341"/>
    <w:rsid w:val="000275B0"/>
    <w:rsid w:val="0004383F"/>
    <w:rsid w:val="00067464"/>
    <w:rsid w:val="00070324"/>
    <w:rsid w:val="000941E9"/>
    <w:rsid w:val="00095E2E"/>
    <w:rsid w:val="000A305F"/>
    <w:rsid w:val="000B4C81"/>
    <w:rsid w:val="000B6079"/>
    <w:rsid w:val="000C1906"/>
    <w:rsid w:val="000C1F1E"/>
    <w:rsid w:val="000D1EB2"/>
    <w:rsid w:val="000D5E0B"/>
    <w:rsid w:val="000E1839"/>
    <w:rsid w:val="0010375B"/>
    <w:rsid w:val="00112AE7"/>
    <w:rsid w:val="001154CC"/>
    <w:rsid w:val="00115F19"/>
    <w:rsid w:val="00117413"/>
    <w:rsid w:val="001174C1"/>
    <w:rsid w:val="00120ECF"/>
    <w:rsid w:val="00122AEB"/>
    <w:rsid w:val="0012412D"/>
    <w:rsid w:val="001342E6"/>
    <w:rsid w:val="00144BEC"/>
    <w:rsid w:val="00177161"/>
    <w:rsid w:val="00183D95"/>
    <w:rsid w:val="001A1581"/>
    <w:rsid w:val="001A7E36"/>
    <w:rsid w:val="001B10D1"/>
    <w:rsid w:val="001B3B84"/>
    <w:rsid w:val="001B4353"/>
    <w:rsid w:val="001B7039"/>
    <w:rsid w:val="001C3F7B"/>
    <w:rsid w:val="001C7109"/>
    <w:rsid w:val="001C7AFF"/>
    <w:rsid w:val="001D1C16"/>
    <w:rsid w:val="001D2E3B"/>
    <w:rsid w:val="001E32F3"/>
    <w:rsid w:val="001E5166"/>
    <w:rsid w:val="001F6803"/>
    <w:rsid w:val="002006E8"/>
    <w:rsid w:val="0021417E"/>
    <w:rsid w:val="002148C6"/>
    <w:rsid w:val="00221755"/>
    <w:rsid w:val="00225BC1"/>
    <w:rsid w:val="00226B02"/>
    <w:rsid w:val="0023464C"/>
    <w:rsid w:val="00241B57"/>
    <w:rsid w:val="002545E0"/>
    <w:rsid w:val="00264421"/>
    <w:rsid w:val="00272C0E"/>
    <w:rsid w:val="00272D91"/>
    <w:rsid w:val="002759FF"/>
    <w:rsid w:val="00277E01"/>
    <w:rsid w:val="0028223F"/>
    <w:rsid w:val="0028460A"/>
    <w:rsid w:val="00286909"/>
    <w:rsid w:val="002A4D40"/>
    <w:rsid w:val="002A79D8"/>
    <w:rsid w:val="002B3C1C"/>
    <w:rsid w:val="002B557A"/>
    <w:rsid w:val="002B5DC2"/>
    <w:rsid w:val="002C7FC9"/>
    <w:rsid w:val="002D778F"/>
    <w:rsid w:val="002F594F"/>
    <w:rsid w:val="002F5D5D"/>
    <w:rsid w:val="003007F2"/>
    <w:rsid w:val="0030734F"/>
    <w:rsid w:val="0031203B"/>
    <w:rsid w:val="00336813"/>
    <w:rsid w:val="00336BA2"/>
    <w:rsid w:val="003377A8"/>
    <w:rsid w:val="0035413E"/>
    <w:rsid w:val="00361546"/>
    <w:rsid w:val="00382AFC"/>
    <w:rsid w:val="003832B6"/>
    <w:rsid w:val="00386F20"/>
    <w:rsid w:val="003870E6"/>
    <w:rsid w:val="00390ED4"/>
    <w:rsid w:val="00393F2C"/>
    <w:rsid w:val="003A3D10"/>
    <w:rsid w:val="003A5023"/>
    <w:rsid w:val="003C1049"/>
    <w:rsid w:val="003C2A6D"/>
    <w:rsid w:val="003D5499"/>
    <w:rsid w:val="003D7778"/>
    <w:rsid w:val="003E36D4"/>
    <w:rsid w:val="003E378D"/>
    <w:rsid w:val="003E6ABB"/>
    <w:rsid w:val="003F057C"/>
    <w:rsid w:val="00406531"/>
    <w:rsid w:val="00410705"/>
    <w:rsid w:val="00410DE0"/>
    <w:rsid w:val="00412B38"/>
    <w:rsid w:val="00413148"/>
    <w:rsid w:val="00425553"/>
    <w:rsid w:val="00432056"/>
    <w:rsid w:val="004560FF"/>
    <w:rsid w:val="00456B5D"/>
    <w:rsid w:val="00457C2A"/>
    <w:rsid w:val="00461404"/>
    <w:rsid w:val="00483A7C"/>
    <w:rsid w:val="00484B7A"/>
    <w:rsid w:val="004B38A2"/>
    <w:rsid w:val="004B7413"/>
    <w:rsid w:val="004C16DE"/>
    <w:rsid w:val="004C61A4"/>
    <w:rsid w:val="004C6833"/>
    <w:rsid w:val="004D58FB"/>
    <w:rsid w:val="004E080E"/>
    <w:rsid w:val="004E5043"/>
    <w:rsid w:val="0050028C"/>
    <w:rsid w:val="00501366"/>
    <w:rsid w:val="00511947"/>
    <w:rsid w:val="00512100"/>
    <w:rsid w:val="00512D8E"/>
    <w:rsid w:val="00517258"/>
    <w:rsid w:val="00522D2D"/>
    <w:rsid w:val="005408F4"/>
    <w:rsid w:val="00541765"/>
    <w:rsid w:val="00547289"/>
    <w:rsid w:val="00550A2E"/>
    <w:rsid w:val="00551916"/>
    <w:rsid w:val="00577807"/>
    <w:rsid w:val="005812DE"/>
    <w:rsid w:val="00584208"/>
    <w:rsid w:val="00587A32"/>
    <w:rsid w:val="005943FC"/>
    <w:rsid w:val="005A2FEA"/>
    <w:rsid w:val="005B1E41"/>
    <w:rsid w:val="005B1F9C"/>
    <w:rsid w:val="005C21CD"/>
    <w:rsid w:val="005C2313"/>
    <w:rsid w:val="005C2B4E"/>
    <w:rsid w:val="00605959"/>
    <w:rsid w:val="00606395"/>
    <w:rsid w:val="00610F09"/>
    <w:rsid w:val="00617631"/>
    <w:rsid w:val="00617D5F"/>
    <w:rsid w:val="00630E50"/>
    <w:rsid w:val="00642A4C"/>
    <w:rsid w:val="006463BD"/>
    <w:rsid w:val="006476B2"/>
    <w:rsid w:val="00655C9F"/>
    <w:rsid w:val="00662EA9"/>
    <w:rsid w:val="006641B2"/>
    <w:rsid w:val="00665671"/>
    <w:rsid w:val="00665D4A"/>
    <w:rsid w:val="006677DC"/>
    <w:rsid w:val="00683402"/>
    <w:rsid w:val="0068363F"/>
    <w:rsid w:val="006944BA"/>
    <w:rsid w:val="006B5460"/>
    <w:rsid w:val="006C3CD8"/>
    <w:rsid w:val="006C41D9"/>
    <w:rsid w:val="006C4A6E"/>
    <w:rsid w:val="006C5EB2"/>
    <w:rsid w:val="006C5F98"/>
    <w:rsid w:val="006D05EC"/>
    <w:rsid w:val="006E5D60"/>
    <w:rsid w:val="006E7F3E"/>
    <w:rsid w:val="006F7C19"/>
    <w:rsid w:val="00705A54"/>
    <w:rsid w:val="00707ED2"/>
    <w:rsid w:val="0071547A"/>
    <w:rsid w:val="00733336"/>
    <w:rsid w:val="00736446"/>
    <w:rsid w:val="00743500"/>
    <w:rsid w:val="00753E16"/>
    <w:rsid w:val="0075512D"/>
    <w:rsid w:val="00757F85"/>
    <w:rsid w:val="007665E7"/>
    <w:rsid w:val="00766EFB"/>
    <w:rsid w:val="00771F62"/>
    <w:rsid w:val="007764B3"/>
    <w:rsid w:val="00791A28"/>
    <w:rsid w:val="00797CF5"/>
    <w:rsid w:val="007B5B42"/>
    <w:rsid w:val="007D1F43"/>
    <w:rsid w:val="007D3A8D"/>
    <w:rsid w:val="007D5CFB"/>
    <w:rsid w:val="007F1161"/>
    <w:rsid w:val="007F5095"/>
    <w:rsid w:val="007F70AC"/>
    <w:rsid w:val="00806A69"/>
    <w:rsid w:val="00807C83"/>
    <w:rsid w:val="00820E02"/>
    <w:rsid w:val="0082653E"/>
    <w:rsid w:val="00875D0E"/>
    <w:rsid w:val="008770CA"/>
    <w:rsid w:val="0088422C"/>
    <w:rsid w:val="00891AD9"/>
    <w:rsid w:val="00892B6B"/>
    <w:rsid w:val="008A463F"/>
    <w:rsid w:val="008A5050"/>
    <w:rsid w:val="008A607A"/>
    <w:rsid w:val="008B4BE4"/>
    <w:rsid w:val="008C4EB6"/>
    <w:rsid w:val="008C6F8A"/>
    <w:rsid w:val="008D14BE"/>
    <w:rsid w:val="008D1B7E"/>
    <w:rsid w:val="008D5EE0"/>
    <w:rsid w:val="008E23CD"/>
    <w:rsid w:val="008E5930"/>
    <w:rsid w:val="008F1790"/>
    <w:rsid w:val="00911F2A"/>
    <w:rsid w:val="00924508"/>
    <w:rsid w:val="00925AA2"/>
    <w:rsid w:val="0092687C"/>
    <w:rsid w:val="00935B51"/>
    <w:rsid w:val="0094235A"/>
    <w:rsid w:val="00950301"/>
    <w:rsid w:val="00951F75"/>
    <w:rsid w:val="009552FB"/>
    <w:rsid w:val="00961558"/>
    <w:rsid w:val="00964A14"/>
    <w:rsid w:val="0096635D"/>
    <w:rsid w:val="00975B55"/>
    <w:rsid w:val="00981B91"/>
    <w:rsid w:val="00986A7B"/>
    <w:rsid w:val="009948A4"/>
    <w:rsid w:val="00995BA6"/>
    <w:rsid w:val="009976A9"/>
    <w:rsid w:val="009A7B08"/>
    <w:rsid w:val="009B42B6"/>
    <w:rsid w:val="009C2108"/>
    <w:rsid w:val="00A01BA0"/>
    <w:rsid w:val="00A1520A"/>
    <w:rsid w:val="00A3002D"/>
    <w:rsid w:val="00A4309D"/>
    <w:rsid w:val="00A449F0"/>
    <w:rsid w:val="00A4652B"/>
    <w:rsid w:val="00A5230A"/>
    <w:rsid w:val="00A5536C"/>
    <w:rsid w:val="00A705E4"/>
    <w:rsid w:val="00A70ECE"/>
    <w:rsid w:val="00A73EEC"/>
    <w:rsid w:val="00A75265"/>
    <w:rsid w:val="00A84873"/>
    <w:rsid w:val="00A858C5"/>
    <w:rsid w:val="00A928B2"/>
    <w:rsid w:val="00A92C03"/>
    <w:rsid w:val="00A94862"/>
    <w:rsid w:val="00A94B24"/>
    <w:rsid w:val="00AA6C80"/>
    <w:rsid w:val="00AB1754"/>
    <w:rsid w:val="00AB795B"/>
    <w:rsid w:val="00AD45E8"/>
    <w:rsid w:val="00AF0147"/>
    <w:rsid w:val="00AF2485"/>
    <w:rsid w:val="00AF28BA"/>
    <w:rsid w:val="00AF5D6E"/>
    <w:rsid w:val="00B05B83"/>
    <w:rsid w:val="00B06964"/>
    <w:rsid w:val="00B12CD6"/>
    <w:rsid w:val="00B17B2D"/>
    <w:rsid w:val="00B207A9"/>
    <w:rsid w:val="00B31133"/>
    <w:rsid w:val="00B34D5C"/>
    <w:rsid w:val="00B37C0B"/>
    <w:rsid w:val="00B40C2E"/>
    <w:rsid w:val="00B46F9A"/>
    <w:rsid w:val="00B56E79"/>
    <w:rsid w:val="00B61240"/>
    <w:rsid w:val="00B6642B"/>
    <w:rsid w:val="00B73F20"/>
    <w:rsid w:val="00B819C0"/>
    <w:rsid w:val="00B848DF"/>
    <w:rsid w:val="00B87951"/>
    <w:rsid w:val="00B97D22"/>
    <w:rsid w:val="00BA5D53"/>
    <w:rsid w:val="00BA7D7F"/>
    <w:rsid w:val="00BB2F6F"/>
    <w:rsid w:val="00BB5E85"/>
    <w:rsid w:val="00BD2F31"/>
    <w:rsid w:val="00BD6E16"/>
    <w:rsid w:val="00BE3A3E"/>
    <w:rsid w:val="00BE65A9"/>
    <w:rsid w:val="00C02AB9"/>
    <w:rsid w:val="00C066A5"/>
    <w:rsid w:val="00C30FC5"/>
    <w:rsid w:val="00C40078"/>
    <w:rsid w:val="00C554B0"/>
    <w:rsid w:val="00C630F8"/>
    <w:rsid w:val="00C811C9"/>
    <w:rsid w:val="00C86A9F"/>
    <w:rsid w:val="00C914E7"/>
    <w:rsid w:val="00C96E4B"/>
    <w:rsid w:val="00CA4AC5"/>
    <w:rsid w:val="00CA4E56"/>
    <w:rsid w:val="00CC5916"/>
    <w:rsid w:val="00CC5B1D"/>
    <w:rsid w:val="00CC5DD2"/>
    <w:rsid w:val="00CD4DDC"/>
    <w:rsid w:val="00CF225D"/>
    <w:rsid w:val="00D04605"/>
    <w:rsid w:val="00D0699E"/>
    <w:rsid w:val="00D107BA"/>
    <w:rsid w:val="00D1788B"/>
    <w:rsid w:val="00D237CA"/>
    <w:rsid w:val="00D251CA"/>
    <w:rsid w:val="00D319F5"/>
    <w:rsid w:val="00D47B7C"/>
    <w:rsid w:val="00D61FD7"/>
    <w:rsid w:val="00D62522"/>
    <w:rsid w:val="00D672B6"/>
    <w:rsid w:val="00D84559"/>
    <w:rsid w:val="00D92D35"/>
    <w:rsid w:val="00D97624"/>
    <w:rsid w:val="00DA2BBB"/>
    <w:rsid w:val="00DB32A9"/>
    <w:rsid w:val="00DF2E39"/>
    <w:rsid w:val="00E37D46"/>
    <w:rsid w:val="00E443D5"/>
    <w:rsid w:val="00E478A8"/>
    <w:rsid w:val="00E546D3"/>
    <w:rsid w:val="00E60980"/>
    <w:rsid w:val="00E66CB2"/>
    <w:rsid w:val="00E773AF"/>
    <w:rsid w:val="00E837C2"/>
    <w:rsid w:val="00E861B3"/>
    <w:rsid w:val="00E92DCE"/>
    <w:rsid w:val="00EB2785"/>
    <w:rsid w:val="00EB52BC"/>
    <w:rsid w:val="00ED79B2"/>
    <w:rsid w:val="00EE795E"/>
    <w:rsid w:val="00EF0729"/>
    <w:rsid w:val="00EF0D10"/>
    <w:rsid w:val="00EF1150"/>
    <w:rsid w:val="00F06BC7"/>
    <w:rsid w:val="00F12B88"/>
    <w:rsid w:val="00F32323"/>
    <w:rsid w:val="00F5006F"/>
    <w:rsid w:val="00F51708"/>
    <w:rsid w:val="00F72C3B"/>
    <w:rsid w:val="00FA30DF"/>
    <w:rsid w:val="00FA5328"/>
    <w:rsid w:val="00FC0F0F"/>
    <w:rsid w:val="00FC7823"/>
    <w:rsid w:val="00FE0623"/>
    <w:rsid w:val="00FF0C51"/>
    <w:rsid w:val="00FF250F"/>
    <w:rsid w:val="00FF6C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D5D96C9"/>
  <w15:chartTrackingRefBased/>
  <w15:docId w15:val="{F71F6CFA-31B4-433B-9345-2472F66C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240"/>
    <w:pPr>
      <w:widowControl w:val="0"/>
      <w:suppressAutoHyphens/>
    </w:pPr>
    <w:rPr>
      <w:sz w:val="22"/>
      <w:szCs w:val="22"/>
      <w:lang w:val="pt-PT" w:eastAsia="en-US"/>
    </w:rPr>
  </w:style>
  <w:style w:type="paragraph" w:styleId="Ttulo1">
    <w:name w:val="heading 1"/>
    <w:basedOn w:val="Normal"/>
    <w:next w:val="Corpodetexto"/>
    <w:qFormat/>
    <w:pPr>
      <w:numPr>
        <w:ilvl w:val="1"/>
        <w:numId w:val="1"/>
      </w:numPr>
      <w:ind w:left="259" w:hanging="127"/>
      <w:outlineLvl w:val="0"/>
    </w:pPr>
    <w:rPr>
      <w:b/>
      <w:bCs/>
      <w:sz w:val="14"/>
      <w:szCs w:val="14"/>
    </w:rPr>
  </w:style>
  <w:style w:type="paragraph" w:styleId="Ttulo2">
    <w:name w:val="heading 2"/>
    <w:basedOn w:val="Normal"/>
    <w:next w:val="Corpodetexto"/>
    <w:qFormat/>
    <w:pPr>
      <w:numPr>
        <w:ilvl w:val="2"/>
        <w:numId w:val="1"/>
      </w:numPr>
      <w:ind w:left="132"/>
      <w:outlineLvl w:val="1"/>
    </w:pPr>
    <w:rPr>
      <w:b/>
      <w:bCs/>
      <w:sz w:val="14"/>
      <w:szCs w:val="1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lang w:val="pt-PT" w:eastAsia="en-US" w:bidi="ar-SA"/>
    </w:rPr>
  </w:style>
  <w:style w:type="character" w:customStyle="1" w:styleId="WW8Num2z2">
    <w:name w:val="WW8Num2z2"/>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WW8Num2z4">
    <w:name w:val="WW8Num2z4"/>
    <w:rPr>
      <w:rFonts w:ascii="Symbol" w:hAnsi="Symbol" w:cs="Symbol"/>
      <w:lang w:val="pt-PT" w:eastAsia="en-US" w:bidi="ar-SA"/>
    </w:rPr>
  </w:style>
  <w:style w:type="character" w:customStyle="1" w:styleId="WW8Num3z0">
    <w:name w:val="WW8Num3z0"/>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WW8Num3z1">
    <w:name w:val="WW8Num3z1"/>
    <w:rPr>
      <w:rFonts w:ascii="Symbol" w:hAnsi="Symbol" w:cs="Symbol"/>
      <w:lang w:val="pt-PT" w:eastAsia="en-US" w:bidi="ar-SA"/>
    </w:rPr>
  </w:style>
  <w:style w:type="character" w:customStyle="1" w:styleId="WW8Num4z0">
    <w:name w:val="WW8Num4z0"/>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WW8Num4z1">
    <w:name w:val="WW8Num4z1"/>
    <w:rPr>
      <w:rFonts w:ascii="Symbol" w:hAnsi="Symbol" w:cs="Symbol"/>
      <w:lang w:val="pt-PT" w:eastAsia="en-US" w:bidi="ar-SA"/>
    </w:rPr>
  </w:style>
  <w:style w:type="character" w:customStyle="1" w:styleId="WW8Num5z0">
    <w:name w:val="WW8Num5z0"/>
    <w:rPr>
      <w:lang w:val="pt-PT" w:eastAsia="en-US" w:bidi="ar-SA"/>
    </w:rPr>
  </w:style>
  <w:style w:type="character" w:customStyle="1" w:styleId="WW8Num5z1">
    <w:name w:val="WW8Num5z1"/>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WW8Num5z2">
    <w:name w:val="WW8Num5z2"/>
    <w:rPr>
      <w:rFonts w:ascii="Symbol" w:hAnsi="Symbol" w:cs="Symbol"/>
      <w:lang w:val="pt-PT" w:eastAsia="en-US" w:bidi="ar-SA"/>
    </w:rPr>
  </w:style>
  <w:style w:type="character" w:customStyle="1" w:styleId="WW8Num6z0">
    <w:name w:val="WW8Num6z0"/>
    <w:rPr>
      <w:rFonts w:ascii="Times New Roman" w:eastAsia="Times New Roman" w:hAnsi="Times New Roman" w:cs="Times New Roman"/>
      <w:b/>
      <w:bCs/>
      <w:i w:val="0"/>
      <w:iCs w:val="0"/>
      <w:spacing w:val="-1"/>
      <w:w w:val="102"/>
      <w:sz w:val="14"/>
      <w:szCs w:val="14"/>
      <w:lang w:val="pt-PT" w:eastAsia="en-US" w:bidi="ar-SA"/>
    </w:rPr>
  </w:style>
  <w:style w:type="character" w:customStyle="1" w:styleId="WW8Num6z1">
    <w:name w:val="WW8Num6z1"/>
    <w:rPr>
      <w:spacing w:val="-1"/>
      <w:w w:val="102"/>
      <w:lang w:val="pt-PT" w:eastAsia="en-US" w:bidi="ar-SA"/>
    </w:rPr>
  </w:style>
  <w:style w:type="character" w:customStyle="1" w:styleId="WW8Num6z2">
    <w:name w:val="WW8Num6z2"/>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WW8Num6z3">
    <w:name w:val="WW8Num6z3"/>
    <w:rPr>
      <w:rFonts w:ascii="Symbol" w:hAnsi="Symbol" w:cs="Symbol"/>
      <w:lang w:val="pt-PT" w:eastAsia="en-US" w:bidi="ar-SA"/>
    </w:rPr>
  </w:style>
  <w:style w:type="character" w:customStyle="1" w:styleId="Fontepargpadro1">
    <w:name w:val="Fonte parág. padrão1"/>
  </w:style>
  <w:style w:type="character" w:customStyle="1" w:styleId="ListLabel1">
    <w:name w:val="ListLabel 1"/>
    <w:rPr>
      <w:lang w:val="pt-PT" w:eastAsia="en-US" w:bidi="ar-SA"/>
    </w:rPr>
  </w:style>
  <w:style w:type="character" w:customStyle="1" w:styleId="ListLabel2">
    <w:name w:val="ListLabel 2"/>
    <w:rPr>
      <w:lang w:val="pt-PT" w:eastAsia="en-US" w:bidi="ar-SA"/>
    </w:rPr>
  </w:style>
  <w:style w:type="character" w:customStyle="1" w:styleId="ListLabel3">
    <w:name w:val="ListLabel 3"/>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4">
    <w:name w:val="ListLabel 4"/>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5">
    <w:name w:val="ListLabel 5"/>
    <w:rPr>
      <w:lang w:val="pt-PT" w:eastAsia="en-US" w:bidi="ar-SA"/>
    </w:rPr>
  </w:style>
  <w:style w:type="character" w:customStyle="1" w:styleId="ListLabel6">
    <w:name w:val="ListLabel 6"/>
    <w:rPr>
      <w:lang w:val="pt-PT" w:eastAsia="en-US" w:bidi="ar-SA"/>
    </w:rPr>
  </w:style>
  <w:style w:type="character" w:customStyle="1" w:styleId="ListLabel7">
    <w:name w:val="ListLabel 7"/>
    <w:rPr>
      <w:lang w:val="pt-PT" w:eastAsia="en-US" w:bidi="ar-SA"/>
    </w:rPr>
  </w:style>
  <w:style w:type="character" w:customStyle="1" w:styleId="ListLabel8">
    <w:name w:val="ListLabel 8"/>
    <w:rPr>
      <w:lang w:val="pt-PT" w:eastAsia="en-US" w:bidi="ar-SA"/>
    </w:rPr>
  </w:style>
  <w:style w:type="character" w:customStyle="1" w:styleId="ListLabel9">
    <w:name w:val="ListLabel 9"/>
    <w:rPr>
      <w:lang w:val="pt-PT" w:eastAsia="en-US" w:bidi="ar-SA"/>
    </w:rPr>
  </w:style>
  <w:style w:type="character" w:customStyle="1" w:styleId="ListLabel10">
    <w:name w:val="ListLabel 10"/>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11">
    <w:name w:val="ListLabel 11"/>
    <w:rPr>
      <w:lang w:val="pt-PT" w:eastAsia="en-US" w:bidi="ar-SA"/>
    </w:rPr>
  </w:style>
  <w:style w:type="character" w:customStyle="1" w:styleId="ListLabel12">
    <w:name w:val="ListLabel 12"/>
    <w:rPr>
      <w:lang w:val="pt-PT" w:eastAsia="en-US" w:bidi="ar-SA"/>
    </w:rPr>
  </w:style>
  <w:style w:type="character" w:customStyle="1" w:styleId="ListLabel13">
    <w:name w:val="ListLabel 13"/>
    <w:rPr>
      <w:lang w:val="pt-PT" w:eastAsia="en-US" w:bidi="ar-SA"/>
    </w:rPr>
  </w:style>
  <w:style w:type="character" w:customStyle="1" w:styleId="ListLabel14">
    <w:name w:val="ListLabel 14"/>
    <w:rPr>
      <w:lang w:val="pt-PT" w:eastAsia="en-US" w:bidi="ar-SA"/>
    </w:rPr>
  </w:style>
  <w:style w:type="character" w:customStyle="1" w:styleId="ListLabel15">
    <w:name w:val="ListLabel 15"/>
    <w:rPr>
      <w:lang w:val="pt-PT" w:eastAsia="en-US" w:bidi="ar-SA"/>
    </w:rPr>
  </w:style>
  <w:style w:type="character" w:customStyle="1" w:styleId="ListLabel16">
    <w:name w:val="ListLabel 16"/>
    <w:rPr>
      <w:lang w:val="pt-PT" w:eastAsia="en-US" w:bidi="ar-SA"/>
    </w:rPr>
  </w:style>
  <w:style w:type="character" w:customStyle="1" w:styleId="ListLabel17">
    <w:name w:val="ListLabel 17"/>
    <w:rPr>
      <w:lang w:val="pt-PT" w:eastAsia="en-US" w:bidi="ar-SA"/>
    </w:rPr>
  </w:style>
  <w:style w:type="character" w:customStyle="1" w:styleId="ListLabel18">
    <w:name w:val="ListLabel 18"/>
    <w:rPr>
      <w:lang w:val="pt-PT" w:eastAsia="en-US" w:bidi="ar-SA"/>
    </w:rPr>
  </w:style>
  <w:style w:type="character" w:customStyle="1" w:styleId="ListLabel19">
    <w:name w:val="ListLabel 19"/>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20">
    <w:name w:val="ListLabel 20"/>
    <w:rPr>
      <w:lang w:val="pt-PT" w:eastAsia="en-US" w:bidi="ar-SA"/>
    </w:rPr>
  </w:style>
  <w:style w:type="character" w:customStyle="1" w:styleId="ListLabel21">
    <w:name w:val="ListLabel 21"/>
    <w:rPr>
      <w:lang w:val="pt-PT" w:eastAsia="en-US" w:bidi="ar-SA"/>
    </w:rPr>
  </w:style>
  <w:style w:type="character" w:customStyle="1" w:styleId="ListLabel22">
    <w:name w:val="ListLabel 22"/>
    <w:rPr>
      <w:lang w:val="pt-PT" w:eastAsia="en-US" w:bidi="ar-SA"/>
    </w:rPr>
  </w:style>
  <w:style w:type="character" w:customStyle="1" w:styleId="ListLabel23">
    <w:name w:val="ListLabel 23"/>
    <w:rPr>
      <w:lang w:val="pt-PT" w:eastAsia="en-US" w:bidi="ar-SA"/>
    </w:rPr>
  </w:style>
  <w:style w:type="character" w:customStyle="1" w:styleId="ListLabel24">
    <w:name w:val="ListLabel 24"/>
    <w:rPr>
      <w:lang w:val="pt-PT" w:eastAsia="en-US" w:bidi="ar-SA"/>
    </w:rPr>
  </w:style>
  <w:style w:type="character" w:customStyle="1" w:styleId="ListLabel25">
    <w:name w:val="ListLabel 25"/>
    <w:rPr>
      <w:lang w:val="pt-PT" w:eastAsia="en-US" w:bidi="ar-SA"/>
    </w:rPr>
  </w:style>
  <w:style w:type="character" w:customStyle="1" w:styleId="ListLabel26">
    <w:name w:val="ListLabel 26"/>
    <w:rPr>
      <w:lang w:val="pt-PT" w:eastAsia="en-US" w:bidi="ar-SA"/>
    </w:rPr>
  </w:style>
  <w:style w:type="character" w:customStyle="1" w:styleId="ListLabel27">
    <w:name w:val="ListLabel 27"/>
    <w:rPr>
      <w:lang w:val="pt-PT" w:eastAsia="en-US" w:bidi="ar-SA"/>
    </w:rPr>
  </w:style>
  <w:style w:type="character" w:customStyle="1" w:styleId="ListLabel28">
    <w:name w:val="ListLabel 28"/>
    <w:rPr>
      <w:lang w:val="pt-PT" w:eastAsia="en-US" w:bidi="ar-SA"/>
    </w:rPr>
  </w:style>
  <w:style w:type="character" w:customStyle="1" w:styleId="ListLabel29">
    <w:name w:val="ListLabel 29"/>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30">
    <w:name w:val="ListLabel 30"/>
    <w:rPr>
      <w:lang w:val="pt-PT" w:eastAsia="en-US" w:bidi="ar-SA"/>
    </w:rPr>
  </w:style>
  <w:style w:type="character" w:customStyle="1" w:styleId="ListLabel31">
    <w:name w:val="ListLabel 31"/>
    <w:rPr>
      <w:lang w:val="pt-PT" w:eastAsia="en-US" w:bidi="ar-SA"/>
    </w:rPr>
  </w:style>
  <w:style w:type="character" w:customStyle="1" w:styleId="ListLabel32">
    <w:name w:val="ListLabel 32"/>
    <w:rPr>
      <w:lang w:val="pt-PT" w:eastAsia="en-US" w:bidi="ar-SA"/>
    </w:rPr>
  </w:style>
  <w:style w:type="character" w:customStyle="1" w:styleId="ListLabel33">
    <w:name w:val="ListLabel 33"/>
    <w:rPr>
      <w:lang w:val="pt-PT" w:eastAsia="en-US" w:bidi="ar-SA"/>
    </w:rPr>
  </w:style>
  <w:style w:type="character" w:customStyle="1" w:styleId="ListLabel34">
    <w:name w:val="ListLabel 34"/>
    <w:rPr>
      <w:lang w:val="pt-PT" w:eastAsia="en-US" w:bidi="ar-SA"/>
    </w:rPr>
  </w:style>
  <w:style w:type="character" w:customStyle="1" w:styleId="ListLabel35">
    <w:name w:val="ListLabel 35"/>
    <w:rPr>
      <w:lang w:val="pt-PT" w:eastAsia="en-US" w:bidi="ar-SA"/>
    </w:rPr>
  </w:style>
  <w:style w:type="character" w:customStyle="1" w:styleId="ListLabel36">
    <w:name w:val="ListLabel 36"/>
    <w:rPr>
      <w:lang w:val="pt-PT" w:eastAsia="en-US" w:bidi="ar-SA"/>
    </w:rPr>
  </w:style>
  <w:style w:type="character" w:customStyle="1" w:styleId="ListLabel37">
    <w:name w:val="ListLabel 37"/>
    <w:rPr>
      <w:rFonts w:ascii="Times New Roman" w:eastAsia="Times New Roman" w:hAnsi="Times New Roman" w:cs="Times New Roman"/>
      <w:b/>
      <w:bCs/>
      <w:i w:val="0"/>
      <w:iCs w:val="0"/>
      <w:spacing w:val="-1"/>
      <w:w w:val="102"/>
      <w:sz w:val="14"/>
      <w:szCs w:val="14"/>
      <w:lang w:val="pt-PT" w:eastAsia="en-US" w:bidi="ar-SA"/>
    </w:rPr>
  </w:style>
  <w:style w:type="character" w:customStyle="1" w:styleId="ListLabel38">
    <w:name w:val="ListLabel 38"/>
    <w:rPr>
      <w:spacing w:val="-1"/>
      <w:w w:val="102"/>
      <w:lang w:val="pt-PT" w:eastAsia="en-US" w:bidi="ar-SA"/>
    </w:rPr>
  </w:style>
  <w:style w:type="character" w:customStyle="1" w:styleId="ListLabel39">
    <w:name w:val="ListLabel 39"/>
    <w:rPr>
      <w:rFonts w:ascii="Times New Roman" w:eastAsia="Times New Roman" w:hAnsi="Times New Roman" w:cs="Times New Roman"/>
      <w:b w:val="0"/>
      <w:bCs w:val="0"/>
      <w:i w:val="0"/>
      <w:iCs w:val="0"/>
      <w:spacing w:val="-1"/>
      <w:w w:val="102"/>
      <w:sz w:val="14"/>
      <w:szCs w:val="14"/>
      <w:lang w:val="pt-PT" w:eastAsia="en-US" w:bidi="ar-SA"/>
    </w:rPr>
  </w:style>
  <w:style w:type="character" w:customStyle="1" w:styleId="ListLabel40">
    <w:name w:val="ListLabel 40"/>
    <w:rPr>
      <w:lang w:val="pt-PT" w:eastAsia="en-US" w:bidi="ar-SA"/>
    </w:rPr>
  </w:style>
  <w:style w:type="character" w:customStyle="1" w:styleId="ListLabel41">
    <w:name w:val="ListLabel 41"/>
    <w:rPr>
      <w:lang w:val="pt-PT" w:eastAsia="en-US" w:bidi="ar-SA"/>
    </w:rPr>
  </w:style>
  <w:style w:type="character" w:customStyle="1" w:styleId="ListLabel42">
    <w:name w:val="ListLabel 42"/>
    <w:rPr>
      <w:lang w:val="pt-PT" w:eastAsia="en-US" w:bidi="ar-SA"/>
    </w:rPr>
  </w:style>
  <w:style w:type="character" w:customStyle="1" w:styleId="ListLabel43">
    <w:name w:val="ListLabel 43"/>
    <w:rPr>
      <w:lang w:val="pt-PT" w:eastAsia="en-US" w:bidi="ar-SA"/>
    </w:rPr>
  </w:style>
  <w:style w:type="character" w:customStyle="1" w:styleId="ListLabel44">
    <w:name w:val="ListLabel 44"/>
    <w:rPr>
      <w:lang w:val="pt-PT" w:eastAsia="en-US" w:bidi="ar-SA"/>
    </w:rPr>
  </w:style>
  <w:style w:type="character" w:customStyle="1" w:styleId="ListLabel45">
    <w:name w:val="ListLabel 45"/>
    <w:rPr>
      <w:lang w:val="pt-PT" w:eastAsia="en-US" w:bidi="ar-SA"/>
    </w:rPr>
  </w:style>
  <w:style w:type="character" w:styleId="Hyperlink">
    <w:name w:val="Hyperlink"/>
    <w:rPr>
      <w:color w:val="000080"/>
      <w:u w:val="single"/>
    </w:rPr>
  </w:style>
  <w:style w:type="paragraph" w:customStyle="1" w:styleId="Ttulo10">
    <w:name w:val="Título1"/>
    <w:basedOn w:val="Normal"/>
    <w:next w:val="Corpodetexto"/>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rPr>
      <w:sz w:val="14"/>
      <w:szCs w:val="1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pPr>
      <w:suppressLineNumbers/>
    </w:pPr>
    <w:rPr>
      <w:rFonts w:cs="Arial"/>
    </w:rPr>
  </w:style>
  <w:style w:type="paragraph" w:styleId="Ttulo">
    <w:name w:val="Title"/>
    <w:basedOn w:val="Normal"/>
    <w:next w:val="Corpodetexto"/>
    <w:qFormat/>
    <w:pPr>
      <w:ind w:right="330"/>
      <w:jc w:val="center"/>
    </w:pPr>
    <w:rPr>
      <w:b/>
      <w:bCs/>
      <w:sz w:val="21"/>
      <w:szCs w:val="21"/>
    </w:rPr>
  </w:style>
  <w:style w:type="paragraph" w:customStyle="1" w:styleId="PargrafodaLista1">
    <w:name w:val="Parágrafo da Lista1"/>
    <w:basedOn w:val="Normal"/>
    <w:pPr>
      <w:ind w:left="132"/>
    </w:pPr>
  </w:style>
  <w:style w:type="paragraph" w:customStyle="1" w:styleId="TableParagraph">
    <w:name w:val="Table Paragraph"/>
    <w:basedOn w:val="Normal"/>
    <w:rPr>
      <w:rFonts w:ascii="Arial MT" w:eastAsia="Arial MT" w:hAnsi="Arial MT" w:cs="Arial MT"/>
    </w:rPr>
  </w:style>
  <w:style w:type="paragraph" w:customStyle="1" w:styleId="CabealhoeRodap">
    <w:name w:val="Cabeçalho e Rodapé"/>
    <w:basedOn w:val="Normal"/>
  </w:style>
  <w:style w:type="paragraph" w:styleId="Cabealho">
    <w:name w:val="header"/>
    <w:basedOn w:val="CabealhoeRodap"/>
  </w:style>
  <w:style w:type="paragraph" w:styleId="Rodap">
    <w:name w:val="footer"/>
    <w:basedOn w:val="CabealhoeRodap"/>
  </w:style>
  <w:style w:type="paragraph" w:customStyle="1" w:styleId="Contedodoquadro">
    <w:name w:val="Conteúdo do quadro"/>
    <w:basedOn w:val="Normal"/>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styleId="PargrafodaLista">
    <w:name w:val="List Paragraph"/>
    <w:basedOn w:val="Normal"/>
    <w:uiPriority w:val="34"/>
    <w:qFormat/>
    <w:rsid w:val="00DF2E39"/>
    <w:pPr>
      <w:ind w:left="720"/>
      <w:contextualSpacing/>
    </w:pPr>
  </w:style>
  <w:style w:type="table" w:customStyle="1" w:styleId="2">
    <w:name w:val="2"/>
    <w:basedOn w:val="Tabelanormal"/>
    <w:rsid w:val="000C1906"/>
    <w:rPr>
      <w:sz w:val="24"/>
      <w:szCs w:val="24"/>
    </w:rPr>
    <w:tblPr>
      <w:tblStyleRowBandSize w:val="1"/>
      <w:tblStyleColBandSize w:val="1"/>
      <w:tblInd w:w="0" w:type="nil"/>
      <w:tblCellMar>
        <w:top w:w="100" w:type="dxa"/>
        <w:left w:w="100" w:type="dxa"/>
        <w:bottom w:w="100" w:type="dxa"/>
        <w:right w:w="100" w:type="dxa"/>
      </w:tblCellMar>
    </w:tblPr>
  </w:style>
  <w:style w:type="character" w:customStyle="1" w:styleId="CorpodetextoChar">
    <w:name w:val="Corpo de texto Char"/>
    <w:basedOn w:val="Fontepargpadro"/>
    <w:link w:val="Corpodetexto"/>
    <w:rsid w:val="001A7E36"/>
    <w:rPr>
      <w:sz w:val="14"/>
      <w:szCs w:val="14"/>
      <w:lang w:val="pt-PT" w:eastAsia="en-US"/>
    </w:rPr>
  </w:style>
  <w:style w:type="table" w:customStyle="1" w:styleId="21">
    <w:name w:val="21"/>
    <w:basedOn w:val="Tabelanormal"/>
    <w:rsid w:val="006C3CD8"/>
    <w:rPr>
      <w:sz w:val="24"/>
      <w:szCs w:val="24"/>
    </w:rPr>
    <w:tblPr>
      <w:tblStyleRowBandSize w:val="1"/>
      <w:tblStyleColBandSize w:val="1"/>
      <w:tblInd w:w="0" w:type="nil"/>
      <w:tblCellMar>
        <w:top w:w="100" w:type="dxa"/>
        <w:left w:w="100" w:type="dxa"/>
        <w:bottom w:w="100" w:type="dxa"/>
        <w:right w:w="100" w:type="dxa"/>
      </w:tblCellMar>
    </w:tblPr>
  </w:style>
  <w:style w:type="paragraph" w:styleId="NormalWeb">
    <w:name w:val="Normal (Web)"/>
    <w:basedOn w:val="Normal"/>
    <w:uiPriority w:val="99"/>
    <w:unhideWhenUsed/>
    <w:qFormat/>
    <w:rsid w:val="00CD4DDC"/>
    <w:pPr>
      <w:widowControl/>
      <w:spacing w:beforeAutospacing="1"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130">
      <w:bodyDiv w:val="1"/>
      <w:marLeft w:val="0"/>
      <w:marRight w:val="0"/>
      <w:marTop w:val="0"/>
      <w:marBottom w:val="0"/>
      <w:divBdr>
        <w:top w:val="none" w:sz="0" w:space="0" w:color="auto"/>
        <w:left w:val="none" w:sz="0" w:space="0" w:color="auto"/>
        <w:bottom w:val="none" w:sz="0" w:space="0" w:color="auto"/>
        <w:right w:val="none" w:sz="0" w:space="0" w:color="auto"/>
      </w:divBdr>
    </w:div>
    <w:div w:id="81492782">
      <w:bodyDiv w:val="1"/>
      <w:marLeft w:val="0"/>
      <w:marRight w:val="0"/>
      <w:marTop w:val="0"/>
      <w:marBottom w:val="0"/>
      <w:divBdr>
        <w:top w:val="none" w:sz="0" w:space="0" w:color="auto"/>
        <w:left w:val="none" w:sz="0" w:space="0" w:color="auto"/>
        <w:bottom w:val="none" w:sz="0" w:space="0" w:color="auto"/>
        <w:right w:val="none" w:sz="0" w:space="0" w:color="auto"/>
      </w:divBdr>
    </w:div>
    <w:div w:id="183328655">
      <w:bodyDiv w:val="1"/>
      <w:marLeft w:val="0"/>
      <w:marRight w:val="0"/>
      <w:marTop w:val="0"/>
      <w:marBottom w:val="0"/>
      <w:divBdr>
        <w:top w:val="none" w:sz="0" w:space="0" w:color="auto"/>
        <w:left w:val="none" w:sz="0" w:space="0" w:color="auto"/>
        <w:bottom w:val="none" w:sz="0" w:space="0" w:color="auto"/>
        <w:right w:val="none" w:sz="0" w:space="0" w:color="auto"/>
      </w:divBdr>
    </w:div>
    <w:div w:id="218440801">
      <w:bodyDiv w:val="1"/>
      <w:marLeft w:val="0"/>
      <w:marRight w:val="0"/>
      <w:marTop w:val="0"/>
      <w:marBottom w:val="0"/>
      <w:divBdr>
        <w:top w:val="none" w:sz="0" w:space="0" w:color="auto"/>
        <w:left w:val="none" w:sz="0" w:space="0" w:color="auto"/>
        <w:bottom w:val="none" w:sz="0" w:space="0" w:color="auto"/>
        <w:right w:val="none" w:sz="0" w:space="0" w:color="auto"/>
      </w:divBdr>
    </w:div>
    <w:div w:id="270478823">
      <w:bodyDiv w:val="1"/>
      <w:marLeft w:val="0"/>
      <w:marRight w:val="0"/>
      <w:marTop w:val="0"/>
      <w:marBottom w:val="0"/>
      <w:divBdr>
        <w:top w:val="none" w:sz="0" w:space="0" w:color="auto"/>
        <w:left w:val="none" w:sz="0" w:space="0" w:color="auto"/>
        <w:bottom w:val="none" w:sz="0" w:space="0" w:color="auto"/>
        <w:right w:val="none" w:sz="0" w:space="0" w:color="auto"/>
      </w:divBdr>
    </w:div>
    <w:div w:id="336150754">
      <w:bodyDiv w:val="1"/>
      <w:marLeft w:val="0"/>
      <w:marRight w:val="0"/>
      <w:marTop w:val="0"/>
      <w:marBottom w:val="0"/>
      <w:divBdr>
        <w:top w:val="none" w:sz="0" w:space="0" w:color="auto"/>
        <w:left w:val="none" w:sz="0" w:space="0" w:color="auto"/>
        <w:bottom w:val="none" w:sz="0" w:space="0" w:color="auto"/>
        <w:right w:val="none" w:sz="0" w:space="0" w:color="auto"/>
      </w:divBdr>
    </w:div>
    <w:div w:id="381251632">
      <w:bodyDiv w:val="1"/>
      <w:marLeft w:val="0"/>
      <w:marRight w:val="0"/>
      <w:marTop w:val="0"/>
      <w:marBottom w:val="0"/>
      <w:divBdr>
        <w:top w:val="none" w:sz="0" w:space="0" w:color="auto"/>
        <w:left w:val="none" w:sz="0" w:space="0" w:color="auto"/>
        <w:bottom w:val="none" w:sz="0" w:space="0" w:color="auto"/>
        <w:right w:val="none" w:sz="0" w:space="0" w:color="auto"/>
      </w:divBdr>
    </w:div>
    <w:div w:id="491339934">
      <w:bodyDiv w:val="1"/>
      <w:marLeft w:val="0"/>
      <w:marRight w:val="0"/>
      <w:marTop w:val="0"/>
      <w:marBottom w:val="0"/>
      <w:divBdr>
        <w:top w:val="none" w:sz="0" w:space="0" w:color="auto"/>
        <w:left w:val="none" w:sz="0" w:space="0" w:color="auto"/>
        <w:bottom w:val="none" w:sz="0" w:space="0" w:color="auto"/>
        <w:right w:val="none" w:sz="0" w:space="0" w:color="auto"/>
      </w:divBdr>
    </w:div>
    <w:div w:id="576744878">
      <w:bodyDiv w:val="1"/>
      <w:marLeft w:val="0"/>
      <w:marRight w:val="0"/>
      <w:marTop w:val="0"/>
      <w:marBottom w:val="0"/>
      <w:divBdr>
        <w:top w:val="none" w:sz="0" w:space="0" w:color="auto"/>
        <w:left w:val="none" w:sz="0" w:space="0" w:color="auto"/>
        <w:bottom w:val="none" w:sz="0" w:space="0" w:color="auto"/>
        <w:right w:val="none" w:sz="0" w:space="0" w:color="auto"/>
      </w:divBdr>
    </w:div>
    <w:div w:id="589510674">
      <w:bodyDiv w:val="1"/>
      <w:marLeft w:val="0"/>
      <w:marRight w:val="0"/>
      <w:marTop w:val="0"/>
      <w:marBottom w:val="0"/>
      <w:divBdr>
        <w:top w:val="none" w:sz="0" w:space="0" w:color="auto"/>
        <w:left w:val="none" w:sz="0" w:space="0" w:color="auto"/>
        <w:bottom w:val="none" w:sz="0" w:space="0" w:color="auto"/>
        <w:right w:val="none" w:sz="0" w:space="0" w:color="auto"/>
      </w:divBdr>
    </w:div>
    <w:div w:id="828862574">
      <w:bodyDiv w:val="1"/>
      <w:marLeft w:val="0"/>
      <w:marRight w:val="0"/>
      <w:marTop w:val="0"/>
      <w:marBottom w:val="0"/>
      <w:divBdr>
        <w:top w:val="none" w:sz="0" w:space="0" w:color="auto"/>
        <w:left w:val="none" w:sz="0" w:space="0" w:color="auto"/>
        <w:bottom w:val="none" w:sz="0" w:space="0" w:color="auto"/>
        <w:right w:val="none" w:sz="0" w:space="0" w:color="auto"/>
      </w:divBdr>
    </w:div>
    <w:div w:id="862980267">
      <w:bodyDiv w:val="1"/>
      <w:marLeft w:val="0"/>
      <w:marRight w:val="0"/>
      <w:marTop w:val="0"/>
      <w:marBottom w:val="0"/>
      <w:divBdr>
        <w:top w:val="none" w:sz="0" w:space="0" w:color="auto"/>
        <w:left w:val="none" w:sz="0" w:space="0" w:color="auto"/>
        <w:bottom w:val="none" w:sz="0" w:space="0" w:color="auto"/>
        <w:right w:val="none" w:sz="0" w:space="0" w:color="auto"/>
      </w:divBdr>
    </w:div>
    <w:div w:id="1279870586">
      <w:bodyDiv w:val="1"/>
      <w:marLeft w:val="0"/>
      <w:marRight w:val="0"/>
      <w:marTop w:val="0"/>
      <w:marBottom w:val="0"/>
      <w:divBdr>
        <w:top w:val="none" w:sz="0" w:space="0" w:color="auto"/>
        <w:left w:val="none" w:sz="0" w:space="0" w:color="auto"/>
        <w:bottom w:val="none" w:sz="0" w:space="0" w:color="auto"/>
        <w:right w:val="none" w:sz="0" w:space="0" w:color="auto"/>
      </w:divBdr>
    </w:div>
    <w:div w:id="1435633456">
      <w:bodyDiv w:val="1"/>
      <w:marLeft w:val="0"/>
      <w:marRight w:val="0"/>
      <w:marTop w:val="0"/>
      <w:marBottom w:val="0"/>
      <w:divBdr>
        <w:top w:val="none" w:sz="0" w:space="0" w:color="auto"/>
        <w:left w:val="none" w:sz="0" w:space="0" w:color="auto"/>
        <w:bottom w:val="none" w:sz="0" w:space="0" w:color="auto"/>
        <w:right w:val="none" w:sz="0" w:space="0" w:color="auto"/>
      </w:divBdr>
    </w:div>
    <w:div w:id="1456291435">
      <w:bodyDiv w:val="1"/>
      <w:marLeft w:val="0"/>
      <w:marRight w:val="0"/>
      <w:marTop w:val="0"/>
      <w:marBottom w:val="0"/>
      <w:divBdr>
        <w:top w:val="none" w:sz="0" w:space="0" w:color="auto"/>
        <w:left w:val="none" w:sz="0" w:space="0" w:color="auto"/>
        <w:bottom w:val="none" w:sz="0" w:space="0" w:color="auto"/>
        <w:right w:val="none" w:sz="0" w:space="0" w:color="auto"/>
      </w:divBdr>
    </w:div>
    <w:div w:id="1581331606">
      <w:bodyDiv w:val="1"/>
      <w:marLeft w:val="0"/>
      <w:marRight w:val="0"/>
      <w:marTop w:val="0"/>
      <w:marBottom w:val="0"/>
      <w:divBdr>
        <w:top w:val="none" w:sz="0" w:space="0" w:color="auto"/>
        <w:left w:val="none" w:sz="0" w:space="0" w:color="auto"/>
        <w:bottom w:val="none" w:sz="0" w:space="0" w:color="auto"/>
        <w:right w:val="none" w:sz="0" w:space="0" w:color="auto"/>
      </w:divBdr>
    </w:div>
    <w:div w:id="1710033088">
      <w:bodyDiv w:val="1"/>
      <w:marLeft w:val="0"/>
      <w:marRight w:val="0"/>
      <w:marTop w:val="0"/>
      <w:marBottom w:val="0"/>
      <w:divBdr>
        <w:top w:val="none" w:sz="0" w:space="0" w:color="auto"/>
        <w:left w:val="none" w:sz="0" w:space="0" w:color="auto"/>
        <w:bottom w:val="none" w:sz="0" w:space="0" w:color="auto"/>
        <w:right w:val="none" w:sz="0" w:space="0" w:color="auto"/>
      </w:divBdr>
    </w:div>
    <w:div w:id="1710953624">
      <w:bodyDiv w:val="1"/>
      <w:marLeft w:val="0"/>
      <w:marRight w:val="0"/>
      <w:marTop w:val="0"/>
      <w:marBottom w:val="0"/>
      <w:divBdr>
        <w:top w:val="none" w:sz="0" w:space="0" w:color="auto"/>
        <w:left w:val="none" w:sz="0" w:space="0" w:color="auto"/>
        <w:bottom w:val="none" w:sz="0" w:space="0" w:color="auto"/>
        <w:right w:val="none" w:sz="0" w:space="0" w:color="auto"/>
      </w:divBdr>
    </w:div>
    <w:div w:id="211690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br/empresas-e-negocios/pt-br/empreendedor" TargetMode="External"/><Relationship Id="rId18" Type="http://schemas.openxmlformats.org/officeDocument/2006/relationships/image" Target="media/image2.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footer" Target="footer1.xml"/><Relationship Id="rId25" Type="http://schemas.openxmlformats.org/officeDocument/2006/relationships/image" Target="media/image9.emf"/><Relationship Id="rId33"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emf"/><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image" Target="media/image8.emf"/><Relationship Id="rId32"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image" Target="media/image3.emf"/><Relationship Id="rId31" Type="http://schemas.openxmlformats.org/officeDocument/2006/relationships/image" Target="media/image15.emf"/><Relationship Id="rId4" Type="http://schemas.openxmlformats.org/officeDocument/2006/relationships/settings" Target="settings.xml"/><Relationship Id="rId9" Type="http://schemas.openxmlformats.org/officeDocument/2006/relationships/hyperlink" Target="https://www.planalto.gov.br/ccivil_03/_ato2019-2022/2022/Decreto/D11246.htm" TargetMode="External"/><Relationship Id="rId14" Type="http://schemas.openxmlformats.org/officeDocument/2006/relationships/hyperlink" Target="https://www.planalto.gov.br/ccivil_03/leis/l5764.htm" TargetMode="Externa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fontTable" Target="fontTable.xml"/><Relationship Id="rId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Modelos%20Personalizados%20do%20Office\Termo%20de%20Refer&#234;ncia%20-%20EDITADO%20Emergencial.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AD73C-B0F5-4FE0-8A26-D073BE144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Termo de Referência - EDITADO Emergencial</Template>
  <TotalTime>39</TotalTime>
  <Pages>30</Pages>
  <Words>11095</Words>
  <Characters>59913</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Termo de Referência - Transporte</vt:lpstr>
    </vt:vector>
  </TitlesOfParts>
  <Company/>
  <LinksUpToDate>false</LinksUpToDate>
  <CharactersWithSpaces>70867</CharactersWithSpaces>
  <SharedDoc>false</SharedDoc>
  <HLinks>
    <vt:vector size="54" baseType="variant">
      <vt:variant>
        <vt:i4>2949219</vt:i4>
      </vt:variant>
      <vt:variant>
        <vt:i4>24</vt:i4>
      </vt:variant>
      <vt:variant>
        <vt:i4>0</vt:i4>
      </vt:variant>
      <vt:variant>
        <vt:i4>5</vt:i4>
      </vt:variant>
      <vt:variant>
        <vt:lpwstr>http://www.planalto.gov.br/ccivil_03/_ato2019-2022/2021/lei/L14133.htm</vt:lpwstr>
      </vt:variant>
      <vt:variant>
        <vt:lpwstr>art69</vt:lpwstr>
      </vt:variant>
      <vt:variant>
        <vt:i4>8060928</vt:i4>
      </vt:variant>
      <vt:variant>
        <vt:i4>21</vt:i4>
      </vt:variant>
      <vt:variant>
        <vt:i4>0</vt:i4>
      </vt:variant>
      <vt:variant>
        <vt:i4>5</vt:i4>
      </vt:variant>
      <vt:variant>
        <vt:lpwstr>https://www.planalto.gov.br/ccivil_03/leis/l5764.htm</vt:lpwstr>
      </vt:variant>
      <vt:variant>
        <vt:lpwstr>art107</vt:lpwstr>
      </vt:variant>
      <vt:variant>
        <vt:i4>4259855</vt:i4>
      </vt:variant>
      <vt:variant>
        <vt:i4>18</vt:i4>
      </vt:variant>
      <vt:variant>
        <vt:i4>0</vt:i4>
      </vt:variant>
      <vt:variant>
        <vt:i4>5</vt:i4>
      </vt:variant>
      <vt:variant>
        <vt:lpwstr>https://www.gov.br/empresas-e-negocios/pt-br/empreendedor</vt:lpwstr>
      </vt:variant>
      <vt:variant>
        <vt:lpwstr/>
      </vt:variant>
      <vt:variant>
        <vt:i4>852025</vt:i4>
      </vt:variant>
      <vt:variant>
        <vt:i4>15</vt:i4>
      </vt:variant>
      <vt:variant>
        <vt:i4>0</vt:i4>
      </vt:variant>
      <vt:variant>
        <vt:i4>5</vt:i4>
      </vt:variant>
      <vt:variant>
        <vt:lpwstr>https://www.planalto.gov.br/ccivil_03/leis/lcp/lcp123.htm</vt:lpwstr>
      </vt:variant>
      <vt:variant>
        <vt:lpwstr/>
      </vt:variant>
      <vt:variant>
        <vt:i4>2949219</vt:i4>
      </vt:variant>
      <vt:variant>
        <vt:i4>12</vt:i4>
      </vt:variant>
      <vt:variant>
        <vt:i4>0</vt:i4>
      </vt:variant>
      <vt:variant>
        <vt:i4>5</vt:i4>
      </vt:variant>
      <vt:variant>
        <vt:lpwstr>http://www.planalto.gov.br/ccivil_03/_ato2019-2022/2021/lei/L14133.htm</vt:lpwstr>
      </vt:variant>
      <vt:variant>
        <vt:lpwstr>art68</vt:lpwstr>
      </vt:variant>
      <vt:variant>
        <vt:i4>2883683</vt:i4>
      </vt:variant>
      <vt:variant>
        <vt:i4>9</vt:i4>
      </vt:variant>
      <vt:variant>
        <vt:i4>0</vt:i4>
      </vt:variant>
      <vt:variant>
        <vt:i4>5</vt:i4>
      </vt:variant>
      <vt:variant>
        <vt:lpwstr>http://www.planalto.gov.br/ccivil_03/_ato2019-2022/2021/lei/L14133.htm</vt:lpwstr>
      </vt:variant>
      <vt:variant>
        <vt:lpwstr>art75</vt:lpwstr>
      </vt:variant>
      <vt:variant>
        <vt:i4>3080314</vt:i4>
      </vt:variant>
      <vt:variant>
        <vt:i4>6</vt:i4>
      </vt:variant>
      <vt:variant>
        <vt:i4>0</vt:i4>
      </vt:variant>
      <vt:variant>
        <vt:i4>5</vt:i4>
      </vt:variant>
      <vt:variant>
        <vt:lpwstr>https://www.planalto.gov.br/ccivil_03/_ato2019-2022/2022/Decreto/D11246.htm</vt:lpwstr>
      </vt:variant>
      <vt:variant>
        <vt:lpwstr>art22</vt:lpwstr>
      </vt:variant>
      <vt:variant>
        <vt:i4>2228323</vt:i4>
      </vt:variant>
      <vt:variant>
        <vt:i4>3</vt:i4>
      </vt:variant>
      <vt:variant>
        <vt:i4>0</vt:i4>
      </vt:variant>
      <vt:variant>
        <vt:i4>5</vt:i4>
      </vt:variant>
      <vt:variant>
        <vt:lpwstr>http://www.planalto.gov.br/ccivil_03/_ato2019-2022/2021/lei/L14133.htm</vt:lpwstr>
      </vt:variant>
      <vt:variant>
        <vt:lpwstr>art96</vt:lpwstr>
      </vt:variant>
      <vt:variant>
        <vt:i4>3080291</vt:i4>
      </vt:variant>
      <vt:variant>
        <vt:i4>0</vt:i4>
      </vt:variant>
      <vt:variant>
        <vt:i4>0</vt:i4>
      </vt:variant>
      <vt:variant>
        <vt:i4>5</vt:i4>
      </vt:variant>
      <vt:variant>
        <vt:lpwstr>http://www.planalto.gov.br/ccivil_03/_ato2019-2022/2021/lei/L14133.htm</vt:lpwstr>
      </vt:variant>
      <vt:variant>
        <vt:lpwstr>art41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 - Transporte</dc:title>
  <dc:subject/>
  <dc:creator>User</dc:creator>
  <cp:keywords/>
  <cp:lastModifiedBy>Usuário</cp:lastModifiedBy>
  <cp:revision>7</cp:revision>
  <cp:lastPrinted>2025-08-26T16:30:00Z</cp:lastPrinted>
  <dcterms:created xsi:type="dcterms:W3CDTF">2025-10-13T11:57:00Z</dcterms:created>
  <dcterms:modified xsi:type="dcterms:W3CDTF">2025-10-13T14:02:00Z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Producer">
    <vt:lpwstr>Skia/PDF m121 Google Docs Renderer</vt:lpwstr>
  </property>
</Properties>
</file>